
<file path=[Content_Types].xml><?xml version="1.0" encoding="utf-8"?>
<Types xmlns="http://schemas.openxmlformats.org/package/2006/content-types">
  <Default Extension="tmp"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000967DD" w:rsidP="000B3C43" w:rsidRDefault="000967DD" w14:paraId="57190997" w14:textId="77777777">
      <w:pPr>
        <w:pStyle w:val="Nadpis2"/>
        <w:spacing w:before="0"/>
        <w:jc w:val="center"/>
        <w:rPr>
          <w:rFonts w:ascii="Arial" w:hAnsi="Arial" w:cs="Arial"/>
        </w:rPr>
      </w:pPr>
      <w:bookmarkStart w:name="_GoBack" w:id="0"/>
      <w:bookmarkEnd w:id="0"/>
      <w:r>
        <w:rPr>
          <w:rFonts w:ascii="Arial" w:hAnsi="Arial" w:cs="Arial"/>
        </w:rPr>
        <w:t>Smlouva o dílo</w:t>
      </w:r>
    </w:p>
    <w:p w:rsidR="000967DD" w:rsidP="000B3C43" w:rsidRDefault="000967DD" w14:paraId="7691D259" w14:textId="77777777">
      <w:pPr>
        <w:pStyle w:val="Nadpis2"/>
        <w:jc w:val="center"/>
        <w:rPr>
          <w:rFonts w:ascii="Arial" w:hAnsi="Arial" w:cs="Arial"/>
        </w:rPr>
      </w:pPr>
      <w:r>
        <w:rPr>
          <w:rFonts w:ascii="Arial" w:hAnsi="Arial" w:cs="Arial"/>
          <w:sz w:val="22"/>
          <w:szCs w:val="22"/>
        </w:rPr>
        <w:t>uzavřená níže uvedeného dne, měsíce a roku v souladu s § 2586 a násl. zák. č. 89/2012 Sb., občanského zákoníku, v platném znění</w:t>
      </w:r>
    </w:p>
    <w:p w:rsidR="000967DD" w:rsidP="000B3C43" w:rsidRDefault="000967DD" w14:paraId="533FA122" w14:textId="77777777">
      <w:pPr>
        <w:jc w:val="center"/>
        <w:rPr>
          <w:rFonts w:ascii="Arial" w:hAnsi="Arial" w:cs="Arial"/>
        </w:rPr>
      </w:pPr>
      <w:r>
        <w:rPr>
          <w:rFonts w:ascii="Arial" w:hAnsi="Arial" w:cs="Arial"/>
          <w:b/>
          <w:bCs/>
        </w:rPr>
        <w:t>mezi těmito smluvními stranami:</w:t>
      </w:r>
    </w:p>
    <w:p w:rsidR="000967DD" w:rsidP="000B3C43" w:rsidRDefault="000967DD" w14:paraId="4B15787B" w14:textId="77777777">
      <w:pPr>
        <w:jc w:val="center"/>
        <w:rPr>
          <w:rFonts w:ascii="Arial" w:hAnsi="Arial" w:cs="Arial"/>
        </w:rPr>
      </w:pPr>
    </w:p>
    <w:p w:rsidR="000967DD" w:rsidP="000B3C43" w:rsidRDefault="000967DD" w14:paraId="11BBEC70" w14:textId="77777777">
      <w:pPr>
        <w:rPr>
          <w:rFonts w:ascii="Arial" w:hAnsi="Arial" w:cs="Arial"/>
          <w:sz w:val="22"/>
          <w:szCs w:val="22"/>
        </w:rPr>
      </w:pPr>
      <w:r>
        <w:rPr>
          <w:rFonts w:ascii="Arial" w:hAnsi="Arial" w:cs="Arial"/>
          <w:b/>
          <w:sz w:val="22"/>
          <w:szCs w:val="22"/>
        </w:rPr>
        <w:t>Fakultní nemocnice Brno</w:t>
      </w:r>
    </w:p>
    <w:p w:rsidR="000967DD" w:rsidP="000B3C43" w:rsidRDefault="000967DD" w14:paraId="716A51C9" w14:textId="77777777">
      <w:pPr>
        <w:rPr>
          <w:rFonts w:ascii="Arial" w:hAnsi="Arial" w:cs="Arial"/>
          <w:sz w:val="22"/>
          <w:szCs w:val="22"/>
        </w:rPr>
      </w:pPr>
      <w:r>
        <w:rPr>
          <w:rFonts w:ascii="Arial" w:hAnsi="Arial" w:cs="Arial"/>
          <w:sz w:val="22"/>
          <w:szCs w:val="22"/>
        </w:rPr>
        <w:t>se sídlem Jihlavská 20, 625 00 Brno</w:t>
      </w:r>
    </w:p>
    <w:p w:rsidR="000967DD" w:rsidP="000B3C43" w:rsidRDefault="00B8433E" w14:paraId="16D088B4" w14:textId="77777777">
      <w:pPr>
        <w:rPr>
          <w:rFonts w:ascii="Arial" w:hAnsi="Arial" w:cs="Arial"/>
          <w:sz w:val="22"/>
          <w:szCs w:val="22"/>
        </w:rPr>
      </w:pPr>
      <w:r>
        <w:rPr>
          <w:rFonts w:ascii="Arial" w:hAnsi="Arial" w:cs="Arial"/>
          <w:sz w:val="22"/>
          <w:szCs w:val="22"/>
        </w:rPr>
        <w:t>jejímž jménem jedná: MUDr. Ivo Rovný, MBA, ředitel</w:t>
      </w:r>
    </w:p>
    <w:p w:rsidR="000967DD" w:rsidP="000B3C43" w:rsidRDefault="000967DD" w14:paraId="59191E75" w14:textId="77777777">
      <w:pPr>
        <w:rPr>
          <w:rFonts w:ascii="Arial" w:hAnsi="Arial" w:cs="Arial"/>
          <w:sz w:val="22"/>
          <w:szCs w:val="22"/>
        </w:rPr>
      </w:pPr>
      <w:r>
        <w:rPr>
          <w:rFonts w:ascii="Arial" w:hAnsi="Arial" w:cs="Arial"/>
          <w:sz w:val="22"/>
          <w:szCs w:val="22"/>
        </w:rPr>
        <w:t>IČO 65269705</w:t>
      </w:r>
    </w:p>
    <w:p w:rsidR="000967DD" w:rsidP="000B3C43" w:rsidRDefault="000967DD" w14:paraId="33B249C5" w14:textId="77777777">
      <w:pPr>
        <w:rPr>
          <w:rFonts w:ascii="Arial" w:hAnsi="Arial" w:cs="Arial"/>
          <w:sz w:val="22"/>
          <w:szCs w:val="22"/>
        </w:rPr>
      </w:pPr>
      <w:r w:rsidRPr="00EF0510">
        <w:rPr>
          <w:rFonts w:ascii="Arial" w:hAnsi="Arial" w:cs="Arial"/>
          <w:sz w:val="22"/>
          <w:szCs w:val="22"/>
        </w:rPr>
        <w:t>DIČ CZ65269705</w:t>
      </w:r>
    </w:p>
    <w:p w:rsidR="000967DD" w:rsidP="000B3C43" w:rsidRDefault="000967DD" w14:paraId="59C4C72F" w14:textId="77777777">
      <w:pPr>
        <w:rPr>
          <w:rFonts w:ascii="Arial" w:hAnsi="Arial" w:cs="Arial"/>
          <w:sz w:val="22"/>
          <w:szCs w:val="22"/>
        </w:rPr>
      </w:pPr>
      <w:r>
        <w:rPr>
          <w:rFonts w:ascii="Arial" w:hAnsi="Arial" w:cs="Arial"/>
          <w:sz w:val="22"/>
          <w:szCs w:val="22"/>
        </w:rPr>
        <w:t xml:space="preserve">bankovní spojení </w:t>
      </w:r>
      <w:r w:rsidR="006B5E77">
        <w:rPr>
          <w:rFonts w:ascii="Arial" w:hAnsi="Arial" w:cs="Arial"/>
          <w:sz w:val="22"/>
          <w:szCs w:val="22"/>
        </w:rPr>
        <w:t>ČNB</w:t>
      </w:r>
      <w:r>
        <w:rPr>
          <w:rFonts w:ascii="Arial" w:hAnsi="Arial" w:cs="Arial"/>
          <w:sz w:val="22"/>
          <w:szCs w:val="22"/>
        </w:rPr>
        <w:t xml:space="preserve"> </w:t>
      </w:r>
    </w:p>
    <w:p w:rsidR="000967DD" w:rsidP="000B3C43" w:rsidRDefault="000967DD" w14:paraId="6D1A2DE3" w14:textId="77777777">
      <w:pPr>
        <w:rPr>
          <w:rFonts w:ascii="Arial" w:hAnsi="Arial" w:cs="Arial"/>
          <w:sz w:val="22"/>
          <w:szCs w:val="22"/>
        </w:rPr>
      </w:pPr>
      <w:r>
        <w:rPr>
          <w:rFonts w:ascii="Arial" w:hAnsi="Arial" w:cs="Arial"/>
          <w:sz w:val="22"/>
          <w:szCs w:val="22"/>
        </w:rPr>
        <w:t>Číslo účtu: 71234621/</w:t>
      </w:r>
      <w:r w:rsidR="006B5E77">
        <w:rPr>
          <w:rFonts w:ascii="Arial" w:hAnsi="Arial" w:cs="Arial"/>
          <w:sz w:val="22"/>
          <w:szCs w:val="22"/>
        </w:rPr>
        <w:t>0710</w:t>
      </w:r>
    </w:p>
    <w:p w:rsidR="009A31E0" w:rsidP="000B3C43" w:rsidRDefault="00EA7B13" w14:paraId="0C6D625E" w14:textId="77777777">
      <w:pPr>
        <w:rPr>
          <w:rFonts w:ascii="Arial" w:hAnsi="Arial" w:cs="Arial"/>
          <w:sz w:val="22"/>
          <w:szCs w:val="22"/>
        </w:rPr>
      </w:pPr>
      <w:r w:rsidRPr="47A8037C">
        <w:rPr>
          <w:rFonts w:ascii="Arial" w:hAnsi="Arial" w:cs="Arial"/>
          <w:sz w:val="22"/>
          <w:szCs w:val="22"/>
        </w:rPr>
        <w:t xml:space="preserve">za technické věci zastupuje: </w:t>
      </w:r>
    </w:p>
    <w:p w:rsidR="009A31E0" w:rsidP="000B3C43" w:rsidRDefault="30299D9F" w14:paraId="119B0426" w14:textId="654DC7A1">
      <w:pPr>
        <w:ind w:firstLine="708"/>
        <w:rPr>
          <w:rFonts w:ascii="Arial" w:hAnsi="Arial" w:cs="Arial"/>
          <w:sz w:val="22"/>
          <w:szCs w:val="22"/>
        </w:rPr>
      </w:pPr>
      <w:r w:rsidRPr="009A31E0">
        <w:rPr>
          <w:rFonts w:ascii="Arial" w:hAnsi="Arial" w:cs="Arial"/>
          <w:sz w:val="22"/>
          <w:szCs w:val="22"/>
        </w:rPr>
        <w:t>Ing. Josef Chudáček,</w:t>
      </w:r>
      <w:r w:rsidR="009A31E0">
        <w:rPr>
          <w:rFonts w:ascii="Arial" w:hAnsi="Arial" w:cs="Arial"/>
          <w:sz w:val="22"/>
          <w:szCs w:val="22"/>
        </w:rPr>
        <w:t xml:space="preserve"> </w:t>
      </w:r>
      <w:r w:rsidRPr="009A31E0" w:rsidR="009A31E0">
        <w:rPr>
          <w:rFonts w:ascii="Arial" w:hAnsi="Arial" w:cs="Arial"/>
          <w:sz w:val="22"/>
          <w:szCs w:val="22"/>
        </w:rPr>
        <w:t>chudacek.josef@fnbrno.cz</w:t>
      </w:r>
      <w:r w:rsidR="009A31E0">
        <w:rPr>
          <w:rFonts w:ascii="Arial" w:hAnsi="Arial" w:cs="Arial"/>
          <w:sz w:val="22"/>
          <w:szCs w:val="22"/>
        </w:rPr>
        <w:t xml:space="preserve">, </w:t>
      </w:r>
      <w:r w:rsidRPr="009A31E0">
        <w:rPr>
          <w:rFonts w:ascii="Arial" w:hAnsi="Arial" w:cs="Arial"/>
          <w:sz w:val="22"/>
          <w:szCs w:val="22"/>
        </w:rPr>
        <w:t xml:space="preserve"> </w:t>
      </w:r>
    </w:p>
    <w:p w:rsidR="30299D9F" w:rsidP="000B3C43" w:rsidRDefault="30299D9F" w14:paraId="0734B5D7" w14:textId="5F4971DB">
      <w:pPr>
        <w:ind w:firstLine="708"/>
        <w:rPr>
          <w:rFonts w:ascii="Arial" w:hAnsi="Arial" w:cs="Arial"/>
          <w:sz w:val="22"/>
          <w:szCs w:val="22"/>
          <w:highlight w:val="yellow"/>
        </w:rPr>
      </w:pPr>
      <w:r w:rsidRPr="009A31E0">
        <w:rPr>
          <w:rFonts w:ascii="Arial" w:hAnsi="Arial" w:cs="Arial"/>
          <w:sz w:val="22"/>
          <w:szCs w:val="22"/>
        </w:rPr>
        <w:t>Bc. Iveta Malečková</w:t>
      </w:r>
      <w:r w:rsidR="009A31E0">
        <w:rPr>
          <w:rFonts w:ascii="Arial" w:hAnsi="Arial" w:cs="Arial"/>
          <w:sz w:val="22"/>
          <w:szCs w:val="22"/>
        </w:rPr>
        <w:t>, maleckova.iveta@fnbrno.cz,</w:t>
      </w:r>
    </w:p>
    <w:p w:rsidR="000967DD" w:rsidP="000B3C43" w:rsidRDefault="000967DD" w14:paraId="04ECC2A2" w14:textId="77777777">
      <w:pPr>
        <w:rPr>
          <w:rFonts w:ascii="Arial" w:hAnsi="Arial" w:cs="Arial"/>
          <w:sz w:val="22"/>
          <w:szCs w:val="22"/>
        </w:rPr>
      </w:pPr>
    </w:p>
    <w:p w:rsidR="000967DD" w:rsidP="000B3C43" w:rsidRDefault="000967DD" w14:paraId="09F36592" w14:textId="77777777">
      <w:pPr>
        <w:pStyle w:val="Ahlava"/>
        <w:tabs>
          <w:tab w:val="clear" w:pos="567"/>
          <w:tab w:val="left" w:pos="0"/>
        </w:tabs>
        <w:ind w:left="0" w:firstLine="0"/>
        <w:rPr>
          <w:rFonts w:ascii="Arial" w:hAnsi="Arial" w:cs="Arial"/>
        </w:rPr>
      </w:pPr>
      <w:r>
        <w:rPr>
          <w:rFonts w:ascii="Arial" w:hAnsi="Arial" w:cs="Arial"/>
          <w:bCs/>
          <w:i w:val="0"/>
          <w:iCs/>
          <w:sz w:val="22"/>
          <w:szCs w:val="22"/>
        </w:rPr>
        <w:t xml:space="preserve">Fakultní nemocnice Brno je státní příspěvková organizace zřízená rozhodnutím Ministerstva zdravotnictví. Nemá zákonnou povinnost zápisu do </w:t>
      </w:r>
      <w:r w:rsidR="009D762D">
        <w:rPr>
          <w:rFonts w:ascii="Arial" w:hAnsi="Arial" w:cs="Arial"/>
          <w:bCs/>
          <w:i w:val="0"/>
          <w:iCs/>
          <w:sz w:val="22"/>
          <w:szCs w:val="22"/>
        </w:rPr>
        <w:t>o</w:t>
      </w:r>
      <w:r>
        <w:rPr>
          <w:rFonts w:ascii="Arial" w:hAnsi="Arial" w:cs="Arial"/>
          <w:bCs/>
          <w:i w:val="0"/>
          <w:iCs/>
          <w:sz w:val="22"/>
          <w:szCs w:val="22"/>
        </w:rPr>
        <w:t>bchodního rejstříku, je zapsána v živnostenském rejstříku vedeném Živnostenským úřadem města Brna.</w:t>
      </w:r>
    </w:p>
    <w:p w:rsidR="000967DD" w:rsidP="000B3C43" w:rsidRDefault="000967DD" w14:paraId="598C45AA" w14:textId="77777777">
      <w:pPr>
        <w:rPr>
          <w:rFonts w:ascii="Arial" w:hAnsi="Arial" w:cs="Arial"/>
        </w:rPr>
      </w:pPr>
    </w:p>
    <w:p w:rsidR="000967DD" w:rsidP="000B3C43" w:rsidRDefault="000967DD" w14:paraId="75596A5D" w14:textId="77777777">
      <w:pPr>
        <w:rPr>
          <w:rFonts w:ascii="Arial" w:hAnsi="Arial" w:cs="Arial"/>
          <w:sz w:val="22"/>
          <w:szCs w:val="22"/>
        </w:rPr>
      </w:pPr>
      <w:r>
        <w:rPr>
          <w:rFonts w:ascii="Arial" w:hAnsi="Arial" w:cs="Arial"/>
          <w:sz w:val="22"/>
          <w:szCs w:val="22"/>
        </w:rPr>
        <w:t>dále jen „</w:t>
      </w:r>
      <w:r w:rsidR="009D762D">
        <w:rPr>
          <w:rFonts w:ascii="Arial" w:hAnsi="Arial" w:cs="Arial"/>
          <w:sz w:val="22"/>
          <w:szCs w:val="22"/>
        </w:rPr>
        <w:t>o</w:t>
      </w:r>
      <w:r>
        <w:rPr>
          <w:rFonts w:ascii="Arial" w:hAnsi="Arial" w:cs="Arial"/>
          <w:sz w:val="22"/>
          <w:szCs w:val="22"/>
        </w:rPr>
        <w:t>bjednatel“, na straně jedné</w:t>
      </w:r>
    </w:p>
    <w:p w:rsidR="000967DD" w:rsidP="000B3C43" w:rsidRDefault="000967DD" w14:paraId="0252694D" w14:textId="77777777">
      <w:pPr>
        <w:rPr>
          <w:rFonts w:ascii="Arial" w:hAnsi="Arial" w:cs="Arial"/>
          <w:sz w:val="22"/>
          <w:szCs w:val="22"/>
        </w:rPr>
      </w:pPr>
    </w:p>
    <w:p w:rsidR="000967DD" w:rsidP="000B3C43" w:rsidRDefault="000967DD" w14:paraId="2E9E57A9" w14:textId="77777777">
      <w:pPr>
        <w:rPr>
          <w:rFonts w:ascii="Arial" w:hAnsi="Arial" w:cs="Arial"/>
          <w:sz w:val="22"/>
          <w:szCs w:val="22"/>
        </w:rPr>
      </w:pPr>
      <w:r>
        <w:rPr>
          <w:rFonts w:ascii="Arial" w:hAnsi="Arial" w:cs="Arial"/>
          <w:sz w:val="22"/>
          <w:szCs w:val="22"/>
        </w:rPr>
        <w:t>a</w:t>
      </w:r>
    </w:p>
    <w:p w:rsidR="000967DD" w:rsidP="000B3C43" w:rsidRDefault="000967DD" w14:paraId="0B95BA14" w14:textId="77777777">
      <w:pPr>
        <w:rPr>
          <w:rFonts w:ascii="Arial" w:hAnsi="Arial" w:cs="Arial"/>
          <w:sz w:val="22"/>
          <w:szCs w:val="22"/>
        </w:rPr>
      </w:pPr>
    </w:p>
    <w:p w:rsidRPr="005E289B" w:rsidR="002E0ADE" w:rsidP="000B3C43" w:rsidRDefault="002E0ADE" w14:paraId="0A1046EB" w14:textId="77777777">
      <w:pPr>
        <w:rPr>
          <w:rFonts w:ascii="Arial" w:hAnsi="Arial" w:cs="Arial"/>
          <w:b/>
          <w:sz w:val="22"/>
          <w:szCs w:val="22"/>
          <w:highlight w:val="yellow"/>
        </w:rPr>
      </w:pPr>
      <w:r>
        <w:rPr>
          <w:rFonts w:ascii="Arial" w:hAnsi="Arial" w:cs="Arial"/>
          <w:b/>
          <w:sz w:val="22"/>
          <w:szCs w:val="22"/>
          <w:highlight w:val="yellow"/>
        </w:rPr>
        <w:t>[DOPLNÍ ÚČASTNÍK]</w:t>
      </w:r>
    </w:p>
    <w:p w:rsidRPr="006E1835" w:rsidR="002E0ADE" w:rsidP="000B3C43" w:rsidRDefault="002E0ADE" w14:paraId="2D7D5AF2" w14:textId="77777777">
      <w:pPr>
        <w:rPr>
          <w:rFonts w:ascii="Arial" w:hAnsi="Arial" w:cs="Arial"/>
          <w:b/>
          <w:sz w:val="22"/>
          <w:szCs w:val="22"/>
          <w:highlight w:val="yellow"/>
        </w:rPr>
      </w:pPr>
      <w:r w:rsidRPr="005E289B">
        <w:rPr>
          <w:rFonts w:ascii="Arial" w:hAnsi="Arial" w:cs="Arial"/>
          <w:sz w:val="22"/>
          <w:szCs w:val="22"/>
        </w:rPr>
        <w:t xml:space="preserve">se sídlem </w:t>
      </w:r>
      <w:r w:rsidRPr="006E1835">
        <w:rPr>
          <w:rFonts w:ascii="Arial" w:hAnsi="Arial" w:cs="Arial"/>
          <w:sz w:val="22"/>
          <w:szCs w:val="22"/>
          <w:highlight w:val="yellow"/>
        </w:rPr>
        <w:t>[DOPLNÍ ÚČASTNÍK]</w:t>
      </w:r>
    </w:p>
    <w:p w:rsidRPr="005E289B" w:rsidR="002E0ADE" w:rsidP="000B3C43" w:rsidRDefault="002E0ADE" w14:paraId="3D16CAE2" w14:textId="77777777">
      <w:pPr>
        <w:rPr>
          <w:rFonts w:ascii="Arial" w:hAnsi="Arial" w:cs="Arial"/>
          <w:sz w:val="22"/>
          <w:szCs w:val="22"/>
        </w:rPr>
      </w:pPr>
      <w:r w:rsidRPr="005E289B">
        <w:rPr>
          <w:rFonts w:ascii="Arial" w:hAnsi="Arial" w:cs="Arial"/>
          <w:sz w:val="22"/>
          <w:szCs w:val="22"/>
        </w:rPr>
        <w:t>IČO</w:t>
      </w:r>
      <w:r w:rsidRPr="005E289B">
        <w:rPr>
          <w:rFonts w:ascii="Arial" w:hAnsi="Arial" w:cs="Arial"/>
          <w:sz w:val="22"/>
          <w:szCs w:val="22"/>
          <w:highlight w:val="yellow"/>
        </w:rPr>
        <w:t xml:space="preserve"> </w:t>
      </w:r>
      <w:r w:rsidRPr="006E1835">
        <w:rPr>
          <w:rFonts w:ascii="Arial" w:hAnsi="Arial" w:cs="Arial"/>
          <w:sz w:val="22"/>
          <w:szCs w:val="22"/>
          <w:highlight w:val="yellow"/>
        </w:rPr>
        <w:t>[DOPLNÍ ÚČASTNÍK]</w:t>
      </w:r>
    </w:p>
    <w:p w:rsidRPr="005E289B" w:rsidR="002E0ADE" w:rsidP="000B3C43" w:rsidRDefault="002E0ADE" w14:paraId="2E721931" w14:textId="77777777">
      <w:pPr>
        <w:rPr>
          <w:rFonts w:ascii="Arial" w:hAnsi="Arial" w:cs="Arial"/>
          <w:sz w:val="22"/>
          <w:szCs w:val="22"/>
        </w:rPr>
      </w:pPr>
      <w:r w:rsidRPr="005E289B">
        <w:rPr>
          <w:rFonts w:ascii="Arial" w:hAnsi="Arial" w:cs="Arial"/>
          <w:sz w:val="22"/>
          <w:szCs w:val="22"/>
        </w:rPr>
        <w:t xml:space="preserve">DIČ </w:t>
      </w:r>
      <w:r w:rsidRPr="006E1835">
        <w:rPr>
          <w:rFonts w:ascii="Arial" w:hAnsi="Arial" w:cs="Arial"/>
          <w:sz w:val="22"/>
          <w:szCs w:val="22"/>
          <w:highlight w:val="yellow"/>
        </w:rPr>
        <w:t>[DOPLNÍ ÚČASTNÍK]</w:t>
      </w:r>
    </w:p>
    <w:p w:rsidRPr="005E289B" w:rsidR="002E0ADE" w:rsidP="000B3C43" w:rsidRDefault="002E0ADE" w14:paraId="6A3D4583" w14:textId="77777777">
      <w:pPr>
        <w:rPr>
          <w:rFonts w:ascii="Arial" w:hAnsi="Arial" w:cs="Arial"/>
          <w:sz w:val="22"/>
          <w:szCs w:val="22"/>
        </w:rPr>
      </w:pPr>
      <w:r w:rsidRPr="005E289B">
        <w:rPr>
          <w:rFonts w:ascii="Arial" w:hAnsi="Arial" w:cs="Arial"/>
          <w:sz w:val="22"/>
          <w:szCs w:val="22"/>
        </w:rPr>
        <w:t xml:space="preserve">zapsána v obchodním rejstříku vedeném rejstříkovým soudem v </w:t>
      </w:r>
      <w:r w:rsidRPr="006E1835">
        <w:rPr>
          <w:rFonts w:ascii="Arial" w:hAnsi="Arial" w:cs="Arial"/>
          <w:sz w:val="22"/>
          <w:szCs w:val="22"/>
          <w:highlight w:val="yellow"/>
        </w:rPr>
        <w:t>[DOPLNÍ ÚČASTNÍK]</w:t>
      </w:r>
      <w:r>
        <w:rPr>
          <w:rFonts w:ascii="Arial" w:hAnsi="Arial" w:cs="Arial"/>
          <w:sz w:val="22"/>
          <w:szCs w:val="22"/>
        </w:rPr>
        <w:t xml:space="preserve"> </w:t>
      </w:r>
      <w:r w:rsidRPr="005E289B">
        <w:rPr>
          <w:rFonts w:ascii="Arial" w:hAnsi="Arial" w:cs="Arial"/>
          <w:sz w:val="22"/>
          <w:szCs w:val="22"/>
        </w:rPr>
        <w:t xml:space="preserve">v oddíle </w:t>
      </w:r>
      <w:r w:rsidRPr="006E1835">
        <w:rPr>
          <w:rFonts w:ascii="Arial" w:hAnsi="Arial" w:cs="Arial"/>
          <w:sz w:val="22"/>
          <w:szCs w:val="22"/>
          <w:highlight w:val="yellow"/>
        </w:rPr>
        <w:t>[DOPLNÍ ÚČASTNÍK]</w:t>
      </w:r>
      <w:r w:rsidRPr="005E289B">
        <w:rPr>
          <w:rFonts w:ascii="Arial" w:hAnsi="Arial" w:cs="Arial"/>
          <w:sz w:val="22"/>
          <w:szCs w:val="22"/>
          <w:highlight w:val="yellow"/>
        </w:rPr>
        <w:t xml:space="preserve"> </w:t>
      </w:r>
      <w:r w:rsidRPr="005E289B">
        <w:rPr>
          <w:rFonts w:ascii="Arial" w:hAnsi="Arial" w:cs="Arial"/>
          <w:sz w:val="22"/>
          <w:szCs w:val="22"/>
        </w:rPr>
        <w:t xml:space="preserve">spisová značka </w:t>
      </w:r>
      <w:r w:rsidRPr="006E1835">
        <w:rPr>
          <w:rFonts w:ascii="Arial" w:hAnsi="Arial" w:cs="Arial"/>
          <w:sz w:val="22"/>
          <w:szCs w:val="22"/>
          <w:highlight w:val="yellow"/>
        </w:rPr>
        <w:t>[DOPLNÍ ÚČASTNÍK]</w:t>
      </w:r>
    </w:p>
    <w:p w:rsidR="002E0ADE" w:rsidP="000B3C43" w:rsidRDefault="002E0ADE" w14:paraId="4BA0B531" w14:textId="77777777">
      <w:pPr>
        <w:rPr>
          <w:rFonts w:ascii="Arial" w:hAnsi="Arial" w:cs="Arial"/>
          <w:sz w:val="22"/>
          <w:szCs w:val="22"/>
        </w:rPr>
      </w:pPr>
      <w:r w:rsidRPr="005E289B">
        <w:rPr>
          <w:rFonts w:ascii="Arial" w:hAnsi="Arial" w:cs="Arial"/>
          <w:sz w:val="22"/>
          <w:szCs w:val="22"/>
        </w:rPr>
        <w:t xml:space="preserve">bankovní spojení </w:t>
      </w:r>
      <w:r w:rsidRPr="006E1835">
        <w:rPr>
          <w:rFonts w:ascii="Arial" w:hAnsi="Arial" w:cs="Arial"/>
          <w:sz w:val="22"/>
          <w:szCs w:val="22"/>
          <w:highlight w:val="yellow"/>
        </w:rPr>
        <w:t>[DOPLNÍ ÚČASTNÍK]</w:t>
      </w:r>
    </w:p>
    <w:p w:rsidRPr="005E289B" w:rsidR="002E0ADE" w:rsidP="000B3C43" w:rsidRDefault="002E0ADE" w14:paraId="6F53E347" w14:textId="77777777">
      <w:pPr>
        <w:rPr>
          <w:rFonts w:ascii="Arial" w:hAnsi="Arial" w:cs="Arial"/>
          <w:sz w:val="22"/>
          <w:szCs w:val="22"/>
        </w:rPr>
      </w:pPr>
      <w:r>
        <w:rPr>
          <w:rFonts w:ascii="Arial" w:hAnsi="Arial" w:cs="Arial"/>
          <w:sz w:val="22"/>
          <w:szCs w:val="22"/>
        </w:rPr>
        <w:t xml:space="preserve">číslo účtu: </w:t>
      </w:r>
      <w:r w:rsidRPr="006E1835">
        <w:rPr>
          <w:rFonts w:ascii="Arial" w:hAnsi="Arial" w:cs="Arial"/>
          <w:sz w:val="22"/>
          <w:szCs w:val="22"/>
          <w:highlight w:val="yellow"/>
        </w:rPr>
        <w:t>[DOPLNÍ ÚČASTNÍK]</w:t>
      </w:r>
    </w:p>
    <w:p w:rsidR="002E0ADE" w:rsidP="000B3C43" w:rsidRDefault="002E0ADE" w14:paraId="004309C4" w14:textId="77777777">
      <w:pPr>
        <w:rPr>
          <w:rFonts w:ascii="Arial" w:hAnsi="Arial" w:cs="Arial"/>
          <w:sz w:val="22"/>
          <w:szCs w:val="22"/>
        </w:rPr>
      </w:pPr>
      <w:r w:rsidRPr="005E289B">
        <w:rPr>
          <w:rFonts w:ascii="Arial" w:hAnsi="Arial" w:cs="Arial"/>
          <w:sz w:val="22"/>
          <w:szCs w:val="22"/>
        </w:rPr>
        <w:t xml:space="preserve">zastoupen </w:t>
      </w:r>
      <w:r w:rsidRPr="006E1835">
        <w:rPr>
          <w:rFonts w:ascii="Arial" w:hAnsi="Arial" w:cs="Arial"/>
          <w:sz w:val="22"/>
          <w:szCs w:val="22"/>
          <w:highlight w:val="yellow"/>
        </w:rPr>
        <w:t>[DOPLNÍ ÚČASTNÍK]</w:t>
      </w:r>
    </w:p>
    <w:p w:rsidR="00EF0510" w:rsidP="000B3C43" w:rsidRDefault="00633A9F" w14:paraId="26DA5821" w14:textId="143C34A7">
      <w:pPr>
        <w:rPr>
          <w:rFonts w:ascii="Arial" w:hAnsi="Arial" w:cs="Arial"/>
          <w:sz w:val="22"/>
          <w:szCs w:val="22"/>
        </w:rPr>
      </w:pPr>
      <w:r>
        <w:rPr>
          <w:rFonts w:ascii="Arial" w:hAnsi="Arial" w:cs="Arial"/>
          <w:sz w:val="22"/>
          <w:szCs w:val="22"/>
        </w:rPr>
        <w:t xml:space="preserve">hlavní stavbyvedoucí: </w:t>
      </w:r>
      <w:r w:rsidRPr="006E1835">
        <w:rPr>
          <w:rFonts w:ascii="Arial" w:hAnsi="Arial" w:cs="Arial"/>
          <w:sz w:val="22"/>
          <w:szCs w:val="22"/>
          <w:highlight w:val="yellow"/>
        </w:rPr>
        <w:t>[DOPLNÍ ÚČASTNÍK]</w:t>
      </w:r>
    </w:p>
    <w:p w:rsidR="00EF0510" w:rsidP="000B3C43" w:rsidRDefault="00EF0510" w14:paraId="2173BF1C" w14:textId="77777777">
      <w:pPr>
        <w:rPr>
          <w:rFonts w:ascii="Arial" w:hAnsi="Arial" w:cs="Arial"/>
          <w:sz w:val="22"/>
          <w:szCs w:val="22"/>
        </w:rPr>
      </w:pPr>
      <w:r w:rsidRPr="005E289B">
        <w:rPr>
          <w:rFonts w:ascii="Arial" w:hAnsi="Arial" w:cs="Arial"/>
          <w:sz w:val="22"/>
          <w:szCs w:val="22"/>
        </w:rPr>
        <w:t>dále jen „</w:t>
      </w:r>
      <w:r w:rsidR="00B30EC5">
        <w:rPr>
          <w:rFonts w:ascii="Arial" w:hAnsi="Arial" w:cs="Arial"/>
          <w:sz w:val="22"/>
          <w:szCs w:val="22"/>
        </w:rPr>
        <w:t>z</w:t>
      </w:r>
      <w:r w:rsidRPr="005E289B">
        <w:rPr>
          <w:rFonts w:ascii="Arial" w:hAnsi="Arial" w:cs="Arial"/>
          <w:sz w:val="22"/>
          <w:szCs w:val="22"/>
        </w:rPr>
        <w:t>hotovitel“</w:t>
      </w:r>
      <w:r>
        <w:rPr>
          <w:rFonts w:ascii="Arial" w:hAnsi="Arial" w:cs="Arial"/>
          <w:sz w:val="22"/>
          <w:szCs w:val="22"/>
        </w:rPr>
        <w:t>, na straně druhé</w:t>
      </w:r>
    </w:p>
    <w:p w:rsidR="000967DD" w:rsidP="000B3C43" w:rsidRDefault="000967DD" w14:paraId="70776438" w14:textId="77777777">
      <w:pPr>
        <w:rPr>
          <w:rFonts w:ascii="Arial" w:hAnsi="Arial" w:cs="Arial"/>
          <w:sz w:val="22"/>
          <w:szCs w:val="22"/>
        </w:rPr>
      </w:pPr>
    </w:p>
    <w:p w:rsidR="000967DD" w:rsidP="000B3C43" w:rsidRDefault="000967DD" w14:paraId="2B315D20" w14:textId="77777777">
      <w:pPr>
        <w:rPr>
          <w:rFonts w:ascii="Arial" w:hAnsi="Arial" w:cs="Arial"/>
          <w:sz w:val="22"/>
          <w:szCs w:val="22"/>
        </w:rPr>
      </w:pPr>
      <w:r>
        <w:rPr>
          <w:rFonts w:ascii="Arial" w:hAnsi="Arial" w:cs="Arial"/>
          <w:sz w:val="22"/>
          <w:szCs w:val="22"/>
        </w:rPr>
        <w:t>v následujícím znění:</w:t>
      </w:r>
    </w:p>
    <w:p w:rsidR="002E0ADE" w:rsidP="000B3C43" w:rsidRDefault="002E0ADE" w14:paraId="1FCE6134" w14:textId="77777777">
      <w:pPr>
        <w:suppressAutoHyphens w:val="0"/>
        <w:spacing w:before="0"/>
        <w:jc w:val="left"/>
        <w:rPr>
          <w:rFonts w:ascii="Arial" w:hAnsi="Arial" w:cs="Arial"/>
          <w:sz w:val="22"/>
          <w:szCs w:val="22"/>
        </w:rPr>
      </w:pPr>
      <w:r>
        <w:rPr>
          <w:rFonts w:ascii="Arial" w:hAnsi="Arial" w:cs="Arial"/>
          <w:sz w:val="22"/>
          <w:szCs w:val="22"/>
        </w:rPr>
        <w:br w:type="page"/>
      </w:r>
    </w:p>
    <w:p w:rsidR="000967DD" w:rsidP="000B3C43" w:rsidRDefault="000967DD" w14:paraId="3590ECA9" w14:textId="1FFA4BE5">
      <w:pPr>
        <w:numPr>
          <w:ilvl w:val="0"/>
          <w:numId w:val="25"/>
        </w:numPr>
        <w:tabs>
          <w:tab w:val="left" w:pos="0"/>
        </w:tabs>
        <w:jc w:val="center"/>
        <w:rPr>
          <w:rFonts w:ascii="Arial" w:hAnsi="Arial" w:cs="Arial"/>
          <w:sz w:val="22"/>
          <w:szCs w:val="22"/>
        </w:rPr>
      </w:pPr>
      <w:r>
        <w:rPr>
          <w:rFonts w:ascii="Arial" w:hAnsi="Arial" w:cs="Arial"/>
          <w:b/>
          <w:bCs/>
          <w:sz w:val="22"/>
          <w:szCs w:val="22"/>
        </w:rPr>
        <w:t>Předmět smlouvy</w:t>
      </w:r>
    </w:p>
    <w:p w:rsidR="009F7D71" w:rsidP="000B3C43" w:rsidRDefault="009F7D71" w14:paraId="6F15D00D" w14:textId="6724F1E9">
      <w:pPr>
        <w:numPr>
          <w:ilvl w:val="0"/>
          <w:numId w:val="4"/>
        </w:numPr>
        <w:tabs>
          <w:tab w:val="num" w:pos="426"/>
        </w:tabs>
        <w:ind w:left="426" w:hanging="437"/>
        <w:rPr>
          <w:rFonts w:ascii="Arial" w:hAnsi="Arial" w:cs="Arial"/>
          <w:sz w:val="22"/>
          <w:szCs w:val="22"/>
        </w:rPr>
      </w:pPr>
      <w:r>
        <w:rPr>
          <w:rFonts w:ascii="Arial" w:hAnsi="Arial" w:cs="Arial"/>
          <w:sz w:val="22"/>
          <w:szCs w:val="22"/>
        </w:rPr>
        <w:t>Objednatel</w:t>
      </w:r>
      <w:r w:rsidRPr="009F7D71">
        <w:rPr>
          <w:rFonts w:ascii="Arial" w:hAnsi="Arial" w:cs="Arial"/>
          <w:sz w:val="22"/>
          <w:szCs w:val="22"/>
        </w:rPr>
        <w:t xml:space="preserve"> je investorem a zadavatelem veřejné zakázky na stavební práce „</w:t>
      </w:r>
      <w:r w:rsidRPr="1E30E80B">
        <w:rPr>
          <w:rFonts w:ascii="Arial" w:hAnsi="Arial" w:cs="Arial"/>
          <w:sz w:val="22"/>
          <w:szCs w:val="22"/>
        </w:rPr>
        <w:t>KRNM: Rekonstrukce CT v budově CH 1.NP a L 3.NP</w:t>
      </w:r>
      <w:r w:rsidRPr="009F7D71">
        <w:rPr>
          <w:rFonts w:ascii="Arial" w:hAnsi="Arial" w:cs="Arial"/>
          <w:sz w:val="22"/>
          <w:szCs w:val="22"/>
        </w:rPr>
        <w:t xml:space="preserve">“, evidenční číslo </w:t>
      </w:r>
      <w:r>
        <w:rPr>
          <w:rFonts w:ascii="Arial" w:hAnsi="Arial" w:cs="Arial"/>
          <w:sz w:val="22"/>
          <w:szCs w:val="22"/>
        </w:rPr>
        <w:t xml:space="preserve">zakázky v systému E-ZAK </w:t>
      </w:r>
      <w:r w:rsidRPr="009F7D71">
        <w:rPr>
          <w:rFonts w:ascii="Arial" w:hAnsi="Arial" w:cs="Arial"/>
          <w:sz w:val="22"/>
          <w:szCs w:val="22"/>
          <w:highlight w:val="yellow"/>
        </w:rPr>
        <w:t>[</w:t>
      </w:r>
      <w:r w:rsidR="009A31E0">
        <w:rPr>
          <w:rFonts w:ascii="Arial" w:hAnsi="Arial" w:cs="Arial"/>
          <w:sz w:val="22"/>
          <w:szCs w:val="22"/>
          <w:highlight w:val="yellow"/>
        </w:rPr>
        <w:t>Doplnit</w:t>
      </w:r>
      <w:r w:rsidRPr="009F7D71">
        <w:rPr>
          <w:rFonts w:ascii="Arial" w:hAnsi="Arial" w:cs="Arial"/>
          <w:sz w:val="22"/>
          <w:szCs w:val="22"/>
          <w:highlight w:val="yellow"/>
        </w:rPr>
        <w:t>]</w:t>
      </w:r>
      <w:r w:rsidRPr="009F7D71">
        <w:rPr>
          <w:rFonts w:ascii="Arial" w:hAnsi="Arial" w:cs="Arial"/>
          <w:sz w:val="22"/>
          <w:szCs w:val="22"/>
        </w:rPr>
        <w:t xml:space="preserve"> (dále jen </w:t>
      </w:r>
      <w:r>
        <w:rPr>
          <w:rFonts w:ascii="Arial" w:hAnsi="Arial" w:cs="Arial"/>
          <w:sz w:val="22"/>
          <w:szCs w:val="22"/>
        </w:rPr>
        <w:t xml:space="preserve">„Veřejná zakázka“). </w:t>
      </w:r>
      <w:r w:rsidRPr="009F7D71">
        <w:rPr>
          <w:rFonts w:ascii="Arial" w:hAnsi="Arial" w:cs="Arial"/>
          <w:sz w:val="22"/>
          <w:szCs w:val="22"/>
        </w:rPr>
        <w:t xml:space="preserve">Účelem této smlouvy je </w:t>
      </w:r>
      <w:r>
        <w:rPr>
          <w:rFonts w:ascii="Arial" w:hAnsi="Arial" w:cs="Arial"/>
          <w:sz w:val="22"/>
          <w:szCs w:val="22"/>
        </w:rPr>
        <w:t xml:space="preserve">provedení vyžadovaných stavebních prací a dodávky souvisejících výrobků pro zajištění stavební připravenosti pro instalaci nových CT zařízení v místě plnění, a to </w:t>
      </w:r>
      <w:r w:rsidRPr="009F7D71">
        <w:rPr>
          <w:rFonts w:ascii="Arial" w:hAnsi="Arial" w:cs="Arial"/>
          <w:sz w:val="22"/>
          <w:szCs w:val="22"/>
        </w:rPr>
        <w:t>v souladu s touto smlouvou a zadávací dokumentací</w:t>
      </w:r>
      <w:r>
        <w:rPr>
          <w:rFonts w:ascii="Arial" w:hAnsi="Arial" w:cs="Arial"/>
          <w:sz w:val="22"/>
          <w:szCs w:val="22"/>
        </w:rPr>
        <w:t xml:space="preserve"> Veřejné zakázky (dále jen „Zadávací dokumentace“).</w:t>
      </w:r>
    </w:p>
    <w:p w:rsidR="009D1DD4" w:rsidP="000B3C43" w:rsidRDefault="009D1DD4" w14:paraId="13D3E80A" w14:textId="60A2F197">
      <w:pPr>
        <w:numPr>
          <w:ilvl w:val="0"/>
          <w:numId w:val="4"/>
        </w:numPr>
        <w:tabs>
          <w:tab w:val="num" w:pos="426"/>
        </w:tabs>
        <w:ind w:left="426" w:hanging="437"/>
        <w:rPr>
          <w:rFonts w:ascii="Arial" w:hAnsi="Arial" w:cs="Arial"/>
          <w:sz w:val="22"/>
          <w:szCs w:val="22"/>
        </w:rPr>
      </w:pPr>
      <w:r w:rsidRPr="1E30E80B">
        <w:rPr>
          <w:rFonts w:ascii="Arial" w:hAnsi="Arial" w:cs="Arial"/>
          <w:sz w:val="22"/>
          <w:szCs w:val="22"/>
        </w:rPr>
        <w:t>Zhotovitel se zavazuj</w:t>
      </w:r>
      <w:r w:rsidRPr="1E30E80B" w:rsidR="00763258">
        <w:rPr>
          <w:rFonts w:ascii="Arial" w:hAnsi="Arial" w:cs="Arial"/>
          <w:sz w:val="22"/>
          <w:szCs w:val="22"/>
        </w:rPr>
        <w:t xml:space="preserve">e provést pro </w:t>
      </w:r>
      <w:r w:rsidRPr="1E30E80B" w:rsidR="00B91153">
        <w:rPr>
          <w:rFonts w:ascii="Arial" w:hAnsi="Arial" w:cs="Arial"/>
          <w:sz w:val="22"/>
          <w:szCs w:val="22"/>
        </w:rPr>
        <w:t>objednatele dílo</w:t>
      </w:r>
      <w:r w:rsidRPr="1E30E80B" w:rsidR="00005EF9">
        <w:rPr>
          <w:rFonts w:ascii="Arial" w:hAnsi="Arial" w:cs="Arial"/>
          <w:sz w:val="22"/>
          <w:szCs w:val="22"/>
        </w:rPr>
        <w:t xml:space="preserve"> </w:t>
      </w:r>
      <w:r w:rsidRPr="1E30E80B" w:rsidR="00C8733D">
        <w:rPr>
          <w:rFonts w:ascii="Arial" w:hAnsi="Arial" w:cs="Arial"/>
          <w:sz w:val="22"/>
          <w:szCs w:val="22"/>
        </w:rPr>
        <w:t>„</w:t>
      </w:r>
      <w:r w:rsidRPr="1E30E80B" w:rsidR="00F619A8">
        <w:rPr>
          <w:rFonts w:ascii="Arial" w:hAnsi="Arial" w:cs="Arial"/>
          <w:sz w:val="22"/>
          <w:szCs w:val="22"/>
        </w:rPr>
        <w:t>KRNM: Rekonstrukce CT v budově CH 1.NP a L 3.NP</w:t>
      </w:r>
      <w:r w:rsidRPr="1E30E80B" w:rsidR="00C8733D">
        <w:rPr>
          <w:rFonts w:ascii="Arial" w:hAnsi="Arial" w:cs="Arial"/>
          <w:sz w:val="22"/>
          <w:szCs w:val="22"/>
        </w:rPr>
        <w:t>“</w:t>
      </w:r>
      <w:r w:rsidRPr="1E30E80B">
        <w:rPr>
          <w:rFonts w:ascii="Arial" w:hAnsi="Arial" w:cs="Arial"/>
          <w:sz w:val="22"/>
          <w:szCs w:val="22"/>
        </w:rPr>
        <w:t xml:space="preserve"> svým jménem a na vlastní zodpovědnost</w:t>
      </w:r>
      <w:r w:rsidRPr="1E30E80B" w:rsidR="002B4035">
        <w:rPr>
          <w:rFonts w:ascii="Arial" w:hAnsi="Arial" w:cs="Arial"/>
          <w:sz w:val="22"/>
          <w:szCs w:val="22"/>
        </w:rPr>
        <w:t xml:space="preserve"> </w:t>
      </w:r>
      <w:r w:rsidRPr="1E30E80B">
        <w:rPr>
          <w:rFonts w:ascii="Arial" w:hAnsi="Arial" w:cs="Arial"/>
          <w:sz w:val="22"/>
          <w:szCs w:val="22"/>
        </w:rPr>
        <w:t xml:space="preserve">ve smluveném termínu, na své náklady a nebezpečí dle </w:t>
      </w:r>
      <w:r w:rsidRPr="1E30E80B" w:rsidR="005779D0">
        <w:rPr>
          <w:rFonts w:ascii="Arial" w:hAnsi="Arial" w:cs="Arial"/>
          <w:sz w:val="22"/>
          <w:szCs w:val="22"/>
        </w:rPr>
        <w:t xml:space="preserve">dokumentace pro stavební povolení zpracované </w:t>
      </w:r>
      <w:r w:rsidRPr="1E30E80B" w:rsidR="00F619A8">
        <w:rPr>
          <w:rFonts w:ascii="Arial" w:hAnsi="Arial" w:cs="Arial"/>
          <w:sz w:val="22"/>
          <w:szCs w:val="22"/>
        </w:rPr>
        <w:t>Atelier 99 s.r.o.</w:t>
      </w:r>
      <w:r w:rsidRPr="1E30E80B" w:rsidR="005779D0">
        <w:rPr>
          <w:rFonts w:ascii="Arial" w:hAnsi="Arial" w:cs="Arial"/>
          <w:sz w:val="22"/>
          <w:szCs w:val="22"/>
        </w:rPr>
        <w:t xml:space="preserve">, IČO: </w:t>
      </w:r>
      <w:r w:rsidRPr="1E30E80B" w:rsidR="00F619A8">
        <w:rPr>
          <w:rFonts w:ascii="Arial" w:hAnsi="Arial" w:cs="Arial"/>
          <w:color w:val="000000" w:themeColor="text1"/>
          <w:sz w:val="22"/>
          <w:szCs w:val="22"/>
        </w:rPr>
        <w:t>02463245</w:t>
      </w:r>
      <w:r w:rsidRPr="1E30E80B" w:rsidR="005779D0">
        <w:rPr>
          <w:rFonts w:ascii="Arial" w:hAnsi="Arial" w:cs="Arial"/>
          <w:sz w:val="22"/>
          <w:szCs w:val="22"/>
        </w:rPr>
        <w:t xml:space="preserve">, se sídlem </w:t>
      </w:r>
      <w:r w:rsidRPr="1E30E80B" w:rsidR="00F619A8">
        <w:rPr>
          <w:rFonts w:ascii="Arial" w:hAnsi="Arial" w:cs="Arial"/>
          <w:sz w:val="22"/>
          <w:szCs w:val="22"/>
        </w:rPr>
        <w:t>Purkyňova 71/99</w:t>
      </w:r>
      <w:r w:rsidRPr="1E30E80B" w:rsidR="005779D0">
        <w:rPr>
          <w:rFonts w:ascii="Arial" w:hAnsi="Arial" w:cs="Arial"/>
          <w:sz w:val="22"/>
          <w:szCs w:val="22"/>
        </w:rPr>
        <w:t>,</w:t>
      </w:r>
      <w:r w:rsidRPr="1E30E80B" w:rsidR="00F619A8">
        <w:rPr>
          <w:rFonts w:ascii="Arial" w:hAnsi="Arial" w:cs="Arial"/>
          <w:sz w:val="22"/>
          <w:szCs w:val="22"/>
        </w:rPr>
        <w:t xml:space="preserve"> 612 00 Brno</w:t>
      </w:r>
      <w:r w:rsidRPr="1E30E80B" w:rsidR="005779D0">
        <w:rPr>
          <w:rFonts w:ascii="Arial" w:hAnsi="Arial" w:cs="Arial"/>
          <w:sz w:val="22"/>
          <w:szCs w:val="22"/>
        </w:rPr>
        <w:t xml:space="preserve">, </w:t>
      </w:r>
      <w:r w:rsidR="009A31E0">
        <w:rPr>
          <w:rFonts w:ascii="Arial" w:hAnsi="Arial" w:cs="Arial"/>
          <w:sz w:val="22"/>
          <w:szCs w:val="22"/>
        </w:rPr>
        <w:t xml:space="preserve">která je součást zveřejněné Zadávací dokumentace </w:t>
      </w:r>
      <w:r w:rsidRPr="1E30E80B" w:rsidR="005779D0">
        <w:rPr>
          <w:rFonts w:ascii="Arial" w:hAnsi="Arial" w:cs="Arial"/>
          <w:sz w:val="22"/>
          <w:szCs w:val="22"/>
        </w:rPr>
        <w:t xml:space="preserve">a dle </w:t>
      </w:r>
      <w:r w:rsidRPr="1E30E80B">
        <w:rPr>
          <w:rFonts w:ascii="Arial" w:hAnsi="Arial" w:cs="Arial"/>
          <w:sz w:val="22"/>
          <w:szCs w:val="22"/>
        </w:rPr>
        <w:t>cenové nabídky</w:t>
      </w:r>
      <w:r w:rsidRPr="1E30E80B" w:rsidR="00763258">
        <w:rPr>
          <w:rFonts w:ascii="Arial" w:hAnsi="Arial" w:cs="Arial"/>
          <w:sz w:val="22"/>
          <w:szCs w:val="22"/>
        </w:rPr>
        <w:t xml:space="preserve"> </w:t>
      </w:r>
      <w:r w:rsidR="009A31E0">
        <w:rPr>
          <w:rFonts w:ascii="Arial" w:hAnsi="Arial" w:cs="Arial"/>
          <w:sz w:val="22"/>
          <w:szCs w:val="22"/>
        </w:rPr>
        <w:t xml:space="preserve">Zhotovitele </w:t>
      </w:r>
      <w:r w:rsidRPr="1E30E80B" w:rsidR="00763258">
        <w:rPr>
          <w:rFonts w:ascii="Arial" w:hAnsi="Arial" w:cs="Arial"/>
          <w:sz w:val="22"/>
          <w:szCs w:val="22"/>
        </w:rPr>
        <w:t>zpracované</w:t>
      </w:r>
      <w:r w:rsidRPr="1E30E80B" w:rsidR="00DC2CC8">
        <w:rPr>
          <w:rFonts w:ascii="Arial" w:hAnsi="Arial" w:cs="Arial"/>
          <w:sz w:val="22"/>
          <w:szCs w:val="22"/>
        </w:rPr>
        <w:t xml:space="preserve"> </w:t>
      </w:r>
      <w:r w:rsidRPr="1E30E80B" w:rsidR="00254D8E">
        <w:rPr>
          <w:rFonts w:ascii="Arial" w:hAnsi="Arial" w:cs="Arial"/>
          <w:sz w:val="22"/>
          <w:szCs w:val="22"/>
        </w:rPr>
        <w:t>dne</w:t>
      </w:r>
      <w:r w:rsidRPr="1E30E80B" w:rsidR="226F1384">
        <w:rPr>
          <w:rFonts w:ascii="Arial" w:hAnsi="Arial" w:cs="Arial"/>
          <w:sz w:val="22"/>
          <w:szCs w:val="22"/>
          <w:highlight w:val="yellow"/>
        </w:rPr>
        <w:t xml:space="preserve"> [DOPLNÍ ÚČASTNÍK]</w:t>
      </w:r>
      <w:r w:rsidRPr="1E30E80B" w:rsidR="00AC367A">
        <w:rPr>
          <w:rFonts w:ascii="Arial" w:hAnsi="Arial" w:cs="Arial"/>
          <w:sz w:val="22"/>
          <w:szCs w:val="22"/>
        </w:rPr>
        <w:t xml:space="preserve"> </w:t>
      </w:r>
      <w:r w:rsidRPr="1E30E80B" w:rsidR="00A85DC4">
        <w:rPr>
          <w:rFonts w:ascii="Arial" w:hAnsi="Arial" w:cs="Arial"/>
          <w:sz w:val="22"/>
          <w:szCs w:val="22"/>
        </w:rPr>
        <w:t>(dále jen „dílo“)</w:t>
      </w:r>
      <w:r w:rsidRPr="1E30E80B" w:rsidR="005779D0">
        <w:rPr>
          <w:rFonts w:ascii="Arial" w:hAnsi="Arial" w:cs="Arial"/>
          <w:sz w:val="22"/>
          <w:szCs w:val="22"/>
        </w:rPr>
        <w:t>.</w:t>
      </w:r>
    </w:p>
    <w:p w:rsidR="00CB702B" w:rsidP="000B3C43" w:rsidRDefault="00CB702B" w14:paraId="43950F1E" w14:textId="517147F5">
      <w:pPr>
        <w:numPr>
          <w:ilvl w:val="0"/>
          <w:numId w:val="4"/>
        </w:numPr>
        <w:tabs>
          <w:tab w:val="num" w:pos="426"/>
        </w:tabs>
        <w:ind w:left="426" w:hanging="437"/>
        <w:rPr>
          <w:rFonts w:ascii="Arial" w:hAnsi="Arial" w:cs="Arial"/>
          <w:sz w:val="22"/>
          <w:szCs w:val="20"/>
        </w:rPr>
      </w:pPr>
      <w:r w:rsidRPr="1E30E80B">
        <w:rPr>
          <w:rFonts w:ascii="Arial" w:hAnsi="Arial" w:cs="Arial"/>
          <w:sz w:val="22"/>
          <w:szCs w:val="22"/>
        </w:rPr>
        <w:t>Dílo pozůstává ze dvou dílčích plnění:</w:t>
      </w:r>
    </w:p>
    <w:p w:rsidR="00CB702B" w:rsidP="000B3C43" w:rsidRDefault="00A10973" w14:paraId="7C304FCD" w14:textId="3764996E">
      <w:pPr>
        <w:numPr>
          <w:ilvl w:val="0"/>
          <w:numId w:val="26"/>
        </w:numPr>
        <w:suppressAutoHyphens w:val="0"/>
        <w:spacing w:before="60"/>
        <w:ind w:left="1077" w:hanging="357"/>
        <w:rPr>
          <w:rFonts w:ascii="Arial" w:hAnsi="Arial" w:cs="Arial"/>
          <w:sz w:val="22"/>
          <w:szCs w:val="22"/>
        </w:rPr>
      </w:pPr>
      <w:r w:rsidRPr="49E43795">
        <w:rPr>
          <w:rFonts w:ascii="Arial" w:hAnsi="Arial" w:cs="Arial"/>
          <w:sz w:val="22"/>
          <w:szCs w:val="22"/>
        </w:rPr>
        <w:t>s</w:t>
      </w:r>
      <w:r w:rsidRPr="49E43795" w:rsidR="00CB702B">
        <w:rPr>
          <w:rFonts w:ascii="Arial" w:hAnsi="Arial" w:cs="Arial"/>
          <w:sz w:val="22"/>
          <w:szCs w:val="22"/>
        </w:rPr>
        <w:t>tavební úpravy v</w:t>
      </w:r>
      <w:r w:rsidRPr="49E43795">
        <w:rPr>
          <w:rFonts w:ascii="Arial" w:hAnsi="Arial" w:cs="Arial"/>
          <w:sz w:val="22"/>
          <w:szCs w:val="22"/>
        </w:rPr>
        <w:t xml:space="preserve"> budově </w:t>
      </w:r>
      <w:r w:rsidRPr="49E43795" w:rsidR="00CB702B">
        <w:rPr>
          <w:rFonts w:ascii="Arial" w:hAnsi="Arial" w:cs="Arial"/>
          <w:sz w:val="22"/>
          <w:szCs w:val="22"/>
        </w:rPr>
        <w:t>L</w:t>
      </w:r>
      <w:r w:rsidR="009A31E0">
        <w:rPr>
          <w:rFonts w:ascii="Arial" w:hAnsi="Arial" w:cs="Arial"/>
          <w:sz w:val="22"/>
          <w:szCs w:val="22"/>
        </w:rPr>
        <w:t>,</w:t>
      </w:r>
    </w:p>
    <w:p w:rsidRPr="00CB702B" w:rsidR="00CB702B" w:rsidP="000B3C43" w:rsidRDefault="00A10973" w14:paraId="1E116E16" w14:textId="5858036C">
      <w:pPr>
        <w:numPr>
          <w:ilvl w:val="0"/>
          <w:numId w:val="26"/>
        </w:numPr>
        <w:suppressAutoHyphens w:val="0"/>
        <w:spacing w:before="60"/>
        <w:ind w:left="1077" w:hanging="357"/>
        <w:rPr>
          <w:rFonts w:ascii="Arial" w:hAnsi="Arial" w:cs="Arial"/>
          <w:sz w:val="22"/>
          <w:szCs w:val="22"/>
        </w:rPr>
      </w:pPr>
      <w:r>
        <w:rPr>
          <w:rFonts w:ascii="Arial" w:hAnsi="Arial" w:cs="Arial"/>
          <w:sz w:val="22"/>
          <w:szCs w:val="22"/>
        </w:rPr>
        <w:t>s</w:t>
      </w:r>
      <w:r w:rsidRPr="00CB702B" w:rsidR="00CB702B">
        <w:rPr>
          <w:rFonts w:ascii="Arial" w:hAnsi="Arial" w:cs="Arial"/>
          <w:sz w:val="22"/>
          <w:szCs w:val="22"/>
        </w:rPr>
        <w:t>tavební úpravy v </w:t>
      </w:r>
      <w:r>
        <w:rPr>
          <w:rFonts w:ascii="Arial" w:hAnsi="Arial" w:cs="Arial"/>
          <w:sz w:val="22"/>
          <w:szCs w:val="22"/>
        </w:rPr>
        <w:t>budově</w:t>
      </w:r>
      <w:r w:rsidRPr="00CB702B" w:rsidR="00CB702B">
        <w:rPr>
          <w:rFonts w:ascii="Arial" w:hAnsi="Arial" w:cs="Arial"/>
          <w:sz w:val="22"/>
          <w:szCs w:val="22"/>
        </w:rPr>
        <w:t xml:space="preserve"> CH</w:t>
      </w:r>
      <w:r>
        <w:rPr>
          <w:rFonts w:ascii="Arial" w:hAnsi="Arial" w:cs="Arial"/>
          <w:sz w:val="22"/>
          <w:szCs w:val="22"/>
        </w:rPr>
        <w:t>.</w:t>
      </w:r>
    </w:p>
    <w:p w:rsidRPr="000B3C43" w:rsidR="000967DD" w:rsidP="000B3C43" w:rsidRDefault="000967DD" w14:paraId="4379768A" w14:textId="5137D4C6">
      <w:pPr>
        <w:numPr>
          <w:ilvl w:val="0"/>
          <w:numId w:val="4"/>
        </w:numPr>
        <w:tabs>
          <w:tab w:val="num" w:pos="426"/>
        </w:tabs>
        <w:ind w:left="426" w:hanging="437"/>
        <w:rPr>
          <w:rFonts w:ascii="Arial" w:hAnsi="Arial" w:cs="Arial"/>
          <w:sz w:val="22"/>
          <w:szCs w:val="22"/>
        </w:rPr>
      </w:pPr>
      <w:r w:rsidRPr="1E30E80B">
        <w:rPr>
          <w:rFonts w:ascii="Arial" w:hAnsi="Arial" w:cs="Arial"/>
          <w:sz w:val="22"/>
          <w:szCs w:val="22"/>
        </w:rPr>
        <w:t xml:space="preserve">Součástí díla jsou dále i </w:t>
      </w:r>
      <w:r w:rsidRPr="1E30E80B" w:rsidR="00D42C37">
        <w:rPr>
          <w:rFonts w:ascii="Arial" w:hAnsi="Arial" w:cs="Arial"/>
          <w:sz w:val="22"/>
          <w:szCs w:val="22"/>
        </w:rPr>
        <w:t xml:space="preserve">dodávky </w:t>
      </w:r>
      <w:r w:rsidRPr="1E30E80B">
        <w:rPr>
          <w:rFonts w:ascii="Arial" w:hAnsi="Arial" w:cs="Arial"/>
          <w:sz w:val="22"/>
          <w:szCs w:val="22"/>
        </w:rPr>
        <w:t>všech výrobk</w:t>
      </w:r>
      <w:r w:rsidRPr="1E30E80B" w:rsidR="00D42C37">
        <w:rPr>
          <w:rFonts w:ascii="Arial" w:hAnsi="Arial" w:cs="Arial"/>
          <w:sz w:val="22"/>
          <w:szCs w:val="22"/>
        </w:rPr>
        <w:t>ů</w:t>
      </w:r>
      <w:r w:rsidRPr="1E30E80B">
        <w:rPr>
          <w:rFonts w:ascii="Arial" w:hAnsi="Arial" w:cs="Arial"/>
          <w:sz w:val="22"/>
          <w:szCs w:val="22"/>
        </w:rPr>
        <w:t xml:space="preserve">, z nichž se dílo skládá (z nichž sestává) a kterých bude použito k jeho realizaci, jakož i veškeré práce, dodávky, výkony a služby, kterých je dočasně nebo trvale třeba k řádnému zahájení prací na díle, k provedení, dokončení a předání předmětu díla a k jeho uvedení do provozu v souladu s jeho účelovým určením a českými </w:t>
      </w:r>
      <w:r w:rsidRPr="000B3C43">
        <w:rPr>
          <w:rFonts w:ascii="Arial" w:hAnsi="Arial" w:cs="Arial"/>
          <w:sz w:val="22"/>
          <w:szCs w:val="22"/>
        </w:rPr>
        <w:t>právními předpisy, tzn. včetně veškerých potřebných dokladů a dokumentů.</w:t>
      </w:r>
      <w:r w:rsidRPr="000B3C43" w:rsidR="00366671">
        <w:rPr>
          <w:rFonts w:ascii="Arial" w:hAnsi="Arial" w:cs="Arial"/>
          <w:sz w:val="22"/>
          <w:szCs w:val="22"/>
        </w:rPr>
        <w:t xml:space="preserve"> Veškeré dodávané materiály jso</w:t>
      </w:r>
      <w:r w:rsidRPr="000B3C43" w:rsidR="005779D0">
        <w:rPr>
          <w:rFonts w:ascii="Arial" w:hAnsi="Arial" w:cs="Arial"/>
          <w:sz w:val="22"/>
          <w:szCs w:val="22"/>
        </w:rPr>
        <w:t>u v souladu s Technologickými a </w:t>
      </w:r>
      <w:r w:rsidRPr="000B3C43" w:rsidR="00366671">
        <w:rPr>
          <w:rFonts w:ascii="Arial" w:hAnsi="Arial" w:cs="Arial"/>
          <w:sz w:val="22"/>
          <w:szCs w:val="22"/>
        </w:rPr>
        <w:t xml:space="preserve">desinfekčními postupy uvedenými v příloze č. </w:t>
      </w:r>
      <w:r w:rsidRPr="000B3C43" w:rsidR="00C53305">
        <w:rPr>
          <w:rFonts w:ascii="Arial" w:hAnsi="Arial" w:cs="Arial"/>
          <w:sz w:val="22"/>
          <w:szCs w:val="22"/>
        </w:rPr>
        <w:t>2</w:t>
      </w:r>
      <w:r w:rsidRPr="000B3C43" w:rsidR="005779D0">
        <w:rPr>
          <w:rFonts w:ascii="Arial" w:hAnsi="Arial" w:cs="Arial"/>
          <w:sz w:val="22"/>
          <w:szCs w:val="22"/>
        </w:rPr>
        <w:t xml:space="preserve"> této smlouvy.</w:t>
      </w:r>
    </w:p>
    <w:p w:rsidR="000967DD" w:rsidP="000B3C43" w:rsidRDefault="000967DD" w14:paraId="25C55ABC" w14:textId="77777777">
      <w:pPr>
        <w:numPr>
          <w:ilvl w:val="0"/>
          <w:numId w:val="4"/>
        </w:numPr>
        <w:tabs>
          <w:tab w:val="num" w:pos="426"/>
        </w:tabs>
        <w:ind w:left="426" w:hanging="437"/>
        <w:rPr>
          <w:rFonts w:ascii="Arial" w:hAnsi="Arial" w:cs="Arial"/>
          <w:sz w:val="22"/>
          <w:szCs w:val="22"/>
        </w:rPr>
      </w:pPr>
      <w:r w:rsidRPr="000B3C43">
        <w:rPr>
          <w:rFonts w:ascii="Arial" w:hAnsi="Arial" w:cs="Arial"/>
          <w:sz w:val="22"/>
          <w:szCs w:val="22"/>
        </w:rPr>
        <w:t xml:space="preserve">Objednatel se zavazuje poskytnout náležitou součinnost při provádění díla, řádně provedené dílo převzít a zhotoviteli uhradit smluvní cenu </w:t>
      </w:r>
      <w:r w:rsidRPr="1E30E80B">
        <w:rPr>
          <w:rFonts w:ascii="Arial" w:hAnsi="Arial" w:cs="Arial"/>
          <w:sz w:val="22"/>
          <w:szCs w:val="22"/>
        </w:rPr>
        <w:t>za podmínek a v termínu smlouvou sjednaných.</w:t>
      </w:r>
      <w:r w:rsidRPr="1E30E80B" w:rsidR="00366671">
        <w:rPr>
          <w:rFonts w:ascii="Arial" w:hAnsi="Arial" w:cs="Arial"/>
          <w:sz w:val="22"/>
          <w:szCs w:val="22"/>
        </w:rPr>
        <w:t xml:space="preserve"> Objednatel předmět díla převezme, jestliže zhotovitel dílo provedl bez vad a nedodělků, které by samy o sobě nebo ve spojení s jinými, bránily užívání díla nebo je podstatně ztěžovaly. Jestliže předmět díla vykazuje drobné vady, uvede se v zápisu o předání a převzetí díla též soupis těchto drobných vad spolu s určením práva objednatele z odpovědnosti za vady, které objednatel uplatňuje, popřípadě se v zápisu uvede obsah dohody objednatele a zhotovitele o právech objednatele. </w:t>
      </w:r>
    </w:p>
    <w:p w:rsidR="003C61EE" w:rsidP="000B3C43" w:rsidRDefault="003C61EE" w14:paraId="1F36A688" w14:textId="3D4FA287">
      <w:pPr>
        <w:numPr>
          <w:ilvl w:val="0"/>
          <w:numId w:val="4"/>
        </w:numPr>
        <w:tabs>
          <w:tab w:val="num" w:pos="426"/>
        </w:tabs>
        <w:ind w:left="426" w:hanging="437"/>
        <w:rPr>
          <w:rFonts w:ascii="Arial" w:hAnsi="Arial" w:cs="Arial"/>
          <w:sz w:val="22"/>
          <w:szCs w:val="22"/>
        </w:rPr>
      </w:pPr>
      <w:r w:rsidRPr="1E30E80B">
        <w:rPr>
          <w:rFonts w:ascii="Arial" w:hAnsi="Arial" w:cs="Arial"/>
          <w:sz w:val="22"/>
          <w:szCs w:val="22"/>
        </w:rPr>
        <w:t>Předmětem díla dále je</w:t>
      </w:r>
      <w:r w:rsidRPr="1E30E80B" w:rsidR="00A85DC4">
        <w:rPr>
          <w:rFonts w:ascii="Arial" w:hAnsi="Arial" w:cs="Arial"/>
          <w:sz w:val="22"/>
          <w:szCs w:val="22"/>
        </w:rPr>
        <w:t>:</w:t>
      </w:r>
    </w:p>
    <w:p w:rsidRPr="002C0ECE" w:rsidR="003C61EE" w:rsidP="000B3C43" w:rsidRDefault="003C61EE" w14:paraId="0E9F66C8" w14:textId="55C276BE">
      <w:pPr>
        <w:numPr>
          <w:ilvl w:val="0"/>
          <w:numId w:val="48"/>
        </w:numPr>
        <w:suppressAutoHyphens w:val="0"/>
        <w:spacing w:before="60"/>
        <w:rPr>
          <w:rFonts w:ascii="Arial" w:hAnsi="Arial" w:cs="Arial"/>
          <w:sz w:val="22"/>
          <w:szCs w:val="22"/>
        </w:rPr>
      </w:pPr>
      <w:r w:rsidRPr="008531E8">
        <w:rPr>
          <w:rFonts w:ascii="Arial" w:hAnsi="Arial" w:cs="Arial"/>
          <w:sz w:val="22"/>
          <w:szCs w:val="22"/>
        </w:rPr>
        <w:t xml:space="preserve">zhotovení dokumentace skutečného provedení. V okamžiku předání dokončeného díla (formou zápisu o předání a </w:t>
      </w:r>
      <w:r w:rsidRPr="002C0ECE">
        <w:rPr>
          <w:rFonts w:ascii="Arial" w:hAnsi="Arial" w:cs="Arial"/>
          <w:sz w:val="22"/>
          <w:szCs w:val="22"/>
        </w:rPr>
        <w:t xml:space="preserve">převzetí díla) předá zájemce zadavateli také dokumentaci skutečného provedení ve </w:t>
      </w:r>
      <w:r w:rsidR="001C0BD5">
        <w:rPr>
          <w:rFonts w:ascii="Arial" w:hAnsi="Arial" w:cs="Arial"/>
          <w:sz w:val="22"/>
          <w:szCs w:val="22"/>
        </w:rPr>
        <w:t>5</w:t>
      </w:r>
      <w:r w:rsidRPr="002C0ECE">
        <w:rPr>
          <w:rFonts w:ascii="Arial" w:hAnsi="Arial" w:cs="Arial"/>
          <w:sz w:val="22"/>
          <w:szCs w:val="22"/>
        </w:rPr>
        <w:t xml:space="preserve"> vyhotoveních, z toho 1 v datové formě (na</w:t>
      </w:r>
      <w:r w:rsidR="00B44F4E">
        <w:rPr>
          <w:rFonts w:ascii="Arial" w:hAnsi="Arial" w:cs="Arial"/>
          <w:sz w:val="22"/>
          <w:szCs w:val="22"/>
        </w:rPr>
        <w:t> </w:t>
      </w:r>
      <w:r w:rsidRPr="002C0ECE">
        <w:rPr>
          <w:rFonts w:ascii="Arial" w:hAnsi="Arial" w:cs="Arial"/>
          <w:sz w:val="22"/>
          <w:szCs w:val="22"/>
        </w:rPr>
        <w:t>CD/DVD) ve formátech *.dwg, *.pdf, *.</w:t>
      </w:r>
      <w:r w:rsidRPr="002C0ECE" w:rsidR="002A4C4D">
        <w:rPr>
          <w:rFonts w:ascii="Arial" w:hAnsi="Arial" w:cs="Arial"/>
          <w:sz w:val="22"/>
          <w:szCs w:val="22"/>
        </w:rPr>
        <w:t>doc</w:t>
      </w:r>
      <w:r w:rsidRPr="002C0ECE">
        <w:rPr>
          <w:rFonts w:ascii="Arial" w:hAnsi="Arial" w:cs="Arial"/>
          <w:sz w:val="22"/>
          <w:szCs w:val="22"/>
        </w:rPr>
        <w:t xml:space="preserve"> a *.xls</w:t>
      </w:r>
      <w:r w:rsidRPr="002C0ECE" w:rsidR="002C0ECE">
        <w:rPr>
          <w:rFonts w:ascii="Arial" w:hAnsi="Arial" w:cs="Arial"/>
          <w:sz w:val="22"/>
          <w:szCs w:val="22"/>
        </w:rPr>
        <w:t>, nikoliv však ve formátech ZIP a RAR</w:t>
      </w:r>
      <w:r w:rsidR="002C0ECE">
        <w:rPr>
          <w:rFonts w:ascii="Arial" w:hAnsi="Arial" w:cs="Arial"/>
          <w:sz w:val="22"/>
          <w:szCs w:val="22"/>
        </w:rPr>
        <w:t>;</w:t>
      </w:r>
    </w:p>
    <w:p w:rsidRPr="008531E8" w:rsidR="003C61EE" w:rsidP="000B3C43" w:rsidRDefault="003C61EE" w14:paraId="1436C30D" w14:textId="3BABA7A4">
      <w:pPr>
        <w:numPr>
          <w:ilvl w:val="0"/>
          <w:numId w:val="48"/>
        </w:numPr>
        <w:suppressAutoHyphens w:val="0"/>
        <w:spacing w:before="60"/>
        <w:ind w:left="1077" w:hanging="357"/>
        <w:rPr>
          <w:rFonts w:ascii="Arial" w:hAnsi="Arial" w:cs="Arial"/>
          <w:sz w:val="22"/>
          <w:szCs w:val="22"/>
        </w:rPr>
      </w:pPr>
      <w:r w:rsidRPr="008531E8">
        <w:rPr>
          <w:rFonts w:ascii="Arial" w:hAnsi="Arial" w:cs="Arial"/>
          <w:sz w:val="22"/>
          <w:szCs w:val="22"/>
        </w:rPr>
        <w:t>provedení veškerých předepsaných zkoušek včetně vystavení dokladů o jejich provedení, doložení at</w:t>
      </w:r>
      <w:r>
        <w:rPr>
          <w:rFonts w:ascii="Arial" w:hAnsi="Arial" w:cs="Arial"/>
          <w:sz w:val="22"/>
          <w:szCs w:val="22"/>
        </w:rPr>
        <w:t>estů, certifikátů, prohlášení o </w:t>
      </w:r>
      <w:r w:rsidRPr="008531E8">
        <w:rPr>
          <w:rFonts w:ascii="Arial" w:hAnsi="Arial" w:cs="Arial"/>
          <w:sz w:val="22"/>
          <w:szCs w:val="22"/>
        </w:rPr>
        <w:t>shodě, protokolů o předvedení funkčnosti a ostatních dokladů potřebných pro</w:t>
      </w:r>
      <w:r w:rsidR="00B44F4E">
        <w:rPr>
          <w:rFonts w:ascii="Arial" w:hAnsi="Arial" w:cs="Arial"/>
          <w:sz w:val="22"/>
          <w:szCs w:val="22"/>
        </w:rPr>
        <w:t> možnost řádného provozování ve </w:t>
      </w:r>
      <w:r w:rsidRPr="008531E8">
        <w:rPr>
          <w:rFonts w:ascii="Arial" w:hAnsi="Arial" w:cs="Arial"/>
          <w:sz w:val="22"/>
          <w:szCs w:val="22"/>
        </w:rPr>
        <w:t xml:space="preserve">smyslu platných právních předpisů apod. </w:t>
      </w:r>
      <w:r>
        <w:rPr>
          <w:rFonts w:ascii="Arial" w:hAnsi="Arial" w:cs="Arial"/>
          <w:sz w:val="22"/>
          <w:szCs w:val="22"/>
        </w:rPr>
        <w:t xml:space="preserve">a jejich předání </w:t>
      </w:r>
      <w:r w:rsidRPr="002C0ECE">
        <w:rPr>
          <w:rFonts w:ascii="Arial" w:hAnsi="Arial" w:cs="Arial"/>
          <w:sz w:val="22"/>
          <w:szCs w:val="22"/>
        </w:rPr>
        <w:t>Objednateli ve 3 vyhotoveních</w:t>
      </w:r>
      <w:r w:rsidR="002C0ECE">
        <w:rPr>
          <w:rFonts w:ascii="Arial" w:hAnsi="Arial" w:cs="Arial"/>
          <w:sz w:val="22"/>
          <w:szCs w:val="22"/>
        </w:rPr>
        <w:t xml:space="preserve"> z toho v 1 vyhotovení v elektronické verzi</w:t>
      </w:r>
      <w:r>
        <w:rPr>
          <w:rFonts w:ascii="Arial" w:hAnsi="Arial" w:cs="Arial"/>
          <w:sz w:val="22"/>
          <w:szCs w:val="22"/>
        </w:rPr>
        <w:t xml:space="preserve"> </w:t>
      </w:r>
      <w:r w:rsidRPr="002F1DE4">
        <w:rPr>
          <w:rFonts w:ascii="Arial" w:hAnsi="Arial" w:cs="Arial"/>
          <w:sz w:val="22"/>
          <w:szCs w:val="22"/>
        </w:rPr>
        <w:t>v českém jazyce, popř. s překladatelskou doložkou</w:t>
      </w:r>
      <w:r w:rsidRPr="008531E8">
        <w:rPr>
          <w:rFonts w:ascii="Arial" w:hAnsi="Arial" w:cs="Arial"/>
          <w:sz w:val="22"/>
          <w:szCs w:val="22"/>
        </w:rPr>
        <w:t>;</w:t>
      </w:r>
    </w:p>
    <w:p w:rsidRPr="008531E8" w:rsidR="003C61EE" w:rsidP="000B3C43" w:rsidRDefault="003C61EE" w14:paraId="6851048E" w14:textId="77777777">
      <w:pPr>
        <w:numPr>
          <w:ilvl w:val="0"/>
          <w:numId w:val="48"/>
        </w:numPr>
        <w:suppressAutoHyphens w:val="0"/>
        <w:spacing w:before="60"/>
        <w:ind w:left="1077" w:hanging="357"/>
        <w:rPr>
          <w:rFonts w:ascii="Arial" w:hAnsi="Arial" w:cs="Arial"/>
          <w:sz w:val="22"/>
          <w:szCs w:val="22"/>
        </w:rPr>
      </w:pPr>
      <w:r w:rsidRPr="008531E8">
        <w:rPr>
          <w:rFonts w:ascii="Arial" w:hAnsi="Arial" w:cs="Arial"/>
          <w:sz w:val="22"/>
          <w:szCs w:val="22"/>
        </w:rPr>
        <w:t>provedení individuálního a kompl</w:t>
      </w:r>
      <w:r>
        <w:rPr>
          <w:rFonts w:ascii="Arial" w:hAnsi="Arial" w:cs="Arial"/>
          <w:sz w:val="22"/>
          <w:szCs w:val="22"/>
        </w:rPr>
        <w:t>exního vyzkoušení všech prvků a </w:t>
      </w:r>
      <w:r w:rsidRPr="008531E8">
        <w:rPr>
          <w:rFonts w:ascii="Arial" w:hAnsi="Arial" w:cs="Arial"/>
          <w:sz w:val="22"/>
          <w:szCs w:val="22"/>
        </w:rPr>
        <w:t xml:space="preserve">zařízení tvořících předmět plnění, včetně vyhotovení protokolu v českém jazyce </w:t>
      </w:r>
      <w:r w:rsidRPr="002C0ECE">
        <w:rPr>
          <w:rFonts w:ascii="Arial" w:hAnsi="Arial" w:cs="Arial"/>
          <w:sz w:val="22"/>
          <w:szCs w:val="22"/>
        </w:rPr>
        <w:t>ve 3 vyhotoveních</w:t>
      </w:r>
      <w:r w:rsidRPr="002C0ECE" w:rsidR="002C0ECE">
        <w:rPr>
          <w:rFonts w:ascii="Arial" w:hAnsi="Arial" w:cs="Arial"/>
          <w:sz w:val="22"/>
          <w:szCs w:val="22"/>
        </w:rPr>
        <w:t xml:space="preserve"> z</w:t>
      </w:r>
      <w:r w:rsidR="002C0ECE">
        <w:rPr>
          <w:rFonts w:ascii="Arial" w:hAnsi="Arial" w:cs="Arial"/>
          <w:sz w:val="22"/>
          <w:szCs w:val="22"/>
        </w:rPr>
        <w:t> toho v 1 vyhotovení v elektronické verzi</w:t>
      </w:r>
      <w:r w:rsidRPr="008531E8">
        <w:rPr>
          <w:rFonts w:ascii="Arial" w:hAnsi="Arial" w:cs="Arial"/>
          <w:sz w:val="22"/>
          <w:szCs w:val="22"/>
        </w:rPr>
        <w:t>;</w:t>
      </w:r>
    </w:p>
    <w:p w:rsidRPr="00086148" w:rsidR="003C61EE" w:rsidP="000B3C43" w:rsidRDefault="003C61EE" w14:paraId="0728B666" w14:textId="77777777">
      <w:pPr>
        <w:numPr>
          <w:ilvl w:val="0"/>
          <w:numId w:val="48"/>
        </w:numPr>
        <w:suppressAutoHyphens w:val="0"/>
        <w:spacing w:before="60"/>
        <w:ind w:left="1077" w:hanging="357"/>
        <w:rPr>
          <w:rFonts w:ascii="Arial" w:hAnsi="Arial" w:cs="Arial"/>
          <w:sz w:val="22"/>
          <w:szCs w:val="22"/>
        </w:rPr>
      </w:pPr>
      <w:r w:rsidRPr="008531E8">
        <w:rPr>
          <w:rFonts w:ascii="Arial" w:hAnsi="Arial" w:cs="Arial"/>
          <w:sz w:val="22"/>
          <w:szCs w:val="22"/>
        </w:rPr>
        <w:t>zajištění návodů k obsluze, návodu na prov</w:t>
      </w:r>
      <w:r w:rsidRPr="00F72409">
        <w:rPr>
          <w:rFonts w:ascii="Arial" w:hAnsi="Arial" w:cs="Arial"/>
          <w:sz w:val="22"/>
          <w:szCs w:val="22"/>
        </w:rPr>
        <w:t xml:space="preserve">oz a údržbu díla a předvedení funkčnosti zařízení, včetně instruktáže obsluhujícího personálu vše v českém jazyce ve </w:t>
      </w:r>
      <w:r w:rsidRPr="00086148" w:rsidR="002C0ECE">
        <w:rPr>
          <w:rFonts w:ascii="Arial" w:hAnsi="Arial" w:cs="Arial"/>
          <w:sz w:val="22"/>
          <w:szCs w:val="22"/>
        </w:rPr>
        <w:t>3 vyhotoveních z toho v 1 vyhotovení v elektronické verzi</w:t>
      </w:r>
      <w:r w:rsidRPr="00086148">
        <w:rPr>
          <w:rFonts w:ascii="Arial" w:hAnsi="Arial" w:cs="Arial"/>
          <w:sz w:val="22"/>
          <w:szCs w:val="22"/>
        </w:rPr>
        <w:t>;</w:t>
      </w:r>
    </w:p>
    <w:p w:rsidR="008F4077" w:rsidP="000B3C43" w:rsidRDefault="003C61EE" w14:paraId="55E26A38" w14:textId="77777777">
      <w:pPr>
        <w:numPr>
          <w:ilvl w:val="0"/>
          <w:numId w:val="48"/>
        </w:numPr>
        <w:suppressAutoHyphens w:val="0"/>
        <w:spacing w:before="60"/>
        <w:ind w:left="1077" w:hanging="357"/>
        <w:rPr>
          <w:rFonts w:ascii="Arial" w:hAnsi="Arial" w:cs="Arial"/>
          <w:sz w:val="22"/>
          <w:szCs w:val="22"/>
        </w:rPr>
      </w:pPr>
      <w:r w:rsidRPr="008531E8">
        <w:rPr>
          <w:rFonts w:ascii="Arial" w:hAnsi="Arial" w:cs="Arial"/>
          <w:sz w:val="22"/>
          <w:szCs w:val="22"/>
        </w:rPr>
        <w:t>zpracování kusovník</w:t>
      </w:r>
      <w:r w:rsidR="00DB2515">
        <w:rPr>
          <w:rFonts w:ascii="Arial" w:hAnsi="Arial" w:cs="Arial"/>
          <w:sz w:val="22"/>
          <w:szCs w:val="22"/>
        </w:rPr>
        <w:t>u</w:t>
      </w:r>
      <w:r w:rsidRPr="008531E8">
        <w:rPr>
          <w:rFonts w:ascii="Arial" w:hAnsi="Arial" w:cs="Arial"/>
          <w:sz w:val="22"/>
          <w:szCs w:val="22"/>
        </w:rPr>
        <w:t xml:space="preserve"> jednotlivých prvků a zařízení po jednotlivých místnostech včetně výrobního čísla, typu a technických parametrů pro potřeby zařazení majetku do </w:t>
      </w:r>
      <w:r w:rsidR="00AF237A">
        <w:rPr>
          <w:rFonts w:ascii="Arial" w:hAnsi="Arial" w:cs="Arial"/>
          <w:sz w:val="22"/>
          <w:szCs w:val="22"/>
        </w:rPr>
        <w:t>operativní evidence zadavatele.</w:t>
      </w:r>
      <w:r w:rsidR="00DB2515">
        <w:rPr>
          <w:rFonts w:ascii="Arial" w:hAnsi="Arial" w:cs="Arial"/>
          <w:sz w:val="22"/>
          <w:szCs w:val="22"/>
        </w:rPr>
        <w:t xml:space="preserve"> Kusovník je zpracován </w:t>
      </w:r>
      <w:r w:rsidRPr="008531E8">
        <w:rPr>
          <w:rFonts w:ascii="Arial" w:hAnsi="Arial" w:cs="Arial"/>
          <w:sz w:val="22"/>
          <w:szCs w:val="22"/>
        </w:rPr>
        <w:t xml:space="preserve">v souladu s Pokynem Generálního </w:t>
      </w:r>
      <w:r>
        <w:rPr>
          <w:rFonts w:ascii="Arial" w:hAnsi="Arial" w:cs="Arial"/>
          <w:sz w:val="22"/>
          <w:szCs w:val="22"/>
        </w:rPr>
        <w:t>f</w:t>
      </w:r>
      <w:r w:rsidRPr="008531E8">
        <w:rPr>
          <w:rFonts w:ascii="Arial" w:hAnsi="Arial" w:cs="Arial"/>
          <w:sz w:val="22"/>
          <w:szCs w:val="22"/>
        </w:rPr>
        <w:t xml:space="preserve">inančního </w:t>
      </w:r>
      <w:r>
        <w:rPr>
          <w:rFonts w:ascii="Arial" w:hAnsi="Arial" w:cs="Arial"/>
          <w:sz w:val="22"/>
          <w:szCs w:val="22"/>
        </w:rPr>
        <w:t>ř</w:t>
      </w:r>
      <w:r w:rsidRPr="008531E8">
        <w:rPr>
          <w:rFonts w:ascii="Arial" w:hAnsi="Arial" w:cs="Arial"/>
          <w:sz w:val="22"/>
          <w:szCs w:val="22"/>
        </w:rPr>
        <w:t>editelství č.</w:t>
      </w:r>
      <w:r w:rsidR="00DB2515">
        <w:rPr>
          <w:rFonts w:ascii="Arial" w:hAnsi="Arial" w:cs="Arial"/>
          <w:sz w:val="22"/>
          <w:szCs w:val="22"/>
        </w:rPr>
        <w:t> </w:t>
      </w:r>
      <w:r w:rsidRPr="008531E8">
        <w:rPr>
          <w:rFonts w:ascii="Arial" w:hAnsi="Arial" w:cs="Arial"/>
          <w:sz w:val="22"/>
          <w:szCs w:val="22"/>
        </w:rPr>
        <w:t>D-</w:t>
      </w:r>
      <w:r>
        <w:rPr>
          <w:rFonts w:ascii="Arial" w:hAnsi="Arial" w:cs="Arial"/>
          <w:sz w:val="22"/>
          <w:szCs w:val="22"/>
        </w:rPr>
        <w:t xml:space="preserve">22 </w:t>
      </w:r>
      <w:r w:rsidRPr="008531E8">
        <w:rPr>
          <w:rFonts w:ascii="Arial" w:hAnsi="Arial" w:cs="Arial"/>
          <w:sz w:val="22"/>
          <w:szCs w:val="22"/>
        </w:rPr>
        <w:t>k jednotnému postupu při uplatňování některých ustanovení zákona č. 586/1992 Sb., o daních z příjmu</w:t>
      </w:r>
      <w:r w:rsidR="00DB2515">
        <w:rPr>
          <w:rFonts w:ascii="Arial" w:hAnsi="Arial" w:cs="Arial"/>
          <w:sz w:val="22"/>
          <w:szCs w:val="22"/>
        </w:rPr>
        <w:t>, ve znění pozdějších předpisů</w:t>
      </w:r>
      <w:r w:rsidR="008F4077">
        <w:rPr>
          <w:rFonts w:ascii="Arial" w:hAnsi="Arial" w:cs="Arial"/>
          <w:sz w:val="22"/>
          <w:szCs w:val="22"/>
        </w:rPr>
        <w:t>;</w:t>
      </w:r>
    </w:p>
    <w:p w:rsidR="003C61EE" w:rsidP="000B3C43" w:rsidRDefault="008F4077" w14:paraId="3FEA0F5E" w14:textId="74370560">
      <w:pPr>
        <w:numPr>
          <w:ilvl w:val="0"/>
          <w:numId w:val="48"/>
        </w:numPr>
        <w:suppressAutoHyphens w:val="0"/>
        <w:spacing w:before="60"/>
        <w:ind w:left="1077" w:hanging="357"/>
        <w:rPr>
          <w:rFonts w:ascii="Arial" w:hAnsi="Arial" w:cs="Arial"/>
          <w:sz w:val="22"/>
          <w:szCs w:val="22"/>
        </w:rPr>
      </w:pPr>
      <w:r>
        <w:rPr>
          <w:rFonts w:ascii="Arial" w:hAnsi="Arial" w:cs="Arial"/>
          <w:sz w:val="22"/>
          <w:szCs w:val="22"/>
        </w:rPr>
        <w:t>poskytování součinnosti dodavateli CT zařízení, pro něž je zajišťována stavební připravenost</w:t>
      </w:r>
      <w:r w:rsidR="00DB2515">
        <w:rPr>
          <w:rFonts w:ascii="Arial" w:hAnsi="Arial" w:cs="Arial"/>
          <w:sz w:val="22"/>
          <w:szCs w:val="22"/>
        </w:rPr>
        <w:t>.</w:t>
      </w:r>
    </w:p>
    <w:p w:rsidR="000967DD" w:rsidP="000B3C43" w:rsidRDefault="000967DD" w14:paraId="1EB627F3" w14:textId="77777777">
      <w:pPr>
        <w:numPr>
          <w:ilvl w:val="0"/>
          <w:numId w:val="4"/>
        </w:numPr>
        <w:tabs>
          <w:tab w:val="num" w:pos="426"/>
        </w:tabs>
        <w:ind w:left="426" w:hanging="437"/>
        <w:rPr>
          <w:rFonts w:ascii="Arial" w:hAnsi="Arial" w:cs="Arial"/>
          <w:sz w:val="22"/>
          <w:szCs w:val="22"/>
        </w:rPr>
      </w:pPr>
      <w:r w:rsidRPr="1E30E80B">
        <w:rPr>
          <w:rFonts w:ascii="Arial" w:hAnsi="Arial" w:cs="Arial"/>
          <w:sz w:val="22"/>
          <w:szCs w:val="22"/>
        </w:rPr>
        <w:t>Zhotovitel se zavazuje provést dílo v souladu s technickými a právními předpisy České republiky platnými v době provedení díla.</w:t>
      </w:r>
    </w:p>
    <w:p w:rsidR="000967DD" w:rsidP="000B3C43" w:rsidRDefault="00271317" w14:paraId="788355BF" w14:textId="77777777">
      <w:pPr>
        <w:tabs>
          <w:tab w:val="left" w:pos="0"/>
        </w:tabs>
        <w:jc w:val="center"/>
        <w:rPr>
          <w:rFonts w:ascii="Arial" w:hAnsi="Arial" w:cs="Arial"/>
          <w:sz w:val="22"/>
          <w:szCs w:val="22"/>
        </w:rPr>
      </w:pPr>
      <w:r>
        <w:rPr>
          <w:rFonts w:ascii="Arial" w:hAnsi="Arial" w:cs="Arial"/>
          <w:b/>
          <w:bCs/>
          <w:sz w:val="22"/>
          <w:szCs w:val="22"/>
        </w:rPr>
        <w:t xml:space="preserve">II. </w:t>
      </w:r>
      <w:r w:rsidR="000967DD">
        <w:rPr>
          <w:rFonts w:ascii="Arial" w:hAnsi="Arial" w:cs="Arial"/>
          <w:b/>
          <w:bCs/>
          <w:sz w:val="22"/>
          <w:szCs w:val="22"/>
        </w:rPr>
        <w:t>Doba plnění</w:t>
      </w:r>
    </w:p>
    <w:p w:rsidRPr="009A31E0" w:rsidR="000967DD" w:rsidP="000B3C43" w:rsidRDefault="000967DD" w14:paraId="617D73D9" w14:textId="399ECCA0">
      <w:pPr>
        <w:numPr>
          <w:ilvl w:val="0"/>
          <w:numId w:val="21"/>
        </w:numPr>
        <w:tabs>
          <w:tab w:val="clear" w:pos="720"/>
          <w:tab w:val="num" w:pos="426"/>
        </w:tabs>
        <w:ind w:left="426" w:hanging="426"/>
        <w:rPr>
          <w:rFonts w:ascii="Arial" w:hAnsi="Arial" w:cs="Arial"/>
          <w:sz w:val="22"/>
          <w:szCs w:val="22"/>
        </w:rPr>
      </w:pPr>
      <w:r w:rsidRPr="009A31E0">
        <w:rPr>
          <w:rFonts w:ascii="Arial" w:hAnsi="Arial" w:cs="Arial"/>
          <w:sz w:val="22"/>
          <w:szCs w:val="22"/>
        </w:rPr>
        <w:t>Zhotovitel se zavazuje dodržet zejména následující termíny</w:t>
      </w:r>
      <w:r w:rsidRPr="009A31E0" w:rsidR="00A10973">
        <w:rPr>
          <w:rFonts w:ascii="Arial" w:hAnsi="Arial" w:cs="Arial"/>
          <w:sz w:val="22"/>
          <w:szCs w:val="22"/>
        </w:rPr>
        <w:t xml:space="preserve"> pro jednotlivá dílčí plnění</w:t>
      </w:r>
      <w:r w:rsidRPr="009A31E0">
        <w:rPr>
          <w:rFonts w:ascii="Arial" w:hAnsi="Arial" w:cs="Arial"/>
          <w:sz w:val="22"/>
          <w:szCs w:val="22"/>
        </w:rPr>
        <w:t>:</w:t>
      </w:r>
    </w:p>
    <w:p w:rsidRPr="009A31E0" w:rsidR="00D42C37" w:rsidP="000B3C43" w:rsidRDefault="00A10973" w14:paraId="1D97508D" w14:textId="6C1B2CE5">
      <w:pPr>
        <w:numPr>
          <w:ilvl w:val="0"/>
          <w:numId w:val="16"/>
        </w:numPr>
        <w:tabs>
          <w:tab w:val="clear" w:pos="717"/>
          <w:tab w:val="left" w:pos="993"/>
        </w:tabs>
        <w:ind w:left="993" w:hanging="284"/>
        <w:rPr>
          <w:rFonts w:ascii="Arial" w:hAnsi="Arial" w:cs="Arial"/>
          <w:sz w:val="22"/>
          <w:szCs w:val="22"/>
        </w:rPr>
      </w:pPr>
      <w:r w:rsidRPr="009A31E0">
        <w:rPr>
          <w:rFonts w:ascii="Arial" w:hAnsi="Arial" w:cs="Arial"/>
          <w:sz w:val="22"/>
          <w:szCs w:val="22"/>
        </w:rPr>
        <w:t xml:space="preserve">Stavební úpravy v budově </w:t>
      </w:r>
      <w:r w:rsidRPr="009A31E0" w:rsidR="00D42C37">
        <w:rPr>
          <w:rFonts w:ascii="Arial" w:hAnsi="Arial" w:cs="Arial"/>
          <w:sz w:val="22"/>
          <w:szCs w:val="22"/>
        </w:rPr>
        <w:t>L</w:t>
      </w:r>
    </w:p>
    <w:p w:rsidRPr="009A31E0" w:rsidR="00D42C37" w:rsidP="000B3C43" w:rsidRDefault="00D42C37" w14:paraId="50F9E97E" w14:textId="23EE0DDE">
      <w:pPr>
        <w:pStyle w:val="Odstavecsmlouvy"/>
        <w:numPr>
          <w:ilvl w:val="0"/>
          <w:numId w:val="46"/>
        </w:numPr>
      </w:pPr>
      <w:r w:rsidRPr="009A31E0">
        <w:t xml:space="preserve">Převzetí staveniště a zahájení prací: do 2 pracovních dní ode dne doručení písemné výzvy objednatele, která bude doručena zhotoviteli nejpozději do </w:t>
      </w:r>
      <w:r w:rsidRPr="009A31E0" w:rsidR="7853BC9D">
        <w:rPr>
          <w:b/>
          <w:bCs/>
        </w:rPr>
        <w:t>8</w:t>
      </w:r>
      <w:r w:rsidRPr="009A31E0">
        <w:rPr>
          <w:b/>
          <w:bCs/>
        </w:rPr>
        <w:t>. 8. 2023</w:t>
      </w:r>
      <w:r w:rsidR="000B3C43">
        <w:rPr>
          <w:b/>
          <w:bCs/>
        </w:rPr>
        <w:t>.</w:t>
      </w:r>
    </w:p>
    <w:p w:rsidRPr="009A31E0" w:rsidR="00D42C37" w:rsidP="000B3C43" w:rsidRDefault="00D42C37" w14:paraId="1E7F706D" w14:textId="7E96C4E7">
      <w:pPr>
        <w:pStyle w:val="Odstavecsmlouvy"/>
        <w:numPr>
          <w:ilvl w:val="0"/>
          <w:numId w:val="46"/>
        </w:numPr>
      </w:pPr>
      <w:r w:rsidRPr="009A31E0">
        <w:t>Ukončení prací, odstranění zařízení staveniště a odevzdání staveniště: nejpozději do 8 týdnů ode dne protokolárního převzetí staveniště zhotovitelem</w:t>
      </w:r>
      <w:r w:rsidR="000B3C43">
        <w:t>.</w:t>
      </w:r>
      <w:r w:rsidRPr="009A31E0">
        <w:t xml:space="preserve"> </w:t>
      </w:r>
    </w:p>
    <w:p w:rsidRPr="009A31E0" w:rsidR="00D42C37" w:rsidP="000B3C43" w:rsidRDefault="00A10973" w14:paraId="1A08BD6C" w14:textId="50B5B292">
      <w:pPr>
        <w:numPr>
          <w:ilvl w:val="0"/>
          <w:numId w:val="16"/>
        </w:numPr>
        <w:tabs>
          <w:tab w:val="clear" w:pos="717"/>
          <w:tab w:val="left" w:pos="993"/>
        </w:tabs>
        <w:ind w:left="993" w:hanging="284"/>
        <w:rPr>
          <w:rFonts w:ascii="Arial" w:hAnsi="Arial" w:cs="Arial"/>
          <w:sz w:val="22"/>
          <w:szCs w:val="22"/>
        </w:rPr>
      </w:pPr>
      <w:r w:rsidRPr="009A31E0">
        <w:rPr>
          <w:rFonts w:ascii="Arial" w:hAnsi="Arial" w:cs="Arial"/>
          <w:sz w:val="22"/>
          <w:szCs w:val="22"/>
        </w:rPr>
        <w:t xml:space="preserve">Stavební úpravy v budově </w:t>
      </w:r>
      <w:r w:rsidRPr="009A31E0" w:rsidR="00D42C37">
        <w:rPr>
          <w:rFonts w:ascii="Arial" w:hAnsi="Arial" w:cs="Arial"/>
          <w:sz w:val="22"/>
          <w:szCs w:val="22"/>
        </w:rPr>
        <w:t>CH</w:t>
      </w:r>
    </w:p>
    <w:p w:rsidRPr="009A31E0" w:rsidR="00D42C37" w:rsidP="000B3C43" w:rsidRDefault="00D42C37" w14:paraId="5C579812" w14:textId="7A677248">
      <w:pPr>
        <w:pStyle w:val="Odstavecsmlouvy"/>
        <w:numPr>
          <w:ilvl w:val="0"/>
          <w:numId w:val="47"/>
        </w:numPr>
      </w:pPr>
      <w:r w:rsidRPr="009A31E0">
        <w:t xml:space="preserve">Převzetí staveniště a zahájení prací: do 2 pracovních dní ode dne doručení písemné výzvy objednatele, která bude doručena zhotoviteli nejpozději do </w:t>
      </w:r>
      <w:r w:rsidRPr="000B3C43" w:rsidR="40D31C8D">
        <w:rPr>
          <w:b/>
        </w:rPr>
        <w:t>3</w:t>
      </w:r>
      <w:r w:rsidRPr="009A31E0">
        <w:rPr>
          <w:b/>
          <w:bCs/>
        </w:rPr>
        <w:t>. 10. 2023</w:t>
      </w:r>
      <w:r w:rsidR="000B3C43">
        <w:rPr>
          <w:b/>
          <w:bCs/>
        </w:rPr>
        <w:t>.</w:t>
      </w:r>
    </w:p>
    <w:p w:rsidRPr="009A31E0" w:rsidR="00D42C37" w:rsidP="000B3C43" w:rsidRDefault="00D42C37" w14:paraId="2771E174" w14:textId="77777777">
      <w:pPr>
        <w:pStyle w:val="Odstavecsmlouvy"/>
        <w:numPr>
          <w:ilvl w:val="0"/>
          <w:numId w:val="47"/>
        </w:numPr>
      </w:pPr>
      <w:r w:rsidRPr="009A31E0">
        <w:t xml:space="preserve">Ukončení prací, odstranění zařízení staveniště a odevzdání staveniště: nejpozději do 8 týdnů ode dne protokolárního převzetí staveniště zhotovitelem. </w:t>
      </w:r>
    </w:p>
    <w:p w:rsidRPr="009A31E0" w:rsidR="00D42C37" w:rsidP="000B3C43" w:rsidRDefault="00D42C37" w14:paraId="56E2DCBB" w14:textId="29DAB9CA">
      <w:pPr>
        <w:ind w:left="426"/>
        <w:rPr>
          <w:rFonts w:ascii="Arial" w:hAnsi="Arial" w:cs="Arial"/>
          <w:sz w:val="22"/>
          <w:szCs w:val="22"/>
        </w:rPr>
      </w:pPr>
      <w:r w:rsidRPr="009A31E0">
        <w:rPr>
          <w:rFonts w:ascii="Arial" w:hAnsi="Arial" w:cs="Arial"/>
          <w:sz w:val="22"/>
          <w:szCs w:val="22"/>
        </w:rPr>
        <w:t>Objednatel si vyhrazuje právo posunout každý z výše uvedených mezních dat doručení písemné výzvy dle bodů i, písm. a</w:t>
      </w:r>
      <w:r w:rsidRPr="009A31E0" w:rsidR="00472221">
        <w:rPr>
          <w:rFonts w:ascii="Arial" w:hAnsi="Arial" w:cs="Arial"/>
          <w:sz w:val="22"/>
          <w:szCs w:val="22"/>
        </w:rPr>
        <w:t>.</w:t>
      </w:r>
      <w:r w:rsidRPr="009A31E0">
        <w:rPr>
          <w:rFonts w:ascii="Arial" w:hAnsi="Arial" w:cs="Arial"/>
          <w:sz w:val="22"/>
          <w:szCs w:val="22"/>
        </w:rPr>
        <w:t>, b</w:t>
      </w:r>
      <w:r w:rsidRPr="009A31E0" w:rsidR="00472221">
        <w:rPr>
          <w:rFonts w:ascii="Arial" w:hAnsi="Arial" w:cs="Arial"/>
          <w:sz w:val="22"/>
          <w:szCs w:val="22"/>
        </w:rPr>
        <w:t>.</w:t>
      </w:r>
      <w:r w:rsidRPr="009A31E0">
        <w:rPr>
          <w:rFonts w:ascii="Arial" w:hAnsi="Arial" w:cs="Arial"/>
          <w:sz w:val="22"/>
          <w:szCs w:val="22"/>
        </w:rPr>
        <w:t xml:space="preserve"> toh</w:t>
      </w:r>
      <w:r w:rsidR="009A31E0">
        <w:rPr>
          <w:rFonts w:ascii="Arial" w:hAnsi="Arial" w:cs="Arial"/>
          <w:sz w:val="22"/>
          <w:szCs w:val="22"/>
        </w:rPr>
        <w:t>o</w:t>
      </w:r>
      <w:r w:rsidRPr="009A31E0">
        <w:rPr>
          <w:rFonts w:ascii="Arial" w:hAnsi="Arial" w:cs="Arial"/>
          <w:sz w:val="22"/>
          <w:szCs w:val="22"/>
        </w:rPr>
        <w:t>to odstavce</w:t>
      </w:r>
      <w:r w:rsidR="00FF1A5D">
        <w:rPr>
          <w:rFonts w:ascii="Arial" w:hAnsi="Arial" w:cs="Arial"/>
          <w:sz w:val="22"/>
          <w:szCs w:val="22"/>
        </w:rPr>
        <w:t xml:space="preserve">, a to z provozních důvodů </w:t>
      </w:r>
      <w:r w:rsidR="000B3C43">
        <w:rPr>
          <w:rFonts w:ascii="Arial" w:hAnsi="Arial" w:cs="Arial"/>
          <w:sz w:val="22"/>
          <w:szCs w:val="22"/>
        </w:rPr>
        <w:t xml:space="preserve">souvisejících </w:t>
      </w:r>
      <w:r w:rsidR="00FF1A5D">
        <w:rPr>
          <w:rFonts w:ascii="Arial" w:hAnsi="Arial" w:cs="Arial"/>
          <w:sz w:val="22"/>
          <w:szCs w:val="22"/>
        </w:rPr>
        <w:t xml:space="preserve">zejména </w:t>
      </w:r>
      <w:r w:rsidR="000B3C43">
        <w:rPr>
          <w:rFonts w:ascii="Arial" w:hAnsi="Arial" w:cs="Arial"/>
          <w:sz w:val="22"/>
          <w:szCs w:val="22"/>
        </w:rPr>
        <w:t xml:space="preserve">s možností </w:t>
      </w:r>
      <w:r w:rsidR="00FF1A5D">
        <w:rPr>
          <w:rFonts w:ascii="Arial" w:hAnsi="Arial" w:cs="Arial"/>
          <w:sz w:val="22"/>
          <w:szCs w:val="22"/>
        </w:rPr>
        <w:t xml:space="preserve">prodlení </w:t>
      </w:r>
      <w:r w:rsidR="000B3C43">
        <w:rPr>
          <w:rFonts w:ascii="Arial" w:hAnsi="Arial" w:cs="Arial"/>
          <w:sz w:val="22"/>
          <w:szCs w:val="22"/>
        </w:rPr>
        <w:t>dodávky předmětných CT zařízení</w:t>
      </w:r>
      <w:r w:rsidRPr="009A31E0">
        <w:rPr>
          <w:rFonts w:ascii="Arial" w:hAnsi="Arial" w:cs="Arial"/>
          <w:sz w:val="22"/>
          <w:szCs w:val="22"/>
        </w:rPr>
        <w:t xml:space="preserve">. Objednatel uplatní takové právo zasláním písemného oznámení, které doručí zhotoviteli nejpozději do </w:t>
      </w:r>
      <w:r w:rsidRPr="009A31E0" w:rsidR="1EAD12B7">
        <w:rPr>
          <w:rFonts w:ascii="Arial" w:hAnsi="Arial" w:cs="Arial"/>
          <w:sz w:val="22"/>
          <w:szCs w:val="22"/>
        </w:rPr>
        <w:t>10</w:t>
      </w:r>
      <w:r w:rsidRPr="009A31E0">
        <w:rPr>
          <w:rFonts w:ascii="Arial" w:hAnsi="Arial" w:cs="Arial"/>
          <w:sz w:val="22"/>
          <w:szCs w:val="22"/>
        </w:rPr>
        <w:t xml:space="preserve"> kalendářních dní před příslušným mezním dnem, včetně stanovení nového mezního dne; prodloužení nebude delší než </w:t>
      </w:r>
      <w:r w:rsidRPr="009A31E0" w:rsidR="4B531188">
        <w:rPr>
          <w:rFonts w:ascii="Arial" w:hAnsi="Arial" w:cs="Arial"/>
          <w:sz w:val="22"/>
          <w:szCs w:val="22"/>
        </w:rPr>
        <w:t>15</w:t>
      </w:r>
      <w:r w:rsidRPr="009A31E0">
        <w:rPr>
          <w:rFonts w:ascii="Arial" w:hAnsi="Arial" w:cs="Arial"/>
          <w:sz w:val="22"/>
          <w:szCs w:val="22"/>
        </w:rPr>
        <w:t xml:space="preserve"> kalendářních dní.</w:t>
      </w:r>
    </w:p>
    <w:p w:rsidR="000967DD" w:rsidP="000B3C43" w:rsidRDefault="000967DD" w14:paraId="59645673" w14:textId="319BF05D">
      <w:pPr>
        <w:numPr>
          <w:ilvl w:val="0"/>
          <w:numId w:val="21"/>
        </w:numPr>
        <w:tabs>
          <w:tab w:val="clear" w:pos="720"/>
          <w:tab w:val="num" w:pos="426"/>
        </w:tabs>
        <w:ind w:left="426" w:hanging="426"/>
        <w:rPr>
          <w:rFonts w:ascii="Arial" w:hAnsi="Arial" w:cs="Arial"/>
          <w:sz w:val="22"/>
          <w:szCs w:val="22"/>
        </w:rPr>
      </w:pPr>
      <w:r>
        <w:rPr>
          <w:rFonts w:ascii="Arial" w:hAnsi="Arial" w:cs="Arial"/>
          <w:sz w:val="22"/>
          <w:szCs w:val="22"/>
        </w:rPr>
        <w:t>Zhotovitel se zavazuje bezodkladně informovat objednatele o veškerých okolnostech, které mohou mít vliv na termín provedení díla</w:t>
      </w:r>
      <w:r w:rsidR="00A10973">
        <w:rPr>
          <w:rFonts w:ascii="Arial" w:hAnsi="Arial" w:cs="Arial"/>
          <w:sz w:val="22"/>
          <w:szCs w:val="22"/>
        </w:rPr>
        <w:t>, resp. příslušného dílčího plnění</w:t>
      </w:r>
      <w:r>
        <w:rPr>
          <w:rFonts w:ascii="Arial" w:hAnsi="Arial" w:cs="Arial"/>
          <w:sz w:val="22"/>
          <w:szCs w:val="22"/>
        </w:rPr>
        <w:t>.</w:t>
      </w:r>
    </w:p>
    <w:p w:rsidR="000967DD" w:rsidP="000B3C43" w:rsidRDefault="000967DD" w14:paraId="79554E12" w14:textId="5FDB8860">
      <w:pPr>
        <w:numPr>
          <w:ilvl w:val="0"/>
          <w:numId w:val="21"/>
        </w:numPr>
        <w:tabs>
          <w:tab w:val="clear" w:pos="720"/>
          <w:tab w:val="num" w:pos="426"/>
        </w:tabs>
        <w:ind w:left="426" w:hanging="426"/>
        <w:rPr>
          <w:rFonts w:ascii="Arial" w:hAnsi="Arial" w:cs="Arial"/>
          <w:sz w:val="22"/>
          <w:szCs w:val="22"/>
        </w:rPr>
      </w:pPr>
      <w:r>
        <w:rPr>
          <w:rFonts w:ascii="Arial" w:hAnsi="Arial" w:cs="Arial"/>
          <w:sz w:val="22"/>
          <w:szCs w:val="22"/>
        </w:rPr>
        <w:t xml:space="preserve">Zhotovitel splní svou povinnost zhotovit dílo řádným ukončením a předáním </w:t>
      </w:r>
      <w:r w:rsidR="00A10973">
        <w:rPr>
          <w:rFonts w:ascii="Arial" w:hAnsi="Arial" w:cs="Arial"/>
          <w:sz w:val="22"/>
          <w:szCs w:val="22"/>
        </w:rPr>
        <w:t xml:space="preserve">obou dílčích plnění objednateli v dohodnutých </w:t>
      </w:r>
      <w:r>
        <w:rPr>
          <w:rFonts w:ascii="Arial" w:hAnsi="Arial" w:cs="Arial"/>
          <w:sz w:val="22"/>
          <w:szCs w:val="22"/>
        </w:rPr>
        <w:t>termín</w:t>
      </w:r>
      <w:r w:rsidR="00A10973">
        <w:rPr>
          <w:rFonts w:ascii="Arial" w:hAnsi="Arial" w:cs="Arial"/>
          <w:sz w:val="22"/>
          <w:szCs w:val="22"/>
        </w:rPr>
        <w:t>ech</w:t>
      </w:r>
      <w:r>
        <w:rPr>
          <w:rFonts w:ascii="Arial" w:hAnsi="Arial" w:cs="Arial"/>
          <w:sz w:val="22"/>
          <w:szCs w:val="22"/>
        </w:rPr>
        <w:t xml:space="preserve">, a to v souladu s platnými právními předpisy, správními rozhodnutími, technickými normami a dle schválené </w:t>
      </w:r>
      <w:r w:rsidRPr="00185DDF">
        <w:rPr>
          <w:rFonts w:ascii="Arial" w:hAnsi="Arial" w:cs="Arial"/>
          <w:sz w:val="22"/>
          <w:szCs w:val="22"/>
        </w:rPr>
        <w:t xml:space="preserve">zadávací </w:t>
      </w:r>
      <w:r>
        <w:rPr>
          <w:rFonts w:ascii="Arial" w:hAnsi="Arial" w:cs="Arial"/>
          <w:sz w:val="22"/>
          <w:szCs w:val="22"/>
        </w:rPr>
        <w:t xml:space="preserve">dokumentace.  </w:t>
      </w:r>
    </w:p>
    <w:p w:rsidR="000967DD" w:rsidP="000B3C43" w:rsidRDefault="000967DD" w14:paraId="58A0EFA4" w14:textId="77777777">
      <w:pPr>
        <w:numPr>
          <w:ilvl w:val="0"/>
          <w:numId w:val="21"/>
        </w:numPr>
        <w:tabs>
          <w:tab w:val="clear" w:pos="720"/>
          <w:tab w:val="num" w:pos="426"/>
        </w:tabs>
        <w:ind w:left="426" w:hanging="426"/>
        <w:rPr>
          <w:rFonts w:ascii="Arial" w:hAnsi="Arial" w:cs="Arial"/>
          <w:sz w:val="22"/>
          <w:szCs w:val="22"/>
        </w:rPr>
      </w:pPr>
      <w:r>
        <w:rPr>
          <w:rFonts w:ascii="Arial" w:hAnsi="Arial" w:cs="Arial"/>
          <w:sz w:val="22"/>
          <w:szCs w:val="22"/>
        </w:rPr>
        <w:t>Zjistí-li zhotovitel v průběhu provádění díla, že nelze dodržet dobu plnění, je povinen vždy na to objednatele bez odkladu upozornit.</w:t>
      </w:r>
    </w:p>
    <w:p w:rsidRPr="003D4750" w:rsidR="000967DD" w:rsidP="000B3C43" w:rsidRDefault="000967DD" w14:paraId="3D561EAF" w14:textId="77777777">
      <w:pPr>
        <w:numPr>
          <w:ilvl w:val="0"/>
          <w:numId w:val="23"/>
        </w:numPr>
        <w:tabs>
          <w:tab w:val="left" w:pos="0"/>
        </w:tabs>
        <w:jc w:val="center"/>
        <w:rPr>
          <w:rFonts w:ascii="Arial" w:hAnsi="Arial" w:cs="Arial"/>
          <w:sz w:val="22"/>
          <w:szCs w:val="22"/>
        </w:rPr>
      </w:pPr>
      <w:r w:rsidRPr="003D4750">
        <w:rPr>
          <w:rFonts w:ascii="Arial" w:hAnsi="Arial" w:cs="Arial"/>
          <w:b/>
          <w:bCs/>
          <w:sz w:val="22"/>
          <w:szCs w:val="22"/>
        </w:rPr>
        <w:t>Místo plnění</w:t>
      </w:r>
    </w:p>
    <w:p w:rsidRPr="003D4750" w:rsidR="000967DD" w:rsidP="000B3C43" w:rsidRDefault="000967DD" w14:paraId="2BE3E363" w14:textId="1B2C9124">
      <w:pPr>
        <w:numPr>
          <w:ilvl w:val="0"/>
          <w:numId w:val="12"/>
        </w:numPr>
        <w:tabs>
          <w:tab w:val="num" w:pos="426"/>
        </w:tabs>
        <w:ind w:left="426" w:hanging="437"/>
        <w:rPr>
          <w:rFonts w:ascii="Arial" w:hAnsi="Arial" w:cs="Arial"/>
          <w:sz w:val="22"/>
          <w:szCs w:val="22"/>
        </w:rPr>
      </w:pPr>
      <w:r w:rsidRPr="47A8037C">
        <w:rPr>
          <w:rFonts w:ascii="Arial" w:hAnsi="Arial" w:cs="Arial"/>
          <w:sz w:val="22"/>
          <w:szCs w:val="22"/>
        </w:rPr>
        <w:t>Místem plnění j</w:t>
      </w:r>
      <w:r w:rsidRPr="47A8037C" w:rsidR="0039227E">
        <w:rPr>
          <w:rFonts w:ascii="Arial" w:hAnsi="Arial" w:cs="Arial"/>
          <w:sz w:val="22"/>
          <w:szCs w:val="22"/>
        </w:rPr>
        <w:t>sou prostory</w:t>
      </w:r>
      <w:r w:rsidRPr="47A8037C">
        <w:rPr>
          <w:rFonts w:ascii="Arial" w:hAnsi="Arial" w:cs="Arial"/>
          <w:sz w:val="22"/>
          <w:szCs w:val="22"/>
        </w:rPr>
        <w:t xml:space="preserve"> Faku</w:t>
      </w:r>
      <w:r w:rsidRPr="47A8037C" w:rsidR="00B8433E">
        <w:rPr>
          <w:rFonts w:ascii="Arial" w:hAnsi="Arial" w:cs="Arial"/>
          <w:sz w:val="22"/>
          <w:szCs w:val="22"/>
        </w:rPr>
        <w:t>ltní nemocnice Brno,</w:t>
      </w:r>
      <w:r w:rsidRPr="47A8037C" w:rsidR="00D42C37">
        <w:rPr>
          <w:rFonts w:ascii="Arial" w:hAnsi="Arial" w:cs="Arial"/>
          <w:sz w:val="22"/>
          <w:szCs w:val="22"/>
        </w:rPr>
        <w:t xml:space="preserve"> Pracoviště Nemocnice Bohunice a Porodnice, Jihlavská 20, 625 00 Brno, </w:t>
      </w:r>
      <w:r w:rsidRPr="47A8037C" w:rsidR="0858DA84">
        <w:rPr>
          <w:rFonts w:ascii="Arial" w:hAnsi="Arial" w:cs="Arial"/>
          <w:sz w:val="22"/>
          <w:szCs w:val="22"/>
        </w:rPr>
        <w:t>budova</w:t>
      </w:r>
      <w:r w:rsidRPr="47A8037C" w:rsidR="00D42C37">
        <w:rPr>
          <w:rFonts w:ascii="Arial" w:hAnsi="Arial" w:cs="Arial"/>
          <w:sz w:val="22"/>
          <w:szCs w:val="22"/>
        </w:rPr>
        <w:t xml:space="preserve"> CH a </w:t>
      </w:r>
      <w:r w:rsidRPr="47A8037C" w:rsidR="63482149">
        <w:rPr>
          <w:rFonts w:ascii="Arial" w:hAnsi="Arial" w:cs="Arial"/>
          <w:sz w:val="22"/>
          <w:szCs w:val="22"/>
        </w:rPr>
        <w:t>budova</w:t>
      </w:r>
      <w:r w:rsidRPr="47A8037C" w:rsidR="00D42C37">
        <w:rPr>
          <w:rFonts w:ascii="Arial" w:hAnsi="Arial" w:cs="Arial"/>
          <w:sz w:val="22"/>
          <w:szCs w:val="22"/>
        </w:rPr>
        <w:t xml:space="preserve"> L</w:t>
      </w:r>
      <w:r w:rsidRPr="47A8037C" w:rsidR="0039227E">
        <w:rPr>
          <w:rFonts w:ascii="Arial" w:hAnsi="Arial"/>
          <w:sz w:val="22"/>
          <w:szCs w:val="22"/>
        </w:rPr>
        <w:t xml:space="preserve">, blíže specifikované </w:t>
      </w:r>
      <w:r w:rsidR="00432AAA">
        <w:rPr>
          <w:rFonts w:ascii="Arial" w:hAnsi="Arial"/>
          <w:sz w:val="22"/>
          <w:szCs w:val="22"/>
        </w:rPr>
        <w:t>Zadávací dokumentaci</w:t>
      </w:r>
      <w:r w:rsidRPr="47A8037C" w:rsidR="00056056">
        <w:rPr>
          <w:rFonts w:ascii="Arial" w:hAnsi="Arial" w:cs="Arial"/>
          <w:sz w:val="22"/>
          <w:szCs w:val="22"/>
        </w:rPr>
        <w:t>.</w:t>
      </w:r>
    </w:p>
    <w:p w:rsidR="000967DD" w:rsidP="000B3C43" w:rsidRDefault="000967DD" w14:paraId="1E2F073F" w14:textId="77777777">
      <w:pPr>
        <w:numPr>
          <w:ilvl w:val="0"/>
          <w:numId w:val="23"/>
        </w:numPr>
        <w:tabs>
          <w:tab w:val="left" w:pos="0"/>
        </w:tabs>
        <w:jc w:val="center"/>
        <w:rPr>
          <w:rFonts w:ascii="Arial" w:hAnsi="Arial" w:cs="Arial"/>
          <w:sz w:val="22"/>
          <w:szCs w:val="22"/>
        </w:rPr>
      </w:pPr>
      <w:r>
        <w:rPr>
          <w:rFonts w:ascii="Arial" w:hAnsi="Arial" w:cs="Arial"/>
          <w:b/>
          <w:bCs/>
          <w:sz w:val="22"/>
          <w:szCs w:val="22"/>
        </w:rPr>
        <w:t>Cena díla</w:t>
      </w:r>
    </w:p>
    <w:p w:rsidRPr="002E0ADE" w:rsidR="000967DD" w:rsidP="000B3C43" w:rsidRDefault="000967DD" w14:paraId="0D35CF10" w14:textId="710C1A1C">
      <w:pPr>
        <w:numPr>
          <w:ilvl w:val="0"/>
          <w:numId w:val="7"/>
        </w:numPr>
        <w:tabs>
          <w:tab w:val="clear" w:pos="720"/>
          <w:tab w:val="num" w:pos="426"/>
        </w:tabs>
        <w:ind w:left="426" w:hanging="426"/>
        <w:rPr>
          <w:rFonts w:ascii="Arial" w:hAnsi="Arial" w:cs="Arial"/>
          <w:b/>
          <w:sz w:val="22"/>
          <w:szCs w:val="22"/>
        </w:rPr>
      </w:pPr>
      <w:r>
        <w:rPr>
          <w:rFonts w:ascii="Arial" w:hAnsi="Arial" w:cs="Arial"/>
          <w:sz w:val="22"/>
          <w:szCs w:val="22"/>
        </w:rPr>
        <w:t xml:space="preserve">Objednatel se za níže uvedených podmínek zavazuje uhradit zhotoviteli celkovou smluvní cenu </w:t>
      </w:r>
      <w:r w:rsidR="00C12BE2">
        <w:rPr>
          <w:rFonts w:ascii="Arial" w:hAnsi="Arial" w:cs="Arial"/>
          <w:sz w:val="22"/>
          <w:szCs w:val="22"/>
        </w:rPr>
        <w:t>za řádné provedení díla ve výši:</w:t>
      </w:r>
    </w:p>
    <w:p w:rsidR="000967DD" w:rsidP="000B3C43" w:rsidRDefault="002E0ADE" w14:paraId="64553DC0" w14:textId="1B90FAB3">
      <w:pPr>
        <w:ind w:left="426"/>
        <w:rPr>
          <w:rFonts w:ascii="Arial" w:hAnsi="Arial" w:cs="Arial"/>
          <w:sz w:val="22"/>
          <w:szCs w:val="22"/>
        </w:rPr>
      </w:pPr>
      <w:r w:rsidRPr="00155E34">
        <w:rPr>
          <w:rFonts w:ascii="Arial" w:hAnsi="Arial" w:cs="Arial"/>
          <w:b/>
          <w:sz w:val="22"/>
          <w:highlight w:val="yellow"/>
        </w:rPr>
        <w:t>[DOPLNÍ DODAVATEL</w:t>
      </w:r>
      <w:r w:rsidRPr="00C12BE2" w:rsidR="00C12BE2">
        <w:rPr>
          <w:rFonts w:ascii="Arial" w:hAnsi="Arial" w:cs="Arial"/>
          <w:b/>
          <w:sz w:val="22"/>
          <w:highlight w:val="yellow"/>
        </w:rPr>
        <w:t>]</w:t>
      </w:r>
      <w:r w:rsidRPr="002D7B78" w:rsidR="000967DD">
        <w:rPr>
          <w:rFonts w:ascii="Arial" w:hAnsi="Arial" w:cs="Arial"/>
          <w:b/>
          <w:sz w:val="22"/>
          <w:szCs w:val="22"/>
        </w:rPr>
        <w:t xml:space="preserve"> Kč bez DPH</w:t>
      </w:r>
      <w:r w:rsidR="000967DD">
        <w:rPr>
          <w:rFonts w:ascii="Arial" w:hAnsi="Arial" w:cs="Arial"/>
          <w:sz w:val="22"/>
          <w:szCs w:val="22"/>
        </w:rPr>
        <w:t xml:space="preserve"> se sazbou 21 % DPH </w:t>
      </w:r>
    </w:p>
    <w:p w:rsidR="002E0ADE" w:rsidP="000B3C43" w:rsidRDefault="002E0ADE" w14:paraId="352EDDA5" w14:textId="703FB0CD">
      <w:pPr>
        <w:ind w:left="426"/>
        <w:rPr>
          <w:rFonts w:ascii="Arial" w:hAnsi="Arial" w:cs="Arial"/>
          <w:b/>
          <w:sz w:val="22"/>
        </w:rPr>
      </w:pPr>
      <w:r w:rsidRPr="00155E34">
        <w:rPr>
          <w:rFonts w:ascii="Arial" w:hAnsi="Arial" w:cs="Arial"/>
          <w:b/>
          <w:sz w:val="22"/>
        </w:rPr>
        <w:t xml:space="preserve">(slovy: </w:t>
      </w:r>
      <w:r w:rsidRPr="00155E34">
        <w:rPr>
          <w:rFonts w:ascii="Arial" w:hAnsi="Arial" w:cs="Arial"/>
          <w:b/>
          <w:sz w:val="22"/>
          <w:highlight w:val="yellow"/>
        </w:rPr>
        <w:t>[DOPLNÍ DODAVATEL]</w:t>
      </w:r>
      <w:r w:rsidRPr="00155E34">
        <w:rPr>
          <w:rFonts w:ascii="Arial" w:hAnsi="Arial" w:cs="Arial"/>
          <w:b/>
          <w:sz w:val="22"/>
        </w:rPr>
        <w:t xml:space="preserve"> korun českých</w:t>
      </w:r>
      <w:r w:rsidR="00C12BE2">
        <w:rPr>
          <w:rFonts w:ascii="Arial" w:hAnsi="Arial" w:cs="Arial"/>
          <w:b/>
          <w:sz w:val="22"/>
        </w:rPr>
        <w:t>)</w:t>
      </w:r>
    </w:p>
    <w:p w:rsidR="00C12BE2" w:rsidP="000B3C43" w:rsidRDefault="00C12BE2" w14:paraId="55D7592C" w14:textId="6D982692">
      <w:pPr>
        <w:ind w:left="426"/>
        <w:rPr>
          <w:rFonts w:ascii="Arial" w:hAnsi="Arial" w:cs="Arial"/>
          <w:sz w:val="22"/>
          <w:szCs w:val="22"/>
        </w:rPr>
      </w:pPr>
      <w:r>
        <w:rPr>
          <w:rFonts w:ascii="Arial" w:hAnsi="Arial" w:cs="Arial"/>
          <w:sz w:val="22"/>
          <w:szCs w:val="22"/>
        </w:rPr>
        <w:t xml:space="preserve">z toho cena části díla týkající se </w:t>
      </w:r>
      <w:r w:rsidR="00A10973">
        <w:rPr>
          <w:rFonts w:ascii="Arial" w:hAnsi="Arial" w:cs="Arial"/>
          <w:sz w:val="22"/>
          <w:szCs w:val="22"/>
        </w:rPr>
        <w:t>dílčího plnění s</w:t>
      </w:r>
      <w:r w:rsidR="00D42C37">
        <w:rPr>
          <w:rFonts w:ascii="Arial" w:hAnsi="Arial" w:cs="Arial"/>
          <w:sz w:val="22"/>
          <w:szCs w:val="22"/>
        </w:rPr>
        <w:t xml:space="preserve">tavební </w:t>
      </w:r>
      <w:r w:rsidR="00A10973">
        <w:rPr>
          <w:rFonts w:ascii="Arial" w:hAnsi="Arial" w:cs="Arial"/>
          <w:sz w:val="22"/>
          <w:szCs w:val="22"/>
        </w:rPr>
        <w:t xml:space="preserve">úpravy v budově </w:t>
      </w:r>
      <w:r w:rsidR="00D42C37">
        <w:rPr>
          <w:rFonts w:ascii="Arial" w:hAnsi="Arial" w:cs="Arial"/>
          <w:sz w:val="22"/>
          <w:szCs w:val="22"/>
        </w:rPr>
        <w:t>L</w:t>
      </w:r>
      <w:r>
        <w:rPr>
          <w:rFonts w:ascii="Arial" w:hAnsi="Arial" w:cs="Arial"/>
          <w:sz w:val="22"/>
          <w:szCs w:val="22"/>
        </w:rPr>
        <w:t xml:space="preserve"> dle přílohy č.</w:t>
      </w:r>
      <w:r w:rsidR="00A10973">
        <w:rPr>
          <w:rFonts w:ascii="Arial" w:hAnsi="Arial" w:cs="Arial"/>
          <w:sz w:val="22"/>
          <w:szCs w:val="22"/>
        </w:rPr>
        <w:t> </w:t>
      </w:r>
      <w:r>
        <w:rPr>
          <w:rFonts w:ascii="Arial" w:hAnsi="Arial" w:cs="Arial"/>
          <w:sz w:val="22"/>
          <w:szCs w:val="22"/>
        </w:rPr>
        <w:t>1 smlouvy:</w:t>
      </w:r>
    </w:p>
    <w:p w:rsidRPr="00C12BE2" w:rsidR="00C12BE2" w:rsidP="000B3C43" w:rsidRDefault="00C12BE2" w14:paraId="23E5C1F3" w14:textId="77777777">
      <w:pPr>
        <w:ind w:left="426"/>
        <w:rPr>
          <w:rFonts w:ascii="Arial" w:hAnsi="Arial" w:cs="Arial"/>
          <w:sz w:val="22"/>
          <w:szCs w:val="22"/>
        </w:rPr>
      </w:pPr>
      <w:r w:rsidRPr="00C12BE2">
        <w:rPr>
          <w:rFonts w:ascii="Arial" w:hAnsi="Arial" w:cs="Arial"/>
          <w:sz w:val="22"/>
          <w:highlight w:val="yellow"/>
        </w:rPr>
        <w:t>[DOPLNÍ DODAVATEL]</w:t>
      </w:r>
      <w:r w:rsidRPr="00C12BE2">
        <w:rPr>
          <w:rFonts w:ascii="Arial" w:hAnsi="Arial" w:cs="Arial"/>
          <w:sz w:val="22"/>
          <w:szCs w:val="22"/>
        </w:rPr>
        <w:t xml:space="preserve"> Kč bez DPH se sazbou 21 % DPH </w:t>
      </w:r>
    </w:p>
    <w:p w:rsidRPr="00C12BE2" w:rsidR="00C12BE2" w:rsidP="000B3C43" w:rsidRDefault="00C12BE2" w14:paraId="152B1668" w14:textId="40716304">
      <w:pPr>
        <w:ind w:left="426"/>
        <w:rPr>
          <w:rFonts w:ascii="Arial" w:hAnsi="Arial" w:cs="Arial"/>
          <w:sz w:val="22"/>
          <w:szCs w:val="22"/>
        </w:rPr>
      </w:pPr>
      <w:r w:rsidRPr="00C12BE2">
        <w:rPr>
          <w:rFonts w:ascii="Arial" w:hAnsi="Arial" w:cs="Arial"/>
          <w:sz w:val="22"/>
        </w:rPr>
        <w:t xml:space="preserve">(slovy: </w:t>
      </w:r>
      <w:r w:rsidRPr="00C12BE2">
        <w:rPr>
          <w:rFonts w:ascii="Arial" w:hAnsi="Arial" w:cs="Arial"/>
          <w:sz w:val="22"/>
          <w:highlight w:val="yellow"/>
        </w:rPr>
        <w:t>[DOPLNÍ DODAVATEL]</w:t>
      </w:r>
      <w:r w:rsidRPr="00C12BE2">
        <w:rPr>
          <w:rFonts w:ascii="Arial" w:hAnsi="Arial" w:cs="Arial"/>
          <w:sz w:val="22"/>
        </w:rPr>
        <w:t xml:space="preserve"> korun českých)</w:t>
      </w:r>
    </w:p>
    <w:p w:rsidR="00C12BE2" w:rsidP="000B3C43" w:rsidRDefault="00C12BE2" w14:paraId="00D3AD5C" w14:textId="6A51C5D9">
      <w:pPr>
        <w:ind w:left="426"/>
        <w:rPr>
          <w:rFonts w:ascii="Arial" w:hAnsi="Arial" w:cs="Arial"/>
          <w:sz w:val="22"/>
          <w:szCs w:val="22"/>
        </w:rPr>
      </w:pPr>
      <w:r>
        <w:rPr>
          <w:rFonts w:ascii="Arial" w:hAnsi="Arial" w:cs="Arial"/>
          <w:sz w:val="22"/>
          <w:szCs w:val="22"/>
        </w:rPr>
        <w:t xml:space="preserve">z toho cena části díla týkající se </w:t>
      </w:r>
      <w:r w:rsidR="00A10973">
        <w:rPr>
          <w:rFonts w:ascii="Arial" w:hAnsi="Arial" w:cs="Arial"/>
          <w:sz w:val="22"/>
          <w:szCs w:val="22"/>
        </w:rPr>
        <w:t xml:space="preserve">dílčího plnění stavební úpravy v budově CH </w:t>
      </w:r>
      <w:r>
        <w:rPr>
          <w:rFonts w:ascii="Arial" w:hAnsi="Arial" w:cs="Arial"/>
          <w:sz w:val="22"/>
          <w:szCs w:val="22"/>
        </w:rPr>
        <w:t>dle přílohy č. 1 smlouvy:</w:t>
      </w:r>
    </w:p>
    <w:p w:rsidRPr="00C12BE2" w:rsidR="00C12BE2" w:rsidP="000B3C43" w:rsidRDefault="00C12BE2" w14:paraId="1182993D" w14:textId="77777777">
      <w:pPr>
        <w:ind w:left="426"/>
        <w:rPr>
          <w:rFonts w:ascii="Arial" w:hAnsi="Arial" w:cs="Arial"/>
          <w:sz w:val="22"/>
          <w:szCs w:val="22"/>
        </w:rPr>
      </w:pPr>
      <w:r w:rsidRPr="00C12BE2">
        <w:rPr>
          <w:rFonts w:ascii="Arial" w:hAnsi="Arial" w:cs="Arial"/>
          <w:sz w:val="22"/>
          <w:highlight w:val="yellow"/>
        </w:rPr>
        <w:t>[DOPLNÍ DODAVATEL]</w:t>
      </w:r>
      <w:r w:rsidRPr="00C12BE2">
        <w:rPr>
          <w:rFonts w:ascii="Arial" w:hAnsi="Arial" w:cs="Arial"/>
          <w:sz w:val="22"/>
          <w:szCs w:val="22"/>
        </w:rPr>
        <w:t xml:space="preserve"> Kč bez DPH se sazbou 21 % DPH </w:t>
      </w:r>
    </w:p>
    <w:p w:rsidRPr="00C12BE2" w:rsidR="00C12BE2" w:rsidP="000B3C43" w:rsidRDefault="00C12BE2" w14:paraId="44702D53" w14:textId="7A544BF8">
      <w:pPr>
        <w:ind w:left="426"/>
        <w:rPr>
          <w:rFonts w:ascii="Arial" w:hAnsi="Arial" w:cs="Arial"/>
          <w:sz w:val="22"/>
          <w:szCs w:val="22"/>
        </w:rPr>
      </w:pPr>
      <w:r w:rsidRPr="00C12BE2">
        <w:rPr>
          <w:rFonts w:ascii="Arial" w:hAnsi="Arial" w:cs="Arial"/>
          <w:sz w:val="22"/>
        </w:rPr>
        <w:t xml:space="preserve">(slovy: </w:t>
      </w:r>
      <w:r w:rsidRPr="00C12BE2">
        <w:rPr>
          <w:rFonts w:ascii="Arial" w:hAnsi="Arial" w:cs="Arial"/>
          <w:sz w:val="22"/>
          <w:highlight w:val="yellow"/>
        </w:rPr>
        <w:t>[DOPLNÍ DODAVATEL]</w:t>
      </w:r>
      <w:r w:rsidRPr="00C12BE2">
        <w:rPr>
          <w:rFonts w:ascii="Arial" w:hAnsi="Arial" w:cs="Arial"/>
          <w:sz w:val="22"/>
        </w:rPr>
        <w:t xml:space="preserve"> korun českých)</w:t>
      </w:r>
    </w:p>
    <w:p w:rsidRPr="005E289B" w:rsidR="00DE7754" w:rsidP="000B3C43" w:rsidRDefault="00DE7754" w14:paraId="61F9D62F" w14:textId="77777777">
      <w:pPr>
        <w:numPr>
          <w:ilvl w:val="0"/>
          <w:numId w:val="7"/>
        </w:numPr>
        <w:tabs>
          <w:tab w:val="clear" w:pos="720"/>
          <w:tab w:val="left" w:pos="426"/>
        </w:tabs>
        <w:suppressAutoHyphens w:val="0"/>
        <w:ind w:left="426" w:hanging="426"/>
        <w:rPr>
          <w:rFonts w:ascii="Arial" w:hAnsi="Arial" w:cs="Arial"/>
          <w:sz w:val="22"/>
          <w:szCs w:val="22"/>
        </w:rPr>
      </w:pPr>
      <w:r w:rsidRPr="005E289B">
        <w:rPr>
          <w:rFonts w:ascii="Arial" w:hAnsi="Arial" w:cs="Arial"/>
          <w:sz w:val="22"/>
          <w:szCs w:val="22"/>
        </w:rPr>
        <w:t>Zhotovitel potvrzuje, že dohodnutá celková cena díla obsahuje veškeré práce a dodávky nezbytné pro kvalitní zhotovení díla, veškeré náklady spojené s úplným a kvalitním provedením a dokončením díla včetně veškerých rizik a vlivů (včetně inflačních) během provádění díla, včetně (nikoliv však pouze) nákladů na zařízení staveniště a jeho provoz, dodávky elektřiny, vodného a stočného, odvozu a likvidace odpadů, poplatků za skládky, nákladů na používání strojů, služeb, střežení staveniště, úklidu staveniště a přilehlých ploch, dopravního značení, nákladů na zhotovování, výrobu, obstarávání a přepravu zařízení, materiálů a dodávek, veškerých správních poplatků, převod práv, pojištění, bankovních garancí, daní, cel, správních poplatků, provádění předepsaných zkoušek, zabezpečení prohlášení o shodě, certifikátů a atestů všech materiálů a prvků a</w:t>
      </w:r>
      <w:r>
        <w:rPr>
          <w:rFonts w:ascii="Arial" w:hAnsi="Arial" w:cs="Arial"/>
          <w:sz w:val="22"/>
          <w:szCs w:val="22"/>
        </w:rPr>
        <w:t> </w:t>
      </w:r>
      <w:r w:rsidRPr="005E289B">
        <w:rPr>
          <w:rFonts w:ascii="Arial" w:hAnsi="Arial" w:cs="Arial"/>
          <w:sz w:val="22"/>
          <w:szCs w:val="22"/>
        </w:rPr>
        <w:t>jakýchkoliv dalších výdajů spojených s realizací stavby včetně veškerých vedlejších rozpočtových nákladů a kompletační činnosti zhotovitele</w:t>
      </w:r>
      <w:r w:rsidRPr="006F2AE5">
        <w:rPr>
          <w:rFonts w:ascii="Arial" w:hAnsi="Arial" w:cs="Arial"/>
          <w:sz w:val="22"/>
          <w:szCs w:val="22"/>
        </w:rPr>
        <w:t>. Do ceny díla není započteno</w:t>
      </w:r>
      <w:r>
        <w:rPr>
          <w:rFonts w:ascii="Arial" w:hAnsi="Arial" w:cs="Arial"/>
          <w:sz w:val="22"/>
          <w:szCs w:val="22"/>
        </w:rPr>
        <w:t xml:space="preserve"> provedení instruktáže obsluhujícího personálu objednatele. Instruktáž provede zhotovitel bezúplatně, nad rámec dohodnuté ceny díla.</w:t>
      </w:r>
    </w:p>
    <w:p w:rsidR="00DE7754" w:rsidP="000B3C43" w:rsidRDefault="00DE7754" w14:paraId="489AC1B5" w14:textId="77777777">
      <w:pPr>
        <w:numPr>
          <w:ilvl w:val="0"/>
          <w:numId w:val="7"/>
        </w:numPr>
        <w:tabs>
          <w:tab w:val="clear" w:pos="720"/>
          <w:tab w:val="left" w:pos="426"/>
        </w:tabs>
        <w:suppressAutoHyphens w:val="0"/>
        <w:ind w:left="426" w:hanging="426"/>
        <w:rPr>
          <w:rFonts w:ascii="Arial" w:hAnsi="Arial" w:cs="Arial"/>
          <w:sz w:val="22"/>
          <w:szCs w:val="22"/>
        </w:rPr>
      </w:pPr>
      <w:r>
        <w:rPr>
          <w:rFonts w:ascii="Arial" w:hAnsi="Arial" w:cs="Arial"/>
          <w:sz w:val="22"/>
          <w:szCs w:val="22"/>
        </w:rPr>
        <w:t>Celková cena díla je stanovena dohodou smluvních stran jako cena nejvýše přípustná a překročitelná pouze při změně rozsahu díla. Změnu rozsahu předmětu plnění lze provést pouze na základě písemného dodatku k této smlouvě</w:t>
      </w:r>
    </w:p>
    <w:p w:rsidRPr="005E289B" w:rsidR="00DE7754" w:rsidP="000B3C43" w:rsidRDefault="00DE7754" w14:paraId="74062786" w14:textId="77777777">
      <w:pPr>
        <w:numPr>
          <w:ilvl w:val="0"/>
          <w:numId w:val="7"/>
        </w:numPr>
        <w:tabs>
          <w:tab w:val="clear" w:pos="720"/>
          <w:tab w:val="left" w:pos="426"/>
        </w:tabs>
        <w:suppressAutoHyphens w:val="0"/>
        <w:ind w:left="426" w:hanging="426"/>
        <w:rPr>
          <w:rFonts w:ascii="Arial" w:hAnsi="Arial" w:cs="Arial"/>
          <w:sz w:val="22"/>
          <w:szCs w:val="22"/>
        </w:rPr>
      </w:pPr>
      <w:r w:rsidRPr="005E289B">
        <w:rPr>
          <w:rFonts w:ascii="Arial" w:hAnsi="Arial" w:cs="Arial"/>
          <w:sz w:val="22"/>
          <w:szCs w:val="22"/>
        </w:rPr>
        <w:t>Pokud se v průběhu plnění veřejné zakázky prokáže</w:t>
      </w:r>
      <w:r>
        <w:rPr>
          <w:rFonts w:ascii="Arial" w:hAnsi="Arial" w:cs="Arial"/>
          <w:sz w:val="22"/>
          <w:szCs w:val="22"/>
        </w:rPr>
        <w:t>, že došlo ke změně díla</w:t>
      </w:r>
      <w:r w:rsidRPr="005E289B">
        <w:rPr>
          <w:rFonts w:ascii="Arial" w:hAnsi="Arial" w:cs="Arial"/>
          <w:sz w:val="22"/>
          <w:szCs w:val="22"/>
        </w:rPr>
        <w:t xml:space="preserve">, </w:t>
      </w:r>
      <w:r>
        <w:rPr>
          <w:rFonts w:ascii="Arial" w:hAnsi="Arial" w:cs="Arial"/>
          <w:sz w:val="22"/>
          <w:szCs w:val="22"/>
        </w:rPr>
        <w:t>budou tyto rozdíly zaznamenány ve změnových listech jako vícepráce a méněpráce</w:t>
      </w:r>
      <w:r w:rsidRPr="005E289B">
        <w:rPr>
          <w:rFonts w:ascii="Arial" w:hAnsi="Arial" w:cs="Arial"/>
          <w:sz w:val="22"/>
          <w:szCs w:val="22"/>
        </w:rPr>
        <w:t>.</w:t>
      </w:r>
    </w:p>
    <w:p w:rsidR="00DE7754" w:rsidP="000B3C43" w:rsidRDefault="00DE7754" w14:paraId="2B2739AA" w14:textId="77777777">
      <w:pPr>
        <w:numPr>
          <w:ilvl w:val="0"/>
          <w:numId w:val="7"/>
        </w:numPr>
        <w:tabs>
          <w:tab w:val="clear" w:pos="720"/>
          <w:tab w:val="num" w:pos="426"/>
        </w:tabs>
        <w:spacing w:after="120"/>
        <w:ind w:left="425" w:hanging="425"/>
        <w:rPr>
          <w:rFonts w:ascii="Arial" w:hAnsi="Arial" w:cs="Arial"/>
          <w:sz w:val="22"/>
          <w:szCs w:val="22"/>
        </w:rPr>
      </w:pPr>
      <w:r w:rsidRPr="00554521">
        <w:rPr>
          <w:rFonts w:ascii="Arial" w:hAnsi="Arial" w:cs="Arial"/>
          <w:sz w:val="22"/>
          <w:szCs w:val="22"/>
        </w:rPr>
        <w:t>Vícepracemi se rozumí práce nepředpokládané v</w:t>
      </w:r>
      <w:r>
        <w:rPr>
          <w:rFonts w:ascii="Arial" w:hAnsi="Arial" w:cs="Arial"/>
          <w:sz w:val="22"/>
          <w:szCs w:val="22"/>
        </w:rPr>
        <w:t>e výzvě k podání nabídky</w:t>
      </w:r>
      <w:r w:rsidRPr="006F2AE5">
        <w:rPr>
          <w:rFonts w:ascii="Arial" w:hAnsi="Arial" w:cs="Arial"/>
          <w:sz w:val="22"/>
          <w:szCs w:val="22"/>
        </w:rPr>
        <w:t xml:space="preserve"> a</w:t>
      </w:r>
      <w:r w:rsidRPr="00554521">
        <w:rPr>
          <w:rFonts w:ascii="Arial" w:hAnsi="Arial" w:cs="Arial"/>
          <w:sz w:val="22"/>
          <w:szCs w:val="22"/>
        </w:rPr>
        <w:t xml:space="preserve"> oceněném výkazu výměr, jejichž potřeba vznikla v průběhu realizace díla dle této smlouvy a které rozšiřují rozsah díla, včetně rozsahu finančního objemu díla, sjednaného touto smlouvou. Potřebu víceprací musí zhotovitel oznámit objednateli. Vícepráce odsouhlasené objednatelem lze provést pouze na základě nové úpravy právních vztahů mezi zhotovitelem a objednatelem</w:t>
      </w:r>
      <w:r w:rsidR="003C5B51">
        <w:rPr>
          <w:rFonts w:ascii="Arial" w:hAnsi="Arial" w:cs="Arial"/>
          <w:sz w:val="22"/>
          <w:szCs w:val="22"/>
        </w:rPr>
        <w:t>.</w:t>
      </w:r>
      <w:r>
        <w:rPr>
          <w:rFonts w:ascii="Arial" w:hAnsi="Arial" w:cs="Arial"/>
          <w:sz w:val="22"/>
          <w:szCs w:val="22"/>
        </w:rPr>
        <w:t xml:space="preserve"> </w:t>
      </w:r>
      <w:r w:rsidRPr="00554521">
        <w:rPr>
          <w:rFonts w:ascii="Arial" w:hAnsi="Arial" w:cs="Arial"/>
          <w:sz w:val="22"/>
          <w:szCs w:val="22"/>
        </w:rPr>
        <w:t xml:space="preserve">Při oznamování potřeby víceprací budou tyto oceňovány dle položkových cen uvedených v oceněném výkazu výměr, který tvoří přílohu č. </w:t>
      </w:r>
      <w:r>
        <w:rPr>
          <w:rFonts w:ascii="Arial" w:hAnsi="Arial" w:cs="Arial"/>
          <w:sz w:val="22"/>
          <w:szCs w:val="22"/>
        </w:rPr>
        <w:t>1</w:t>
      </w:r>
      <w:r w:rsidRPr="00554521">
        <w:rPr>
          <w:rFonts w:ascii="Arial" w:hAnsi="Arial" w:cs="Arial"/>
          <w:sz w:val="22"/>
          <w:szCs w:val="22"/>
        </w:rPr>
        <w:t xml:space="preserve"> této smlouvy; v případě, že požadované položky víceprací v oceněném výkazu výměr uvedeny nebudou, bude jejich cena stanovena dohodou smluvních stran podle Sborníků cen stavebních prací vydaných obchodní společností RTS, a. s., Lazaretní 13, 615 00 Brno pro příslušné období, ve kterém budou vícepráce poptávány.</w:t>
      </w:r>
    </w:p>
    <w:p w:rsidRPr="00554521" w:rsidR="00DE7754" w:rsidP="000B3C43" w:rsidRDefault="00DE7754" w14:paraId="1ADBFD83" w14:textId="1DC56723">
      <w:pPr>
        <w:numPr>
          <w:ilvl w:val="0"/>
          <w:numId w:val="7"/>
        </w:numPr>
        <w:tabs>
          <w:tab w:val="clear" w:pos="720"/>
          <w:tab w:val="left" w:pos="426"/>
        </w:tabs>
        <w:suppressAutoHyphens w:val="0"/>
        <w:spacing w:before="0" w:after="120"/>
        <w:ind w:left="426"/>
        <w:rPr>
          <w:rFonts w:ascii="Arial" w:hAnsi="Arial" w:cs="Arial"/>
          <w:sz w:val="22"/>
          <w:szCs w:val="22"/>
        </w:rPr>
      </w:pPr>
      <w:r>
        <w:rPr>
          <w:rFonts w:ascii="Arial" w:hAnsi="Arial" w:cs="Arial"/>
          <w:sz w:val="22"/>
          <w:szCs w:val="22"/>
        </w:rPr>
        <w:t>Méněpra</w:t>
      </w:r>
      <w:r w:rsidRPr="00554521">
        <w:rPr>
          <w:rFonts w:ascii="Arial" w:hAnsi="Arial" w:cs="Arial"/>
          <w:sz w:val="22"/>
          <w:szCs w:val="22"/>
        </w:rPr>
        <w:t>cemi se rozumí práce předpokládané v oceněném výkazu výměr, jejichž potřeba se v průběhu realizace díla ukázala jako nadbytečná, a které zužují rozsah díla, včetně rozsahu finančního objemu díla, sjednan</w:t>
      </w:r>
      <w:r>
        <w:rPr>
          <w:rFonts w:ascii="Arial" w:hAnsi="Arial" w:cs="Arial"/>
          <w:sz w:val="22"/>
          <w:szCs w:val="22"/>
        </w:rPr>
        <w:t>ého</w:t>
      </w:r>
      <w:r w:rsidRPr="00554521">
        <w:rPr>
          <w:rFonts w:ascii="Arial" w:hAnsi="Arial" w:cs="Arial"/>
          <w:sz w:val="22"/>
          <w:szCs w:val="22"/>
        </w:rPr>
        <w:t xml:space="preserve"> touto smlouvou. Skutečnost výskytu méněprací při realizaci díla je zhotovitel povinen oznámit objednateli. V důsledku výskytu méněprací má objednatel vůči zhotoviteli právo na poskytnutí přiměřené slevy ze sjednané ceny díla. Výše slevy bude určena obdobným způsobem, ja</w:t>
      </w:r>
      <w:r w:rsidR="00463E12">
        <w:rPr>
          <w:rFonts w:ascii="Arial" w:hAnsi="Arial" w:cs="Arial"/>
          <w:sz w:val="22"/>
          <w:szCs w:val="22"/>
        </w:rPr>
        <w:t>ko v případě ocenění víceprací.</w:t>
      </w:r>
    </w:p>
    <w:p w:rsidRPr="00554521" w:rsidR="00554521" w:rsidP="000B3C43" w:rsidRDefault="00DE7754" w14:paraId="04993A66" w14:textId="77777777">
      <w:pPr>
        <w:numPr>
          <w:ilvl w:val="0"/>
          <w:numId w:val="7"/>
        </w:numPr>
        <w:tabs>
          <w:tab w:val="clear" w:pos="720"/>
          <w:tab w:val="left" w:pos="426"/>
        </w:tabs>
        <w:suppressAutoHyphens w:val="0"/>
        <w:spacing w:before="0" w:after="120"/>
        <w:ind w:left="426"/>
        <w:rPr>
          <w:rFonts w:ascii="Arial" w:hAnsi="Arial" w:cs="Arial"/>
          <w:sz w:val="22"/>
          <w:szCs w:val="22"/>
        </w:rPr>
      </w:pPr>
      <w:r w:rsidRPr="002D3767">
        <w:rPr>
          <w:rFonts w:ascii="Arial" w:hAnsi="Arial" w:cs="Arial"/>
          <w:sz w:val="22"/>
          <w:szCs w:val="22"/>
        </w:rPr>
        <w:t>Objednatel se zavazuje, že se k oznámení zhotovitele o potřebě víceprací vyjádří nejpozději do 10 dnů ode dne předložení oznámení zhotovitele. O změně rozsahu díla a změně sjednané ceny díla se obě strany zavazují uzavřít písemnou dohodu, a to ve formě dodatku k této smlouvě. K jiným změnám rozsahu díla a sjednané ceny díla nelze přihlížet.</w:t>
      </w:r>
    </w:p>
    <w:p w:rsidR="000967DD" w:rsidP="000B3C43" w:rsidRDefault="000967DD" w14:paraId="1D2D9095" w14:textId="5F63D1A5">
      <w:pPr>
        <w:numPr>
          <w:ilvl w:val="0"/>
          <w:numId w:val="23"/>
        </w:numPr>
        <w:tabs>
          <w:tab w:val="left" w:pos="0"/>
        </w:tabs>
        <w:jc w:val="center"/>
        <w:rPr>
          <w:rFonts w:ascii="Arial" w:hAnsi="Arial" w:cs="Arial"/>
          <w:sz w:val="22"/>
          <w:szCs w:val="22"/>
        </w:rPr>
      </w:pPr>
      <w:r>
        <w:rPr>
          <w:rFonts w:ascii="Arial" w:hAnsi="Arial" w:cs="Arial"/>
          <w:b/>
          <w:bCs/>
          <w:sz w:val="22"/>
          <w:szCs w:val="22"/>
        </w:rPr>
        <w:t>Platební podmínky</w:t>
      </w:r>
    </w:p>
    <w:p w:rsidRPr="000B52A1" w:rsidR="00DE7754" w:rsidP="000B3C43" w:rsidRDefault="00DE7754" w14:paraId="78105FFE" w14:textId="19AED3EE">
      <w:pPr>
        <w:numPr>
          <w:ilvl w:val="0"/>
          <w:numId w:val="18"/>
        </w:numPr>
        <w:tabs>
          <w:tab w:val="clear" w:pos="720"/>
          <w:tab w:val="num" w:pos="426"/>
        </w:tabs>
        <w:ind w:left="426" w:hanging="426"/>
        <w:rPr>
          <w:rFonts w:ascii="Arial" w:hAnsi="Arial" w:cs="Arial"/>
          <w:sz w:val="22"/>
          <w:szCs w:val="22"/>
        </w:rPr>
      </w:pPr>
      <w:r w:rsidRPr="000B52A1">
        <w:rPr>
          <w:rFonts w:ascii="Arial" w:hAnsi="Arial" w:cs="Arial"/>
          <w:sz w:val="22"/>
          <w:szCs w:val="22"/>
        </w:rPr>
        <w:t xml:space="preserve">Úhrada </w:t>
      </w:r>
      <w:r w:rsidR="00D42C37">
        <w:rPr>
          <w:rFonts w:ascii="Arial" w:hAnsi="Arial" w:cs="Arial"/>
          <w:sz w:val="22"/>
          <w:szCs w:val="22"/>
        </w:rPr>
        <w:t xml:space="preserve">příslušné části </w:t>
      </w:r>
      <w:r w:rsidRPr="000B52A1">
        <w:rPr>
          <w:rFonts w:ascii="Arial" w:hAnsi="Arial" w:cs="Arial"/>
          <w:sz w:val="22"/>
          <w:szCs w:val="22"/>
        </w:rPr>
        <w:t>ceny díla bude provedena po</w:t>
      </w:r>
      <w:r w:rsidR="00D42C37">
        <w:rPr>
          <w:rFonts w:ascii="Arial" w:hAnsi="Arial" w:cs="Arial"/>
          <w:sz w:val="22"/>
          <w:szCs w:val="22"/>
        </w:rPr>
        <w:t xml:space="preserve"> každém dílčím plnění na základě podpisu </w:t>
      </w:r>
      <w:r w:rsidRPr="000B52A1">
        <w:rPr>
          <w:rFonts w:ascii="Arial" w:hAnsi="Arial" w:cs="Arial"/>
          <w:sz w:val="22"/>
          <w:szCs w:val="22"/>
        </w:rPr>
        <w:t>předávací</w:t>
      </w:r>
      <w:r w:rsidR="00D42C37">
        <w:rPr>
          <w:rFonts w:ascii="Arial" w:hAnsi="Arial" w:cs="Arial"/>
          <w:sz w:val="22"/>
          <w:szCs w:val="22"/>
        </w:rPr>
        <w:t>ho protokolu pro příslušné dílčí plnění</w:t>
      </w:r>
      <w:r w:rsidRPr="000B52A1">
        <w:rPr>
          <w:rFonts w:ascii="Arial" w:hAnsi="Arial" w:cs="Arial"/>
          <w:sz w:val="22"/>
          <w:szCs w:val="22"/>
        </w:rPr>
        <w:t>. Úhrada bude provedena na základě faktur</w:t>
      </w:r>
      <w:r w:rsidR="00D42C37">
        <w:rPr>
          <w:rFonts w:ascii="Arial" w:hAnsi="Arial" w:cs="Arial"/>
          <w:sz w:val="22"/>
          <w:szCs w:val="22"/>
        </w:rPr>
        <w:t xml:space="preserve">y </w:t>
      </w:r>
      <w:r w:rsidR="00463E12">
        <w:rPr>
          <w:rFonts w:ascii="Arial" w:hAnsi="Arial" w:cs="Arial"/>
          <w:sz w:val="22"/>
          <w:szCs w:val="22"/>
        </w:rPr>
        <w:t xml:space="preserve">– </w:t>
      </w:r>
      <w:r w:rsidR="00D42C37">
        <w:rPr>
          <w:rFonts w:ascii="Arial" w:hAnsi="Arial" w:cs="Arial"/>
          <w:sz w:val="22"/>
          <w:szCs w:val="22"/>
        </w:rPr>
        <w:t xml:space="preserve">daňového dokladu vystaveného </w:t>
      </w:r>
      <w:r w:rsidRPr="000B52A1">
        <w:rPr>
          <w:rFonts w:ascii="Arial" w:hAnsi="Arial" w:cs="Arial"/>
          <w:sz w:val="22"/>
          <w:szCs w:val="22"/>
        </w:rPr>
        <w:t>zhotovitelem</w:t>
      </w:r>
      <w:r w:rsidR="00463E12">
        <w:rPr>
          <w:rFonts w:ascii="Arial" w:hAnsi="Arial" w:cs="Arial"/>
          <w:sz w:val="22"/>
          <w:szCs w:val="22"/>
        </w:rPr>
        <w:t xml:space="preserve"> ve vztahu k jednotlivým stavebním objektům</w:t>
      </w:r>
      <w:r w:rsidRPr="000B52A1" w:rsidR="00005EF9">
        <w:rPr>
          <w:rFonts w:ascii="Arial" w:hAnsi="Arial" w:cs="Arial"/>
          <w:sz w:val="22"/>
          <w:szCs w:val="22"/>
        </w:rPr>
        <w:t xml:space="preserve">, a </w:t>
      </w:r>
      <w:r w:rsidRPr="000B52A1">
        <w:rPr>
          <w:rFonts w:ascii="Arial" w:hAnsi="Arial" w:cs="Arial"/>
          <w:sz w:val="22"/>
          <w:szCs w:val="22"/>
        </w:rPr>
        <w:t>bude splatná 60 dnů od data vys</w:t>
      </w:r>
      <w:r w:rsidRPr="000B52A1" w:rsidR="00005EF9">
        <w:rPr>
          <w:rFonts w:ascii="Arial" w:hAnsi="Arial" w:cs="Arial"/>
          <w:sz w:val="22"/>
          <w:szCs w:val="22"/>
        </w:rPr>
        <w:t xml:space="preserve">tavení faktury. </w:t>
      </w:r>
      <w:r w:rsidRPr="000B52A1">
        <w:rPr>
          <w:rFonts w:ascii="Arial" w:hAnsi="Arial" w:cs="Arial"/>
          <w:sz w:val="22"/>
          <w:szCs w:val="22"/>
        </w:rPr>
        <w:t>Dnem zaplacení se rozumí den zúčtování fakturované částky z bankovního účtu objednatele ve prospěch bankovního účtu zhotovitele. Záloha se neposkytuje.</w:t>
      </w:r>
    </w:p>
    <w:p w:rsidR="00DE7754" w:rsidP="000B3C43" w:rsidRDefault="00DE7754" w14:paraId="273F987F" w14:textId="71C66952">
      <w:pPr>
        <w:numPr>
          <w:ilvl w:val="0"/>
          <w:numId w:val="18"/>
        </w:numPr>
        <w:tabs>
          <w:tab w:val="clear" w:pos="720"/>
          <w:tab w:val="num" w:pos="426"/>
        </w:tabs>
        <w:ind w:left="426" w:hanging="426"/>
        <w:rPr>
          <w:rFonts w:ascii="Arial" w:hAnsi="Arial" w:cs="Arial"/>
          <w:sz w:val="22"/>
          <w:szCs w:val="22"/>
        </w:rPr>
      </w:pPr>
      <w:r w:rsidRPr="00897B26">
        <w:rPr>
          <w:rFonts w:ascii="Arial" w:hAnsi="Arial" w:cs="Arial"/>
          <w:sz w:val="22"/>
          <w:szCs w:val="22"/>
        </w:rPr>
        <w:t>Faktur</w:t>
      </w:r>
      <w:r>
        <w:rPr>
          <w:rFonts w:ascii="Arial" w:hAnsi="Arial" w:cs="Arial"/>
          <w:sz w:val="22"/>
          <w:szCs w:val="22"/>
        </w:rPr>
        <w:t>a</w:t>
      </w:r>
      <w:r w:rsidRPr="00897B26">
        <w:rPr>
          <w:rFonts w:ascii="Arial" w:hAnsi="Arial" w:cs="Arial"/>
          <w:sz w:val="22"/>
          <w:szCs w:val="22"/>
        </w:rPr>
        <w:t xml:space="preserve"> </w:t>
      </w:r>
      <w:r w:rsidRPr="00927353">
        <w:rPr>
          <w:rFonts w:ascii="Arial" w:hAnsi="Arial" w:cs="Arial"/>
          <w:sz w:val="22"/>
          <w:szCs w:val="22"/>
        </w:rPr>
        <w:t>bud</w:t>
      </w:r>
      <w:r>
        <w:rPr>
          <w:rFonts w:ascii="Arial" w:hAnsi="Arial" w:cs="Arial"/>
          <w:sz w:val="22"/>
          <w:szCs w:val="22"/>
        </w:rPr>
        <w:t>e</w:t>
      </w:r>
      <w:r w:rsidRPr="00927353">
        <w:rPr>
          <w:rFonts w:ascii="Arial" w:hAnsi="Arial" w:cs="Arial"/>
          <w:sz w:val="22"/>
          <w:szCs w:val="22"/>
        </w:rPr>
        <w:t xml:space="preserve"> vystaven</w:t>
      </w:r>
      <w:r>
        <w:rPr>
          <w:rFonts w:ascii="Arial" w:hAnsi="Arial" w:cs="Arial"/>
          <w:sz w:val="22"/>
          <w:szCs w:val="22"/>
        </w:rPr>
        <w:t>a</w:t>
      </w:r>
      <w:r w:rsidRPr="00927353">
        <w:rPr>
          <w:rFonts w:ascii="Arial" w:hAnsi="Arial" w:cs="Arial"/>
          <w:sz w:val="22"/>
          <w:szCs w:val="22"/>
        </w:rPr>
        <w:t xml:space="preserve"> v souladu </w:t>
      </w:r>
      <w:r w:rsidRPr="004425EF">
        <w:rPr>
          <w:rFonts w:ascii="Arial" w:hAnsi="Arial" w:cs="Arial"/>
          <w:sz w:val="22"/>
          <w:szCs w:val="22"/>
        </w:rPr>
        <w:t>s § 92a-92i</w:t>
      </w:r>
      <w:r w:rsidRPr="00927353">
        <w:rPr>
          <w:rFonts w:ascii="Arial" w:hAnsi="Arial" w:cs="Arial"/>
          <w:sz w:val="22"/>
          <w:szCs w:val="22"/>
        </w:rPr>
        <w:t xml:space="preserve"> a příslušnými</w:t>
      </w:r>
      <w:r>
        <w:rPr>
          <w:rFonts w:ascii="Arial" w:hAnsi="Arial" w:cs="Arial"/>
          <w:sz w:val="22"/>
          <w:szCs w:val="22"/>
        </w:rPr>
        <w:t xml:space="preserve"> ustanoveními </w:t>
      </w:r>
      <w:r w:rsidR="00463E12">
        <w:rPr>
          <w:rFonts w:ascii="Arial" w:hAnsi="Arial" w:cs="Arial"/>
          <w:sz w:val="22"/>
          <w:szCs w:val="22"/>
        </w:rPr>
        <w:t>zákona č. </w:t>
      </w:r>
      <w:r w:rsidRPr="00897B26">
        <w:rPr>
          <w:rFonts w:ascii="Arial" w:hAnsi="Arial" w:cs="Arial"/>
          <w:sz w:val="22"/>
          <w:szCs w:val="22"/>
        </w:rPr>
        <w:t xml:space="preserve">235/2004 Sb., o dani z přidané hodnoty, ve znění pozdějších předpisů. </w:t>
      </w:r>
      <w:r w:rsidRPr="00F81B47">
        <w:rPr>
          <w:rFonts w:ascii="Arial" w:hAnsi="Arial" w:cs="Arial"/>
          <w:sz w:val="22"/>
          <w:szCs w:val="22"/>
        </w:rPr>
        <w:t>Práce a dodávky podléhající režimu přenesené daňové povinnosti budou zhotovitelem ve faktuře vyznačeny a účtovány bez DPH, pouze s uvedením příslušející sazby DPH. Na faktu</w:t>
      </w:r>
      <w:r>
        <w:rPr>
          <w:rFonts w:ascii="Arial" w:hAnsi="Arial" w:cs="Arial"/>
          <w:sz w:val="22"/>
          <w:szCs w:val="22"/>
        </w:rPr>
        <w:t>ře</w:t>
      </w:r>
      <w:r w:rsidRPr="00F81B47">
        <w:rPr>
          <w:rFonts w:ascii="Arial" w:hAnsi="Arial" w:cs="Arial"/>
          <w:sz w:val="22"/>
          <w:szCs w:val="22"/>
        </w:rPr>
        <w:t xml:space="preserve"> bude vyznačen Kód předmětu plnění, který bude použit při vykazování tohoto plnění v rámci kontrolního hlášení.</w:t>
      </w:r>
      <w:r w:rsidRPr="00897B26">
        <w:rPr>
          <w:rFonts w:ascii="Arial" w:hAnsi="Arial" w:cs="Arial"/>
          <w:sz w:val="22"/>
          <w:szCs w:val="22"/>
        </w:rPr>
        <w:t xml:space="preserve"> Dnem uskutečnění zdanitelného plnění bude den podpisu předávacího protokolu, kterým bude Objednateli</w:t>
      </w:r>
      <w:r>
        <w:rPr>
          <w:rFonts w:ascii="Arial" w:hAnsi="Arial" w:cs="Arial"/>
          <w:sz w:val="22"/>
          <w:szCs w:val="22"/>
        </w:rPr>
        <w:t xml:space="preserve"> </w:t>
      </w:r>
      <w:r w:rsidRPr="00897B26">
        <w:rPr>
          <w:rFonts w:ascii="Arial" w:hAnsi="Arial" w:cs="Arial"/>
          <w:sz w:val="22"/>
          <w:szCs w:val="22"/>
        </w:rPr>
        <w:t>Díl</w:t>
      </w:r>
      <w:r>
        <w:rPr>
          <w:rFonts w:ascii="Arial" w:hAnsi="Arial" w:cs="Arial"/>
          <w:sz w:val="22"/>
          <w:szCs w:val="22"/>
        </w:rPr>
        <w:t>o</w:t>
      </w:r>
      <w:r w:rsidRPr="00897B26">
        <w:rPr>
          <w:rFonts w:ascii="Arial" w:hAnsi="Arial" w:cs="Arial"/>
          <w:sz w:val="22"/>
          <w:szCs w:val="22"/>
        </w:rPr>
        <w:t xml:space="preserve"> předán</w:t>
      </w:r>
      <w:r>
        <w:rPr>
          <w:rFonts w:ascii="Arial" w:hAnsi="Arial" w:cs="Arial"/>
          <w:sz w:val="22"/>
          <w:szCs w:val="22"/>
        </w:rPr>
        <w:t>o</w:t>
      </w:r>
      <w:r w:rsidRPr="00897B26">
        <w:rPr>
          <w:rFonts w:ascii="Arial" w:hAnsi="Arial" w:cs="Arial"/>
          <w:sz w:val="22"/>
          <w:szCs w:val="22"/>
        </w:rPr>
        <w:t xml:space="preserve"> Zhotovitelem</w:t>
      </w:r>
      <w:r>
        <w:rPr>
          <w:rFonts w:ascii="Arial" w:hAnsi="Arial" w:cs="Arial"/>
          <w:sz w:val="22"/>
          <w:szCs w:val="22"/>
        </w:rPr>
        <w:t>.</w:t>
      </w:r>
    </w:p>
    <w:p w:rsidR="00DE7754" w:rsidP="000B3C43" w:rsidRDefault="00DE7754" w14:paraId="4DCA187A" w14:textId="77777777">
      <w:pPr>
        <w:numPr>
          <w:ilvl w:val="0"/>
          <w:numId w:val="18"/>
        </w:numPr>
        <w:tabs>
          <w:tab w:val="clear" w:pos="720"/>
          <w:tab w:val="num" w:pos="426"/>
        </w:tabs>
        <w:ind w:left="426" w:hanging="426"/>
        <w:rPr>
          <w:rFonts w:ascii="Arial" w:hAnsi="Arial" w:cs="Arial"/>
          <w:sz w:val="22"/>
          <w:szCs w:val="22"/>
        </w:rPr>
      </w:pPr>
      <w:r w:rsidRPr="008531E8">
        <w:rPr>
          <w:rFonts w:ascii="Arial" w:hAnsi="Arial" w:cs="Arial"/>
          <w:sz w:val="22"/>
          <w:szCs w:val="22"/>
        </w:rPr>
        <w:t xml:space="preserve">Úhrada ceny bude provedena bezhotovostním převodem z bankovního účtu </w:t>
      </w:r>
      <w:r>
        <w:rPr>
          <w:rFonts w:ascii="Arial" w:hAnsi="Arial" w:cs="Arial"/>
          <w:sz w:val="22"/>
          <w:szCs w:val="22"/>
        </w:rPr>
        <w:t>Objednatele</w:t>
      </w:r>
      <w:r w:rsidRPr="008531E8">
        <w:rPr>
          <w:rFonts w:ascii="Arial" w:hAnsi="Arial" w:cs="Arial"/>
          <w:sz w:val="22"/>
          <w:szCs w:val="22"/>
        </w:rPr>
        <w:t xml:space="preserve"> na bankovní účet </w:t>
      </w:r>
      <w:r>
        <w:rPr>
          <w:rFonts w:ascii="Arial" w:hAnsi="Arial" w:cs="Arial"/>
          <w:sz w:val="22"/>
          <w:szCs w:val="22"/>
        </w:rPr>
        <w:t>Zhotovitele</w:t>
      </w:r>
      <w:r w:rsidRPr="008531E8">
        <w:rPr>
          <w:rFonts w:ascii="Arial" w:hAnsi="Arial" w:cs="Arial"/>
          <w:sz w:val="22"/>
          <w:szCs w:val="22"/>
        </w:rPr>
        <w:t xml:space="preserve">. Dnem zaplacení se rozumí den zúčtování fakturované částky z bankovního účtu </w:t>
      </w:r>
      <w:r>
        <w:rPr>
          <w:rFonts w:ascii="Arial" w:hAnsi="Arial" w:cs="Arial"/>
          <w:sz w:val="22"/>
          <w:szCs w:val="22"/>
        </w:rPr>
        <w:t>Objednatele</w:t>
      </w:r>
      <w:r w:rsidRPr="008531E8">
        <w:rPr>
          <w:rFonts w:ascii="Arial" w:hAnsi="Arial" w:cs="Arial"/>
          <w:sz w:val="22"/>
          <w:szCs w:val="22"/>
        </w:rPr>
        <w:t xml:space="preserve"> ve prospěch bankovního účtu </w:t>
      </w:r>
      <w:r>
        <w:rPr>
          <w:rFonts w:ascii="Arial" w:hAnsi="Arial" w:cs="Arial"/>
          <w:sz w:val="22"/>
          <w:szCs w:val="22"/>
        </w:rPr>
        <w:t>Zhotovitele.</w:t>
      </w:r>
    </w:p>
    <w:p w:rsidR="00DE7754" w:rsidP="000B3C43" w:rsidRDefault="00DE7754" w14:paraId="44B63E5A" w14:textId="4275A75B">
      <w:pPr>
        <w:numPr>
          <w:ilvl w:val="0"/>
          <w:numId w:val="18"/>
        </w:numPr>
        <w:tabs>
          <w:tab w:val="clear" w:pos="720"/>
          <w:tab w:val="num" w:pos="426"/>
        </w:tabs>
        <w:ind w:left="426" w:hanging="426"/>
        <w:rPr>
          <w:rFonts w:ascii="Arial" w:hAnsi="Arial" w:cs="Arial"/>
          <w:sz w:val="22"/>
          <w:szCs w:val="22"/>
        </w:rPr>
      </w:pPr>
      <w:r>
        <w:rPr>
          <w:rFonts w:ascii="Arial" w:hAnsi="Arial" w:cs="Arial"/>
          <w:sz w:val="22"/>
          <w:szCs w:val="22"/>
        </w:rPr>
        <w:t>Každý daňový</w:t>
      </w:r>
      <w:r w:rsidRPr="008531E8">
        <w:rPr>
          <w:rFonts w:ascii="Arial" w:hAnsi="Arial" w:cs="Arial"/>
          <w:sz w:val="22"/>
          <w:szCs w:val="22"/>
        </w:rPr>
        <w:t xml:space="preserve"> doklad Zhotovitele musí obsahovat</w:t>
      </w:r>
      <w:r w:rsidR="00463E12">
        <w:rPr>
          <w:rFonts w:ascii="Arial" w:hAnsi="Arial" w:cs="Arial"/>
          <w:sz w:val="22"/>
          <w:szCs w:val="22"/>
        </w:rPr>
        <w:t xml:space="preserve"> veškeré náležitosti daňového a </w:t>
      </w:r>
      <w:r w:rsidRPr="008531E8">
        <w:rPr>
          <w:rFonts w:ascii="Arial" w:hAnsi="Arial" w:cs="Arial"/>
          <w:sz w:val="22"/>
          <w:szCs w:val="22"/>
        </w:rPr>
        <w:t>účetního dokladu stanovené právními předpisy, musí být v souladu s Pokynem Generálního finančního ředit</w:t>
      </w:r>
      <w:r>
        <w:rPr>
          <w:rFonts w:ascii="Arial" w:hAnsi="Arial" w:cs="Arial"/>
          <w:sz w:val="22"/>
          <w:szCs w:val="22"/>
        </w:rPr>
        <w:t>elství č. D-22</w:t>
      </w:r>
      <w:r w:rsidRPr="008531E8">
        <w:rPr>
          <w:rFonts w:ascii="Arial" w:hAnsi="Arial" w:cs="Arial"/>
          <w:sz w:val="22"/>
          <w:szCs w:val="22"/>
        </w:rPr>
        <w:t xml:space="preserve"> vydaným </w:t>
      </w:r>
      <w:r>
        <w:rPr>
          <w:rFonts w:ascii="Arial" w:hAnsi="Arial" w:cs="Arial"/>
          <w:sz w:val="22"/>
          <w:szCs w:val="22"/>
        </w:rPr>
        <w:t>Finanční správou ČR</w:t>
      </w:r>
      <w:r w:rsidRPr="008531E8">
        <w:rPr>
          <w:rFonts w:ascii="Arial" w:hAnsi="Arial" w:cs="Arial"/>
          <w:sz w:val="22"/>
          <w:szCs w:val="22"/>
        </w:rPr>
        <w:t xml:space="preserve"> v zájmu zajištění </w:t>
      </w:r>
      <w:r w:rsidRPr="008531E8">
        <w:rPr>
          <w:rFonts w:ascii="Arial" w:hAnsi="Arial" w:cs="Arial"/>
          <w:sz w:val="22"/>
          <w:szCs w:val="22"/>
        </w:rPr>
        <w:t>jednotného uplatňování zákona č. 586/1992 Sb., o daních z příjmů, ve znění pozdějších předpisů, zejména pak</w:t>
      </w:r>
      <w:r w:rsidR="000B3C43">
        <w:rPr>
          <w:rFonts w:ascii="Arial" w:hAnsi="Arial" w:cs="Arial"/>
          <w:sz w:val="22"/>
          <w:szCs w:val="22"/>
        </w:rPr>
        <w:t>:</w:t>
      </w:r>
    </w:p>
    <w:p w:rsidR="00DE7754" w:rsidP="000B3C43" w:rsidRDefault="00DE7754" w14:paraId="1E82C96E" w14:textId="3DE10344">
      <w:pPr>
        <w:pStyle w:val="Import6"/>
        <w:numPr>
          <w:ilvl w:val="0"/>
          <w:numId w:val="41"/>
        </w:numPr>
        <w:tabs>
          <w:tab w:val="clear" w:pos="720"/>
          <w:tab w:val="clear" w:pos="1584"/>
          <w:tab w:val="left" w:pos="1701"/>
        </w:tabs>
        <w:spacing w:line="240" w:lineRule="auto"/>
        <w:ind w:firstLine="1058"/>
        <w:jc w:val="both"/>
        <w:rPr>
          <w:rFonts w:ascii="Arial" w:hAnsi="Arial" w:cs="Arial"/>
          <w:sz w:val="22"/>
          <w:szCs w:val="22"/>
        </w:rPr>
      </w:pPr>
      <w:r w:rsidRPr="008531E8">
        <w:rPr>
          <w:rFonts w:ascii="Arial" w:hAnsi="Arial" w:cs="Arial"/>
          <w:sz w:val="22"/>
          <w:szCs w:val="22"/>
        </w:rPr>
        <w:t>číslo smlouvy</w:t>
      </w:r>
      <w:r w:rsidR="000B3C43">
        <w:rPr>
          <w:rFonts w:ascii="Arial" w:hAnsi="Arial" w:cs="Arial"/>
          <w:sz w:val="22"/>
          <w:szCs w:val="22"/>
        </w:rPr>
        <w:t>,</w:t>
      </w:r>
    </w:p>
    <w:p w:rsidRPr="008531E8" w:rsidR="00DE7754" w:rsidP="000B3C43" w:rsidRDefault="00DE7754" w14:paraId="1A76466C" w14:textId="6DB35892">
      <w:pPr>
        <w:pStyle w:val="Import6"/>
        <w:numPr>
          <w:ilvl w:val="0"/>
          <w:numId w:val="41"/>
        </w:numPr>
        <w:tabs>
          <w:tab w:val="clear" w:pos="720"/>
          <w:tab w:val="clear" w:pos="1584"/>
          <w:tab w:val="left" w:pos="1701"/>
        </w:tabs>
        <w:spacing w:line="240" w:lineRule="auto"/>
        <w:ind w:firstLine="1058"/>
        <w:jc w:val="both"/>
        <w:rPr>
          <w:rFonts w:ascii="Arial" w:hAnsi="Arial" w:cs="Arial"/>
          <w:sz w:val="22"/>
          <w:szCs w:val="22"/>
        </w:rPr>
      </w:pPr>
      <w:r w:rsidRPr="008531E8">
        <w:rPr>
          <w:rFonts w:ascii="Arial" w:hAnsi="Arial" w:cs="Arial"/>
          <w:sz w:val="22"/>
          <w:szCs w:val="22"/>
        </w:rPr>
        <w:t>evidenční číslo daňového doklad</w:t>
      </w:r>
      <w:r>
        <w:rPr>
          <w:rFonts w:ascii="Arial" w:hAnsi="Arial" w:cs="Arial"/>
          <w:sz w:val="22"/>
          <w:szCs w:val="22"/>
        </w:rPr>
        <w:t>u</w:t>
      </w:r>
      <w:r w:rsidR="000B3C43">
        <w:rPr>
          <w:rFonts w:ascii="Arial" w:hAnsi="Arial" w:cs="Arial"/>
          <w:sz w:val="22"/>
          <w:szCs w:val="22"/>
        </w:rPr>
        <w:t>,</w:t>
      </w:r>
    </w:p>
    <w:p w:rsidRPr="008531E8" w:rsidR="00DE7754" w:rsidP="000B3C43" w:rsidRDefault="00DE7754" w14:paraId="46785F52" w14:textId="0C7DA6AB">
      <w:pPr>
        <w:pStyle w:val="Import6"/>
        <w:numPr>
          <w:ilvl w:val="0"/>
          <w:numId w:val="41"/>
        </w:numPr>
        <w:tabs>
          <w:tab w:val="clear" w:pos="720"/>
          <w:tab w:val="clear" w:pos="1584"/>
          <w:tab w:val="left" w:pos="1701"/>
        </w:tabs>
        <w:spacing w:line="240" w:lineRule="auto"/>
        <w:ind w:firstLine="1058"/>
        <w:jc w:val="both"/>
        <w:rPr>
          <w:rFonts w:ascii="Arial" w:hAnsi="Arial" w:cs="Arial"/>
          <w:sz w:val="22"/>
          <w:szCs w:val="22"/>
        </w:rPr>
      </w:pPr>
      <w:r w:rsidRPr="008531E8">
        <w:rPr>
          <w:rFonts w:ascii="Arial" w:hAnsi="Arial" w:cs="Arial"/>
          <w:sz w:val="22"/>
          <w:szCs w:val="22"/>
        </w:rPr>
        <w:t>datum uskutečnění</w:t>
      </w:r>
      <w:r>
        <w:rPr>
          <w:rFonts w:ascii="Arial" w:hAnsi="Arial" w:cs="Arial"/>
          <w:sz w:val="22"/>
          <w:szCs w:val="22"/>
        </w:rPr>
        <w:t xml:space="preserve"> zdanitelného</w:t>
      </w:r>
      <w:r w:rsidRPr="008531E8">
        <w:rPr>
          <w:rFonts w:ascii="Arial" w:hAnsi="Arial" w:cs="Arial"/>
          <w:sz w:val="22"/>
          <w:szCs w:val="22"/>
        </w:rPr>
        <w:t xml:space="preserve"> plnění</w:t>
      </w:r>
      <w:r w:rsidR="000B3C43">
        <w:rPr>
          <w:rFonts w:ascii="Arial" w:hAnsi="Arial" w:cs="Arial"/>
          <w:sz w:val="22"/>
          <w:szCs w:val="22"/>
        </w:rPr>
        <w:t>,</w:t>
      </w:r>
    </w:p>
    <w:p w:rsidRPr="008531E8" w:rsidR="00DE7754" w:rsidP="000B3C43" w:rsidRDefault="00DE7754" w14:paraId="12EDAE93" w14:textId="42C14B97">
      <w:pPr>
        <w:pStyle w:val="Import6"/>
        <w:numPr>
          <w:ilvl w:val="0"/>
          <w:numId w:val="41"/>
        </w:numPr>
        <w:tabs>
          <w:tab w:val="clear" w:pos="720"/>
          <w:tab w:val="clear" w:pos="1584"/>
          <w:tab w:val="left" w:pos="1701"/>
        </w:tabs>
        <w:spacing w:line="240" w:lineRule="auto"/>
        <w:ind w:firstLine="1058"/>
        <w:jc w:val="both"/>
        <w:rPr>
          <w:rFonts w:ascii="Arial" w:hAnsi="Arial" w:cs="Arial"/>
          <w:sz w:val="22"/>
          <w:szCs w:val="22"/>
        </w:rPr>
      </w:pPr>
      <w:r w:rsidRPr="47A8037C">
        <w:rPr>
          <w:rFonts w:ascii="Arial" w:hAnsi="Arial" w:cs="Arial"/>
          <w:sz w:val="22"/>
          <w:szCs w:val="22"/>
        </w:rPr>
        <w:t xml:space="preserve">den vystavení a den splatnosti daňového dokladu </w:t>
      </w:r>
      <w:r w:rsidR="000B3C43">
        <w:rPr>
          <w:rFonts w:ascii="Arial" w:hAnsi="Arial" w:cs="Arial"/>
          <w:sz w:val="22"/>
          <w:szCs w:val="22"/>
        </w:rPr>
        <w:t>–</w:t>
      </w:r>
      <w:r w:rsidRPr="47A8037C" w:rsidR="6E11E380">
        <w:rPr>
          <w:rFonts w:ascii="Arial" w:hAnsi="Arial" w:cs="Arial"/>
          <w:sz w:val="22"/>
          <w:szCs w:val="22"/>
        </w:rPr>
        <w:t xml:space="preserve"> </w:t>
      </w:r>
      <w:r w:rsidRPr="47A8037C">
        <w:rPr>
          <w:rFonts w:ascii="Arial" w:hAnsi="Arial" w:cs="Arial"/>
          <w:sz w:val="22"/>
          <w:szCs w:val="22"/>
        </w:rPr>
        <w:t>faktury</w:t>
      </w:r>
      <w:r w:rsidR="000B3C43">
        <w:rPr>
          <w:rFonts w:ascii="Arial" w:hAnsi="Arial" w:cs="Arial"/>
          <w:sz w:val="22"/>
          <w:szCs w:val="22"/>
        </w:rPr>
        <w:t>,</w:t>
      </w:r>
    </w:p>
    <w:p w:rsidRPr="008531E8" w:rsidR="00DE7754" w:rsidP="000B3C43" w:rsidRDefault="00DE7754" w14:paraId="434EF274" w14:textId="37188312">
      <w:pPr>
        <w:pStyle w:val="Import7"/>
        <w:numPr>
          <w:ilvl w:val="0"/>
          <w:numId w:val="41"/>
        </w:numPr>
        <w:tabs>
          <w:tab w:val="clear" w:pos="720"/>
          <w:tab w:val="clear" w:pos="1584"/>
          <w:tab w:val="left" w:pos="1701"/>
        </w:tabs>
        <w:spacing w:line="240" w:lineRule="auto"/>
        <w:ind w:firstLine="1058"/>
        <w:jc w:val="both"/>
        <w:rPr>
          <w:rFonts w:ascii="Arial" w:hAnsi="Arial" w:cs="Arial"/>
          <w:sz w:val="22"/>
          <w:szCs w:val="22"/>
        </w:rPr>
      </w:pPr>
      <w:r w:rsidRPr="008531E8">
        <w:rPr>
          <w:rFonts w:ascii="Arial" w:hAnsi="Arial" w:cs="Arial"/>
          <w:sz w:val="22"/>
          <w:szCs w:val="22"/>
        </w:rPr>
        <w:t>název, sídlo, IČ</w:t>
      </w:r>
      <w:r>
        <w:rPr>
          <w:rFonts w:ascii="Arial" w:hAnsi="Arial" w:cs="Arial"/>
          <w:sz w:val="22"/>
          <w:szCs w:val="22"/>
        </w:rPr>
        <w:t>O</w:t>
      </w:r>
      <w:r w:rsidRPr="008531E8">
        <w:rPr>
          <w:rFonts w:ascii="Arial" w:hAnsi="Arial" w:cs="Arial"/>
          <w:sz w:val="22"/>
          <w:szCs w:val="22"/>
        </w:rPr>
        <w:t xml:space="preserve"> a DIČ Objednatele a Zhotovitele</w:t>
      </w:r>
      <w:r w:rsidR="000B3C43">
        <w:rPr>
          <w:rFonts w:ascii="Arial" w:hAnsi="Arial" w:cs="Arial"/>
          <w:sz w:val="22"/>
          <w:szCs w:val="22"/>
        </w:rPr>
        <w:t>,</w:t>
      </w:r>
    </w:p>
    <w:p w:rsidRPr="008531E8" w:rsidR="00DE7754" w:rsidP="000B3C43" w:rsidRDefault="00DE7754" w14:paraId="46B816B2" w14:textId="467FF5A0">
      <w:pPr>
        <w:pStyle w:val="Import6"/>
        <w:numPr>
          <w:ilvl w:val="0"/>
          <w:numId w:val="41"/>
        </w:numPr>
        <w:tabs>
          <w:tab w:val="clear" w:pos="720"/>
          <w:tab w:val="clear" w:pos="1584"/>
          <w:tab w:val="left" w:pos="1701"/>
        </w:tabs>
        <w:spacing w:line="240" w:lineRule="auto"/>
        <w:ind w:firstLine="1058"/>
        <w:jc w:val="both"/>
        <w:rPr>
          <w:rFonts w:ascii="Arial" w:hAnsi="Arial" w:cs="Arial"/>
          <w:sz w:val="22"/>
          <w:szCs w:val="22"/>
        </w:rPr>
      </w:pPr>
      <w:r w:rsidRPr="008531E8">
        <w:rPr>
          <w:rFonts w:ascii="Arial" w:hAnsi="Arial" w:cs="Arial"/>
          <w:sz w:val="22"/>
          <w:szCs w:val="22"/>
        </w:rPr>
        <w:t>označení banky a číslo účtu Zhotovitele</w:t>
      </w:r>
      <w:r w:rsidR="000B3C43">
        <w:rPr>
          <w:rFonts w:ascii="Arial" w:hAnsi="Arial" w:cs="Arial"/>
          <w:sz w:val="22"/>
          <w:szCs w:val="22"/>
        </w:rPr>
        <w:t>,</w:t>
      </w:r>
    </w:p>
    <w:p w:rsidRPr="008531E8" w:rsidR="00DE7754" w:rsidP="000B3C43" w:rsidRDefault="00DE7754" w14:paraId="1F4B7A3D" w14:textId="63DEEC83">
      <w:pPr>
        <w:pStyle w:val="Import6"/>
        <w:numPr>
          <w:ilvl w:val="0"/>
          <w:numId w:val="41"/>
        </w:numPr>
        <w:tabs>
          <w:tab w:val="clear" w:pos="720"/>
          <w:tab w:val="clear" w:pos="1584"/>
          <w:tab w:val="left" w:pos="1701"/>
        </w:tabs>
        <w:spacing w:line="240" w:lineRule="auto"/>
        <w:ind w:firstLine="1058"/>
        <w:jc w:val="both"/>
        <w:rPr>
          <w:rFonts w:ascii="Arial" w:hAnsi="Arial" w:cs="Arial"/>
          <w:sz w:val="22"/>
          <w:szCs w:val="22"/>
        </w:rPr>
      </w:pPr>
      <w:r w:rsidRPr="008531E8">
        <w:rPr>
          <w:rFonts w:ascii="Arial" w:hAnsi="Arial" w:cs="Arial"/>
          <w:sz w:val="22"/>
          <w:szCs w:val="22"/>
        </w:rPr>
        <w:t>označení díla</w:t>
      </w:r>
      <w:r w:rsidR="000B3C43">
        <w:rPr>
          <w:rFonts w:ascii="Arial" w:hAnsi="Arial" w:cs="Arial"/>
          <w:sz w:val="22"/>
          <w:szCs w:val="22"/>
        </w:rPr>
        <w:t>,</w:t>
      </w:r>
    </w:p>
    <w:p w:rsidR="00DE7754" w:rsidP="000B3C43" w:rsidRDefault="00DE7754" w14:paraId="2D9D4C41" w14:textId="6D84A172">
      <w:pPr>
        <w:pStyle w:val="Import6"/>
        <w:numPr>
          <w:ilvl w:val="0"/>
          <w:numId w:val="41"/>
        </w:numPr>
        <w:tabs>
          <w:tab w:val="clear" w:pos="360"/>
          <w:tab w:val="clear" w:pos="720"/>
          <w:tab w:val="clear" w:pos="1584"/>
          <w:tab w:val="left" w:pos="1701"/>
        </w:tabs>
        <w:spacing w:line="240" w:lineRule="auto"/>
        <w:ind w:left="1701" w:hanging="283"/>
        <w:jc w:val="both"/>
        <w:rPr>
          <w:rFonts w:ascii="Arial" w:hAnsi="Arial" w:cs="Arial"/>
          <w:sz w:val="22"/>
          <w:szCs w:val="22"/>
        </w:rPr>
      </w:pPr>
      <w:r w:rsidRPr="008531E8">
        <w:rPr>
          <w:rFonts w:ascii="Arial" w:hAnsi="Arial" w:cs="Arial"/>
          <w:sz w:val="22"/>
          <w:szCs w:val="22"/>
        </w:rPr>
        <w:t xml:space="preserve">celkový soupis provedených prací (vycházející z položkového rozpočtu doloženého v příloze číslo </w:t>
      </w:r>
      <w:r w:rsidR="00432AAA">
        <w:rPr>
          <w:rFonts w:ascii="Arial" w:hAnsi="Arial" w:cs="Arial"/>
          <w:sz w:val="22"/>
          <w:szCs w:val="22"/>
        </w:rPr>
        <w:t>1 -</w:t>
      </w:r>
      <w:r>
        <w:rPr>
          <w:rFonts w:ascii="Arial" w:hAnsi="Arial" w:cs="Arial"/>
          <w:sz w:val="22"/>
          <w:szCs w:val="22"/>
        </w:rPr>
        <w:t xml:space="preserve"> </w:t>
      </w:r>
      <w:r w:rsidRPr="008531E8">
        <w:rPr>
          <w:rFonts w:ascii="Arial" w:hAnsi="Arial" w:cs="Arial"/>
          <w:sz w:val="22"/>
          <w:szCs w:val="22"/>
        </w:rPr>
        <w:t>Specifikace předmětu plnění - část položkový rozpočet), který bude u každé z položek členěn takto:</w:t>
      </w:r>
    </w:p>
    <w:p w:rsidRPr="008531E8" w:rsidR="00DE7754" w:rsidP="000B3C43" w:rsidRDefault="00DE7754" w14:paraId="06832824" w14:textId="39E69D46">
      <w:pPr>
        <w:pStyle w:val="Import6"/>
        <w:numPr>
          <w:ilvl w:val="0"/>
          <w:numId w:val="42"/>
        </w:numPr>
        <w:tabs>
          <w:tab w:val="clear" w:pos="720"/>
          <w:tab w:val="clear" w:pos="1584"/>
          <w:tab w:val="clear" w:pos="2448"/>
          <w:tab w:val="clear" w:pos="3312"/>
          <w:tab w:val="clear" w:pos="4176"/>
        </w:tabs>
        <w:spacing w:line="240" w:lineRule="auto"/>
        <w:ind w:left="2410"/>
        <w:jc w:val="both"/>
        <w:rPr>
          <w:rFonts w:ascii="Arial" w:hAnsi="Arial" w:cs="Arial"/>
          <w:sz w:val="22"/>
          <w:szCs w:val="22"/>
        </w:rPr>
      </w:pPr>
      <w:r w:rsidRPr="008531E8">
        <w:rPr>
          <w:rFonts w:ascii="Arial" w:hAnsi="Arial" w:cs="Arial"/>
          <w:sz w:val="22"/>
          <w:szCs w:val="22"/>
        </w:rPr>
        <w:t>počet měrných jednotek celkem</w:t>
      </w:r>
      <w:r w:rsidR="000B3C43">
        <w:rPr>
          <w:rFonts w:ascii="Arial" w:hAnsi="Arial" w:cs="Arial"/>
          <w:sz w:val="22"/>
          <w:szCs w:val="22"/>
        </w:rPr>
        <w:t>,</w:t>
      </w:r>
    </w:p>
    <w:p w:rsidRPr="008531E8" w:rsidR="00DE7754" w:rsidP="000B3C43" w:rsidRDefault="00DE7754" w14:paraId="70A7AE57" w14:textId="4DBC682D">
      <w:pPr>
        <w:pStyle w:val="Import6"/>
        <w:numPr>
          <w:ilvl w:val="0"/>
          <w:numId w:val="42"/>
        </w:numPr>
        <w:tabs>
          <w:tab w:val="clear" w:pos="720"/>
          <w:tab w:val="clear" w:pos="1584"/>
          <w:tab w:val="clear" w:pos="2448"/>
          <w:tab w:val="clear" w:pos="3312"/>
          <w:tab w:val="clear" w:pos="4176"/>
        </w:tabs>
        <w:spacing w:line="240" w:lineRule="auto"/>
        <w:ind w:left="2410"/>
        <w:jc w:val="both"/>
        <w:rPr>
          <w:rFonts w:ascii="Arial" w:hAnsi="Arial" w:cs="Arial"/>
          <w:sz w:val="22"/>
          <w:szCs w:val="22"/>
        </w:rPr>
      </w:pPr>
      <w:r w:rsidRPr="008531E8">
        <w:rPr>
          <w:rFonts w:ascii="Arial" w:hAnsi="Arial" w:cs="Arial"/>
          <w:sz w:val="22"/>
          <w:szCs w:val="22"/>
        </w:rPr>
        <w:t>cena bez DPH s uvedením sazby DPH</w:t>
      </w:r>
      <w:r w:rsidR="000B3C43">
        <w:rPr>
          <w:rFonts w:ascii="Arial" w:hAnsi="Arial" w:cs="Arial"/>
          <w:sz w:val="22"/>
          <w:szCs w:val="22"/>
        </w:rPr>
        <w:t>,</w:t>
      </w:r>
      <w:r w:rsidRPr="008531E8">
        <w:rPr>
          <w:rFonts w:ascii="Arial" w:hAnsi="Arial" w:cs="Arial"/>
          <w:sz w:val="22"/>
          <w:szCs w:val="22"/>
        </w:rPr>
        <w:t xml:space="preserve"> </w:t>
      </w:r>
    </w:p>
    <w:p w:rsidR="00DE7754" w:rsidP="000B3C43" w:rsidRDefault="00DE7754" w14:paraId="6BD82176" w14:textId="431BC059">
      <w:pPr>
        <w:pStyle w:val="Import6"/>
        <w:numPr>
          <w:ilvl w:val="0"/>
          <w:numId w:val="41"/>
        </w:numPr>
        <w:tabs>
          <w:tab w:val="clear" w:pos="360"/>
          <w:tab w:val="clear" w:pos="720"/>
          <w:tab w:val="clear" w:pos="1584"/>
          <w:tab w:val="left" w:pos="1701"/>
        </w:tabs>
        <w:spacing w:line="240" w:lineRule="auto"/>
        <w:ind w:left="1701" w:hanging="283"/>
        <w:jc w:val="both"/>
        <w:rPr>
          <w:rFonts w:ascii="Arial" w:hAnsi="Arial" w:cs="Arial"/>
          <w:sz w:val="22"/>
          <w:szCs w:val="22"/>
        </w:rPr>
      </w:pPr>
      <w:r w:rsidRPr="0048137C">
        <w:rPr>
          <w:rFonts w:ascii="Arial" w:hAnsi="Arial" w:cs="Arial"/>
          <w:sz w:val="22"/>
          <w:szCs w:val="22"/>
        </w:rPr>
        <w:t>celkovou cenu díla, bez DPH s uvedením sazby DPH, razítko a podpis oprávněné osoby Zhotovitel</w:t>
      </w:r>
      <w:r>
        <w:rPr>
          <w:rFonts w:ascii="Arial" w:hAnsi="Arial" w:cs="Arial"/>
          <w:sz w:val="22"/>
          <w:szCs w:val="22"/>
        </w:rPr>
        <w:t>e</w:t>
      </w:r>
      <w:r w:rsidR="000B3C43">
        <w:rPr>
          <w:rFonts w:ascii="Arial" w:hAnsi="Arial" w:cs="Arial"/>
          <w:sz w:val="22"/>
          <w:szCs w:val="22"/>
        </w:rPr>
        <w:t>.</w:t>
      </w:r>
    </w:p>
    <w:p w:rsidR="00DE7754" w:rsidP="000B3C43" w:rsidRDefault="00DE7754" w14:paraId="5D888E65" w14:textId="7B07CD67">
      <w:pPr>
        <w:numPr>
          <w:ilvl w:val="0"/>
          <w:numId w:val="18"/>
        </w:numPr>
        <w:tabs>
          <w:tab w:val="clear" w:pos="720"/>
          <w:tab w:val="num" w:pos="426"/>
        </w:tabs>
        <w:ind w:left="426" w:hanging="426"/>
        <w:rPr>
          <w:rFonts w:ascii="Arial" w:hAnsi="Arial" w:cs="Arial"/>
          <w:sz w:val="22"/>
          <w:szCs w:val="22"/>
        </w:rPr>
      </w:pPr>
      <w:r w:rsidRPr="008531E8">
        <w:rPr>
          <w:rFonts w:ascii="Arial" w:hAnsi="Arial" w:cs="Arial"/>
          <w:sz w:val="22"/>
          <w:szCs w:val="22"/>
        </w:rPr>
        <w:t xml:space="preserve">Objednatel je oprávněn fakturu </w:t>
      </w:r>
      <w:r w:rsidR="00463E12">
        <w:rPr>
          <w:rFonts w:ascii="Arial" w:hAnsi="Arial" w:cs="Arial"/>
          <w:sz w:val="22"/>
          <w:szCs w:val="22"/>
        </w:rPr>
        <w:t>–</w:t>
      </w:r>
      <w:r w:rsidRPr="008531E8">
        <w:rPr>
          <w:rFonts w:ascii="Arial" w:hAnsi="Arial" w:cs="Arial"/>
          <w:sz w:val="22"/>
          <w:szCs w:val="22"/>
        </w:rPr>
        <w:t xml:space="preserve"> daňový doklad vrátit Zhotoviteli k přepracování nebo doplnění, jestliže obsahuje nesprávné či neúplné údaje</w:t>
      </w:r>
      <w:r>
        <w:rPr>
          <w:rFonts w:ascii="Arial" w:hAnsi="Arial" w:cs="Arial"/>
          <w:sz w:val="22"/>
          <w:szCs w:val="22"/>
        </w:rPr>
        <w:t xml:space="preserve">, </w:t>
      </w:r>
      <w:r w:rsidRPr="00314BF7">
        <w:rPr>
          <w:rFonts w:ascii="Arial" w:hAnsi="Arial" w:cs="Arial"/>
          <w:sz w:val="22"/>
          <w:szCs w:val="22"/>
        </w:rPr>
        <w:t>zejména nebude-li splňovat ustanovení zákona č. 235/2004 Sb., o dani z přidané hodnoty, ve znění pozdějších předpisů</w:t>
      </w:r>
      <w:r>
        <w:rPr>
          <w:rFonts w:ascii="Arial" w:hAnsi="Arial" w:cs="Arial"/>
          <w:sz w:val="22"/>
          <w:szCs w:val="22"/>
        </w:rPr>
        <w:t xml:space="preserve"> a nebude-li na ní vyznačena splatnost dohodnutá touto smlouvou</w:t>
      </w:r>
      <w:r w:rsidRPr="00314BF7">
        <w:rPr>
          <w:rFonts w:ascii="Arial" w:hAnsi="Arial" w:cs="Arial"/>
          <w:sz w:val="22"/>
          <w:szCs w:val="22"/>
        </w:rPr>
        <w:t>. V takovém případě běží nová lhůta splatnosti ode dne doručení opravené faktury Objednateli</w:t>
      </w:r>
      <w:r>
        <w:rPr>
          <w:rFonts w:ascii="Arial" w:hAnsi="Arial" w:cs="Arial"/>
          <w:sz w:val="22"/>
          <w:szCs w:val="22"/>
        </w:rPr>
        <w:t>.</w:t>
      </w:r>
    </w:p>
    <w:p w:rsidR="005B0363" w:rsidP="000B3C43" w:rsidRDefault="00DE7754" w14:paraId="5ACBB37F" w14:textId="77777777">
      <w:pPr>
        <w:numPr>
          <w:ilvl w:val="0"/>
          <w:numId w:val="18"/>
        </w:numPr>
        <w:tabs>
          <w:tab w:val="clear" w:pos="720"/>
          <w:tab w:val="num" w:pos="426"/>
        </w:tabs>
        <w:ind w:left="426" w:hanging="426"/>
        <w:rPr>
          <w:rFonts w:ascii="Arial" w:hAnsi="Arial" w:cs="Arial"/>
          <w:sz w:val="22"/>
          <w:szCs w:val="22"/>
        </w:rPr>
      </w:pPr>
      <w:r w:rsidRPr="008531E8">
        <w:rPr>
          <w:rFonts w:ascii="Arial" w:hAnsi="Arial" w:cs="Arial"/>
          <w:sz w:val="22"/>
          <w:szCs w:val="22"/>
        </w:rPr>
        <w:t xml:space="preserve">Zhotovitel </w:t>
      </w:r>
      <w:r>
        <w:rPr>
          <w:rFonts w:ascii="Arial" w:hAnsi="Arial" w:cs="Arial"/>
          <w:sz w:val="22"/>
          <w:szCs w:val="22"/>
        </w:rPr>
        <w:t>není o</w:t>
      </w:r>
      <w:r w:rsidRPr="008531E8">
        <w:rPr>
          <w:rFonts w:ascii="Arial" w:hAnsi="Arial" w:cs="Arial"/>
          <w:sz w:val="22"/>
          <w:szCs w:val="22"/>
        </w:rPr>
        <w:t>právněn postoupit své peněžité poh</w:t>
      </w:r>
      <w:r>
        <w:rPr>
          <w:rFonts w:ascii="Arial" w:hAnsi="Arial" w:cs="Arial"/>
          <w:sz w:val="22"/>
          <w:szCs w:val="22"/>
        </w:rPr>
        <w:t xml:space="preserve">ledávky za Objednatelem bez předchozího písemného souhlasu statutárního orgánu Objednatele. Postoupení peněžité pohledávky je bez takového souhlasu </w:t>
      </w:r>
      <w:r w:rsidRPr="008531E8">
        <w:rPr>
          <w:rFonts w:ascii="Arial" w:hAnsi="Arial" w:cs="Arial"/>
          <w:sz w:val="22"/>
          <w:szCs w:val="22"/>
        </w:rPr>
        <w:t>vůči Objednateli neúčinné. Zhotovitel je oprávněn započítat své peněžité pohledávky za Objednatelem výhradně na základě písemné dohody obou smluvních stran, jinak je započtení pohledávek neplatné</w:t>
      </w:r>
      <w:r>
        <w:rPr>
          <w:rFonts w:ascii="Arial" w:hAnsi="Arial" w:cs="Arial"/>
          <w:sz w:val="22"/>
          <w:szCs w:val="22"/>
        </w:rPr>
        <w:t>.</w:t>
      </w:r>
    </w:p>
    <w:p w:rsidRPr="005B0363" w:rsidR="005B0363" w:rsidP="000B3C43" w:rsidRDefault="005B0363" w14:paraId="53B2042D" w14:textId="63707D65">
      <w:pPr>
        <w:numPr>
          <w:ilvl w:val="0"/>
          <w:numId w:val="18"/>
        </w:numPr>
        <w:tabs>
          <w:tab w:val="clear" w:pos="720"/>
          <w:tab w:val="num" w:pos="426"/>
        </w:tabs>
        <w:ind w:left="426" w:hanging="426"/>
        <w:rPr>
          <w:rFonts w:ascii="Arial" w:hAnsi="Arial" w:cs="Arial"/>
          <w:sz w:val="22"/>
          <w:szCs w:val="22"/>
        </w:rPr>
      </w:pPr>
      <w:r>
        <w:rPr>
          <w:rFonts w:ascii="Arial" w:hAnsi="Arial" w:cs="Arial"/>
          <w:sz w:val="22"/>
          <w:szCs w:val="22"/>
        </w:rPr>
        <w:t>Vystavenou fakturu společně s</w:t>
      </w:r>
      <w:r w:rsidR="00D42C37">
        <w:rPr>
          <w:rFonts w:ascii="Arial" w:hAnsi="Arial" w:cs="Arial"/>
          <w:sz w:val="22"/>
          <w:szCs w:val="22"/>
        </w:rPr>
        <w:t>e skenem podepsaného předávacího</w:t>
      </w:r>
      <w:r>
        <w:rPr>
          <w:rFonts w:ascii="Arial" w:hAnsi="Arial" w:cs="Arial"/>
          <w:sz w:val="22"/>
          <w:szCs w:val="22"/>
        </w:rPr>
        <w:t xml:space="preserve"> protokol</w:t>
      </w:r>
      <w:r w:rsidR="00D42C37">
        <w:rPr>
          <w:rFonts w:ascii="Arial" w:hAnsi="Arial" w:cs="Arial"/>
          <w:sz w:val="22"/>
          <w:szCs w:val="22"/>
        </w:rPr>
        <w:t>u</w:t>
      </w:r>
      <w:r>
        <w:rPr>
          <w:rFonts w:ascii="Arial" w:hAnsi="Arial" w:cs="Arial"/>
          <w:sz w:val="22"/>
          <w:szCs w:val="22"/>
        </w:rPr>
        <w:t xml:space="preserve"> </w:t>
      </w:r>
      <w:r w:rsidR="00D42C37">
        <w:rPr>
          <w:rFonts w:ascii="Arial" w:hAnsi="Arial" w:cs="Arial"/>
          <w:sz w:val="22"/>
          <w:szCs w:val="22"/>
        </w:rPr>
        <w:t xml:space="preserve">zasílá zhotovitel </w:t>
      </w:r>
      <w:r>
        <w:rPr>
          <w:rFonts w:ascii="Arial" w:hAnsi="Arial" w:cs="Arial"/>
          <w:sz w:val="22"/>
          <w:szCs w:val="22"/>
        </w:rPr>
        <w:t xml:space="preserve">na adresu </w:t>
      </w:r>
      <w:hyperlink w:history="1" r:id="rId11">
        <w:r w:rsidRPr="00771CF6" w:rsidR="005779D0">
          <w:rPr>
            <w:rStyle w:val="Hypertextovodkaz"/>
            <w:rFonts w:ascii="Arial" w:hAnsi="Arial" w:cs="Arial"/>
            <w:sz w:val="22"/>
            <w:szCs w:val="22"/>
          </w:rPr>
          <w:t>fnbrno@fnbrno.cz</w:t>
        </w:r>
      </w:hyperlink>
      <w:r w:rsidR="005779D0">
        <w:rPr>
          <w:rFonts w:ascii="Arial" w:hAnsi="Arial" w:cs="Arial"/>
          <w:sz w:val="22"/>
          <w:szCs w:val="22"/>
        </w:rPr>
        <w:t>.</w:t>
      </w:r>
    </w:p>
    <w:p w:rsidR="00DE7754" w:rsidP="000B3C43" w:rsidRDefault="00DE7754" w14:paraId="77E33178" w14:textId="77777777">
      <w:pPr>
        <w:numPr>
          <w:ilvl w:val="0"/>
          <w:numId w:val="23"/>
        </w:numPr>
        <w:tabs>
          <w:tab w:val="left" w:pos="0"/>
        </w:tabs>
        <w:jc w:val="center"/>
        <w:rPr>
          <w:rFonts w:ascii="Arial" w:hAnsi="Arial" w:cs="Arial"/>
          <w:sz w:val="22"/>
          <w:szCs w:val="22"/>
        </w:rPr>
      </w:pPr>
      <w:r>
        <w:rPr>
          <w:rFonts w:ascii="Arial" w:hAnsi="Arial" w:cs="Arial"/>
          <w:b/>
          <w:bCs/>
          <w:sz w:val="22"/>
          <w:szCs w:val="22"/>
        </w:rPr>
        <w:t>Staveniště</w:t>
      </w:r>
    </w:p>
    <w:p w:rsidR="00DE7754" w:rsidP="000B3C43" w:rsidRDefault="00DE7754" w14:paraId="61EDD216" w14:textId="34D1E363">
      <w:pPr>
        <w:numPr>
          <w:ilvl w:val="0"/>
          <w:numId w:val="2"/>
        </w:numPr>
        <w:tabs>
          <w:tab w:val="num" w:pos="426"/>
        </w:tabs>
        <w:ind w:left="426" w:hanging="426"/>
        <w:rPr>
          <w:rFonts w:ascii="Arial" w:hAnsi="Arial" w:cs="Arial"/>
          <w:sz w:val="22"/>
          <w:szCs w:val="22"/>
        </w:rPr>
      </w:pPr>
      <w:r w:rsidRPr="1E30E80B">
        <w:rPr>
          <w:rFonts w:ascii="Arial" w:hAnsi="Arial" w:cs="Arial"/>
          <w:sz w:val="22"/>
          <w:szCs w:val="22"/>
        </w:rPr>
        <w:t xml:space="preserve">Staveništěm se rozumí prostor určený objednatelem. Objednatel se zavazuje předat zhotoviteli </w:t>
      </w:r>
      <w:r w:rsidRPr="1E30E80B" w:rsidR="00A10973">
        <w:rPr>
          <w:rFonts w:ascii="Arial" w:hAnsi="Arial" w:cs="Arial"/>
          <w:sz w:val="22"/>
          <w:szCs w:val="22"/>
        </w:rPr>
        <w:t xml:space="preserve">jednotlivá </w:t>
      </w:r>
      <w:r w:rsidRPr="1E30E80B">
        <w:rPr>
          <w:rFonts w:ascii="Arial" w:hAnsi="Arial" w:cs="Arial"/>
          <w:sz w:val="22"/>
          <w:szCs w:val="22"/>
        </w:rPr>
        <w:t>staveniště prosté veškerých právních i faktických vad v termínu dle článku II</w:t>
      </w:r>
      <w:r w:rsidRPr="1E30E80B" w:rsidR="00633A9F">
        <w:rPr>
          <w:rFonts w:ascii="Arial" w:hAnsi="Arial" w:cs="Arial"/>
          <w:sz w:val="22"/>
          <w:szCs w:val="22"/>
        </w:rPr>
        <w:t>. této smlouvy</w:t>
      </w:r>
      <w:r w:rsidRPr="1E30E80B">
        <w:rPr>
          <w:rFonts w:ascii="Arial" w:hAnsi="Arial" w:cs="Arial"/>
          <w:sz w:val="22"/>
          <w:szCs w:val="22"/>
        </w:rPr>
        <w:t>. O předání staveniště bude zhotovitelem vyhotoven zápis, ve kterém bude zhotovitelem potvrzeno převzetí staveniště s ohledem na zabezpečení provozu a lékařské péče.</w:t>
      </w:r>
    </w:p>
    <w:p w:rsidR="00DE7754" w:rsidP="000B3C43" w:rsidRDefault="00DE7754" w14:paraId="7BA17BD1" w14:textId="77777777">
      <w:pPr>
        <w:numPr>
          <w:ilvl w:val="0"/>
          <w:numId w:val="2"/>
        </w:numPr>
        <w:tabs>
          <w:tab w:val="num" w:pos="426"/>
        </w:tabs>
        <w:ind w:left="426" w:hanging="426"/>
        <w:rPr>
          <w:rFonts w:ascii="Arial" w:hAnsi="Arial" w:cs="Arial"/>
          <w:sz w:val="22"/>
          <w:szCs w:val="22"/>
        </w:rPr>
      </w:pPr>
      <w:r w:rsidRPr="1E30E80B">
        <w:rPr>
          <w:rFonts w:ascii="Arial" w:hAnsi="Arial" w:cs="Arial"/>
          <w:sz w:val="22"/>
          <w:szCs w:val="22"/>
        </w:rPr>
        <w:t>Zápis o předání a převzetí staveniště musí obsahovat zejména tyto údaje:</w:t>
      </w:r>
    </w:p>
    <w:p w:rsidR="00DE7754" w:rsidP="000B3C43" w:rsidRDefault="00DE7754" w14:paraId="7D17FB5B" w14:textId="77777777">
      <w:pPr>
        <w:numPr>
          <w:ilvl w:val="0"/>
          <w:numId w:val="19"/>
        </w:numPr>
        <w:tabs>
          <w:tab w:val="clear" w:pos="717"/>
          <w:tab w:val="left" w:pos="709"/>
        </w:tabs>
        <w:spacing w:before="40"/>
        <w:ind w:left="709" w:hanging="284"/>
        <w:rPr>
          <w:rFonts w:ascii="Arial" w:hAnsi="Arial" w:cs="Arial"/>
          <w:sz w:val="22"/>
          <w:szCs w:val="22"/>
        </w:rPr>
      </w:pPr>
      <w:r>
        <w:rPr>
          <w:rFonts w:ascii="Arial" w:hAnsi="Arial" w:cs="Arial"/>
          <w:sz w:val="22"/>
          <w:szCs w:val="22"/>
        </w:rPr>
        <w:t>vymezení prostoru staveniště, včetně určení přístupových cest a vstupů na stavbu,</w:t>
      </w:r>
    </w:p>
    <w:p w:rsidR="00DE7754" w:rsidP="000B3C43" w:rsidRDefault="00DE7754" w14:paraId="1C12CAC5" w14:textId="77777777">
      <w:pPr>
        <w:numPr>
          <w:ilvl w:val="0"/>
          <w:numId w:val="19"/>
        </w:numPr>
        <w:tabs>
          <w:tab w:val="clear" w:pos="717"/>
          <w:tab w:val="left" w:pos="709"/>
        </w:tabs>
        <w:spacing w:before="40"/>
        <w:ind w:left="709" w:hanging="284"/>
        <w:rPr>
          <w:rFonts w:ascii="Arial" w:hAnsi="Arial" w:cs="Arial"/>
          <w:sz w:val="22"/>
          <w:szCs w:val="22"/>
        </w:rPr>
      </w:pPr>
      <w:r>
        <w:rPr>
          <w:rFonts w:ascii="Arial" w:hAnsi="Arial" w:cs="Arial"/>
          <w:sz w:val="22"/>
          <w:szCs w:val="22"/>
        </w:rPr>
        <w:t>určení případných dalších prostor pro odstavení strojů a uložení zařízení používaných při provádění stavebních prací,</w:t>
      </w:r>
    </w:p>
    <w:p w:rsidR="00DE7754" w:rsidP="000B3C43" w:rsidRDefault="00DE7754" w14:paraId="17F9B306" w14:textId="77777777">
      <w:pPr>
        <w:numPr>
          <w:ilvl w:val="0"/>
          <w:numId w:val="19"/>
        </w:numPr>
        <w:tabs>
          <w:tab w:val="clear" w:pos="717"/>
          <w:tab w:val="left" w:pos="709"/>
        </w:tabs>
        <w:spacing w:before="40"/>
        <w:ind w:left="709" w:hanging="284"/>
        <w:rPr>
          <w:rFonts w:ascii="Arial" w:hAnsi="Arial" w:cs="Arial"/>
          <w:sz w:val="22"/>
          <w:szCs w:val="22"/>
        </w:rPr>
      </w:pPr>
      <w:r>
        <w:rPr>
          <w:rFonts w:ascii="Arial" w:hAnsi="Arial" w:cs="Arial"/>
          <w:sz w:val="22"/>
          <w:szCs w:val="22"/>
        </w:rPr>
        <w:t>informaci o poučení zhotovitele objednatelem o požárních a bezpečnostních opatřeních pro provádění prací na staveništi.</w:t>
      </w:r>
    </w:p>
    <w:p w:rsidR="00DE7754" w:rsidP="000B3C43" w:rsidRDefault="00DE7754" w14:paraId="61559D48" w14:textId="77777777">
      <w:pPr>
        <w:numPr>
          <w:ilvl w:val="0"/>
          <w:numId w:val="2"/>
        </w:numPr>
        <w:tabs>
          <w:tab w:val="num" w:pos="426"/>
        </w:tabs>
        <w:ind w:left="426" w:hanging="426"/>
        <w:rPr>
          <w:rFonts w:ascii="Arial" w:hAnsi="Arial" w:cs="Arial"/>
          <w:sz w:val="22"/>
          <w:szCs w:val="22"/>
        </w:rPr>
      </w:pPr>
      <w:r w:rsidRPr="1E30E80B">
        <w:rPr>
          <w:rFonts w:ascii="Arial" w:hAnsi="Arial" w:cs="Arial"/>
          <w:sz w:val="22"/>
          <w:szCs w:val="22"/>
        </w:rPr>
        <w:t>Součástí předání staveniště je i prohlášení objednatele, že předávaný prostor staveniště je prost práv třetích osob. Zhotovitel je v rámci sjednané ceny díla plně zodpovědný za přesné vytyčení díla, správnost umístění všech částí díla a zabezpečení všech přístrojů, nástrojů, prací a dodávek nezbytných k zajištění činností v této smlouvě uvedených.</w:t>
      </w:r>
    </w:p>
    <w:p w:rsidR="00DE7754" w:rsidP="000B3C43" w:rsidRDefault="00DE7754" w14:paraId="2C7FC486" w14:textId="77777777">
      <w:pPr>
        <w:numPr>
          <w:ilvl w:val="0"/>
          <w:numId w:val="2"/>
        </w:numPr>
        <w:tabs>
          <w:tab w:val="num" w:pos="426"/>
        </w:tabs>
        <w:ind w:left="426" w:hanging="426"/>
        <w:rPr>
          <w:rFonts w:ascii="Arial" w:hAnsi="Arial" w:cs="Arial"/>
          <w:sz w:val="22"/>
          <w:szCs w:val="22"/>
        </w:rPr>
      </w:pPr>
      <w:r w:rsidRPr="1E30E80B">
        <w:rPr>
          <w:rFonts w:ascii="Arial" w:hAnsi="Arial" w:cs="Arial"/>
          <w:sz w:val="22"/>
          <w:szCs w:val="22"/>
        </w:rPr>
        <w:t>Zhotovitel zajistí na vlastní náklady veškeré zařízení staveniště (dále též „ZS“), nezbytné pro provedení díla. Materiál zbylý po demontáži ZS je majetkem zhotovitele.</w:t>
      </w:r>
    </w:p>
    <w:p w:rsidR="00DE7754" w:rsidP="000B3C43" w:rsidRDefault="00DE7754" w14:paraId="3CA31BB3" w14:textId="1E125F2E">
      <w:pPr>
        <w:numPr>
          <w:ilvl w:val="0"/>
          <w:numId w:val="2"/>
        </w:numPr>
        <w:tabs>
          <w:tab w:val="num" w:pos="426"/>
        </w:tabs>
        <w:ind w:left="426" w:hanging="426"/>
        <w:rPr>
          <w:rFonts w:ascii="Arial" w:hAnsi="Arial" w:cs="Arial"/>
          <w:sz w:val="22"/>
          <w:szCs w:val="22"/>
        </w:rPr>
      </w:pPr>
      <w:r w:rsidRPr="1E30E80B">
        <w:rPr>
          <w:rFonts w:ascii="Arial" w:hAnsi="Arial" w:cs="Arial"/>
          <w:sz w:val="22"/>
          <w:szCs w:val="22"/>
        </w:rPr>
        <w:t xml:space="preserve">Obě smluvní strany touto smlouvou potvrzují, že zhotovitel si předem prohlédl a prověřil staveniště a jeho okolí včetně všech dostupných údajů, které mu byl objednatel za podmínek stanovených touto smlouvou povinen poskytnout. Zhotovitel potvrzuje, že rozsah poskytnutých informací považuje za postačující a přiměřený k tomu, aby náležitě posoudil náklady a čas nutný ke zhotovení díla s ohledem na zabezpečení provozu </w:t>
      </w:r>
      <w:r w:rsidRPr="1E30E80B" w:rsidR="004B3BAC">
        <w:rPr>
          <w:rFonts w:ascii="Arial" w:hAnsi="Arial" w:cs="Arial"/>
          <w:sz w:val="22"/>
          <w:szCs w:val="22"/>
        </w:rPr>
        <w:t>a </w:t>
      </w:r>
      <w:r w:rsidRPr="1E30E80B">
        <w:rPr>
          <w:rFonts w:ascii="Arial" w:hAnsi="Arial" w:cs="Arial"/>
          <w:sz w:val="22"/>
          <w:szCs w:val="22"/>
        </w:rPr>
        <w:t>lékařské péče.</w:t>
      </w:r>
    </w:p>
    <w:p w:rsidR="00DE7754" w:rsidP="000B3C43" w:rsidRDefault="00DE7754" w14:paraId="586A85C1" w14:textId="77777777">
      <w:pPr>
        <w:numPr>
          <w:ilvl w:val="0"/>
          <w:numId w:val="2"/>
        </w:numPr>
        <w:tabs>
          <w:tab w:val="num" w:pos="426"/>
        </w:tabs>
        <w:ind w:left="426" w:hanging="426"/>
        <w:rPr>
          <w:rFonts w:ascii="Arial" w:hAnsi="Arial" w:cs="Arial"/>
          <w:sz w:val="22"/>
          <w:szCs w:val="22"/>
        </w:rPr>
      </w:pPr>
      <w:r w:rsidRPr="1E30E80B">
        <w:rPr>
          <w:rFonts w:ascii="Arial" w:hAnsi="Arial" w:cs="Arial"/>
          <w:sz w:val="22"/>
          <w:szCs w:val="22"/>
        </w:rPr>
        <w:t>Zhotovitel odpovídá v průběhu provedení díla za pořádek a čistotu na staveništi. Je povinen na své náklady odstranit odpady a nečistoty vzniklé provedením díla a průběžně odstraňovat veškerá znečištění a poškození prostor, ke kterým dojde provozem zhotovitele. Po provedení prací je zhotovitel povinen odstranit/vyklidit ze staveniště a jeho okolí veškeré přebytečné výrobky, nástroje, materiál, stavební techniku a vybavení.</w:t>
      </w:r>
    </w:p>
    <w:p w:rsidR="00DE7754" w:rsidP="000B3C43" w:rsidRDefault="00DE7754" w14:paraId="099A3441" w14:textId="77777777">
      <w:pPr>
        <w:numPr>
          <w:ilvl w:val="0"/>
          <w:numId w:val="2"/>
        </w:numPr>
        <w:tabs>
          <w:tab w:val="num" w:pos="426"/>
        </w:tabs>
        <w:ind w:left="426" w:hanging="426"/>
        <w:rPr>
          <w:rFonts w:ascii="Arial" w:hAnsi="Arial" w:cs="Arial"/>
          <w:sz w:val="22"/>
          <w:szCs w:val="22"/>
        </w:rPr>
      </w:pPr>
      <w:r w:rsidRPr="1E30E80B">
        <w:rPr>
          <w:rFonts w:ascii="Arial" w:hAnsi="Arial" w:cs="Arial"/>
          <w:sz w:val="22"/>
          <w:szCs w:val="22"/>
        </w:rPr>
        <w:t>Použitelný demontovaný materiál a zařízení bude uložen dle pokynů zástupce objednatele.</w:t>
      </w:r>
    </w:p>
    <w:p w:rsidR="00DE7754" w:rsidP="000B3C43" w:rsidRDefault="00DE7754" w14:paraId="7BD34DBE" w14:textId="77777777">
      <w:pPr>
        <w:numPr>
          <w:ilvl w:val="0"/>
          <w:numId w:val="2"/>
        </w:numPr>
        <w:tabs>
          <w:tab w:val="num" w:pos="426"/>
        </w:tabs>
        <w:ind w:left="426" w:hanging="426"/>
        <w:rPr>
          <w:rFonts w:ascii="Arial" w:hAnsi="Arial" w:cs="Arial"/>
          <w:sz w:val="22"/>
          <w:szCs w:val="22"/>
        </w:rPr>
      </w:pPr>
      <w:r w:rsidRPr="1E30E80B">
        <w:rPr>
          <w:rFonts w:ascii="Arial" w:hAnsi="Arial" w:cs="Arial"/>
          <w:sz w:val="22"/>
          <w:szCs w:val="22"/>
        </w:rPr>
        <w:t>Zhotovitel je povinen po celou dobu výstavby řádně zabezpečit staveniště proti vniknutí nepovolaných osob a zajistit obecnou bezpečnost osob a věcí v prostoru prováděných prací.</w:t>
      </w:r>
    </w:p>
    <w:p w:rsidR="00DE7754" w:rsidP="000B3C43" w:rsidRDefault="00DE7754" w14:paraId="745A71B3" w14:textId="77777777">
      <w:pPr>
        <w:numPr>
          <w:ilvl w:val="0"/>
          <w:numId w:val="2"/>
        </w:numPr>
        <w:tabs>
          <w:tab w:val="num" w:pos="426"/>
        </w:tabs>
        <w:ind w:left="426" w:hanging="426"/>
        <w:rPr>
          <w:rFonts w:ascii="Arial" w:hAnsi="Arial" w:cs="Arial"/>
          <w:sz w:val="22"/>
          <w:szCs w:val="22"/>
        </w:rPr>
      </w:pPr>
      <w:r w:rsidRPr="1E30E80B">
        <w:rPr>
          <w:rFonts w:ascii="Arial" w:hAnsi="Arial" w:cs="Arial"/>
          <w:sz w:val="22"/>
          <w:szCs w:val="22"/>
        </w:rPr>
        <w:t>Zhotovitel se zavazuje řádně označit staveniště v souladu s obecně platnými právními předpisy.</w:t>
      </w:r>
    </w:p>
    <w:p w:rsidRPr="00343882" w:rsidR="00DE7754" w:rsidP="000B3C43" w:rsidRDefault="00DE7754" w14:paraId="4CC8CDA6" w14:textId="77777777">
      <w:pPr>
        <w:numPr>
          <w:ilvl w:val="0"/>
          <w:numId w:val="2"/>
        </w:numPr>
        <w:tabs>
          <w:tab w:val="num" w:pos="426"/>
        </w:tabs>
        <w:ind w:left="426" w:hanging="426"/>
        <w:rPr>
          <w:rFonts w:ascii="Arial" w:hAnsi="Arial" w:cs="Arial"/>
          <w:snapToGrid w:val="0"/>
          <w:sz w:val="22"/>
          <w:szCs w:val="22"/>
        </w:rPr>
      </w:pPr>
      <w:r w:rsidRPr="00343882">
        <w:rPr>
          <w:rFonts w:ascii="Arial" w:hAnsi="Arial" w:cs="Arial"/>
          <w:snapToGrid w:val="0"/>
          <w:sz w:val="22"/>
          <w:szCs w:val="22"/>
        </w:rPr>
        <w:t>Všechny úkony nutné k provádění a dokončení prací a dodávek na zhotovení díla a odstranění vad a nedodělků musí být prováděny v souladu s touto smlouvou tak, aby nenarušily:</w:t>
      </w:r>
    </w:p>
    <w:p w:rsidRPr="00343882" w:rsidR="00DE7754" w:rsidP="000B3C43" w:rsidRDefault="00DE7754" w14:paraId="4E862941" w14:textId="77777777">
      <w:pPr>
        <w:pStyle w:val="Odstavecseseznamem"/>
        <w:numPr>
          <w:ilvl w:val="0"/>
          <w:numId w:val="43"/>
        </w:numPr>
        <w:spacing w:after="40" w:line="240" w:lineRule="auto"/>
        <w:ind w:left="1134" w:hanging="357"/>
        <w:contextualSpacing w:val="0"/>
        <w:rPr>
          <w:rFonts w:ascii="Arial" w:hAnsi="Arial" w:cs="Arial"/>
          <w:snapToGrid w:val="0"/>
        </w:rPr>
      </w:pPr>
      <w:r w:rsidRPr="00343882">
        <w:rPr>
          <w:rFonts w:ascii="Arial" w:hAnsi="Arial" w:cs="Arial"/>
          <w:snapToGrid w:val="0"/>
        </w:rPr>
        <w:t>nemocniční provoz, bezpečnost pacientů, personálu a návštěvníků v okolí místa předmětu plnění zakázky v rozsahu určeném příslušnými hygienickými normami a ostatními doporučenými i závaznými předpisy o ochraně životního prostředí;</w:t>
      </w:r>
    </w:p>
    <w:p w:rsidRPr="00343882" w:rsidR="00DE7754" w:rsidP="000B3C43" w:rsidRDefault="00DE7754" w14:paraId="0BE97530" w14:textId="77777777">
      <w:pPr>
        <w:pStyle w:val="Odstavecseseznamem"/>
        <w:numPr>
          <w:ilvl w:val="0"/>
          <w:numId w:val="43"/>
        </w:numPr>
        <w:spacing w:after="40" w:line="240" w:lineRule="auto"/>
        <w:ind w:left="1134" w:hanging="357"/>
        <w:contextualSpacing w:val="0"/>
        <w:rPr>
          <w:rFonts w:ascii="Arial" w:hAnsi="Arial" w:cs="Arial"/>
          <w:snapToGrid w:val="0"/>
        </w:rPr>
      </w:pPr>
      <w:r w:rsidRPr="00343882">
        <w:rPr>
          <w:rFonts w:ascii="Arial" w:hAnsi="Arial" w:cs="Arial"/>
          <w:snapToGrid w:val="0"/>
        </w:rPr>
        <w:t>přístup a užívání veřejných a soukromých pozemních komunikací vedoucích přes pozemky Objednatele či třetích osob.</w:t>
      </w:r>
    </w:p>
    <w:p w:rsidR="00DE7754" w:rsidP="000B3C43" w:rsidRDefault="00DE7754" w14:paraId="16416C5C" w14:textId="2185F5F5">
      <w:pPr>
        <w:numPr>
          <w:ilvl w:val="0"/>
          <w:numId w:val="2"/>
        </w:numPr>
        <w:tabs>
          <w:tab w:val="num" w:pos="426"/>
        </w:tabs>
        <w:ind w:left="426" w:hanging="426"/>
        <w:rPr>
          <w:rFonts w:ascii="Arial" w:hAnsi="Arial" w:cs="Arial"/>
          <w:sz w:val="22"/>
          <w:szCs w:val="22"/>
        </w:rPr>
      </w:pPr>
      <w:r w:rsidRPr="008531E8">
        <w:rPr>
          <w:rFonts w:ascii="Arial" w:hAnsi="Arial" w:cs="Arial"/>
          <w:snapToGrid w:val="0"/>
          <w:sz w:val="22"/>
          <w:szCs w:val="22"/>
        </w:rPr>
        <w:t xml:space="preserve">Zhotovitel je povinen užít veškeré dostupné prostředky, aby předešel poškozením pozemních komunikací vedoucích ke staveništi v důsledku dopravy prováděné Zhotovitelem nebo jeho </w:t>
      </w:r>
      <w:r>
        <w:rPr>
          <w:rFonts w:ascii="Arial" w:hAnsi="Arial" w:cs="Arial"/>
          <w:snapToGrid w:val="0"/>
          <w:sz w:val="22"/>
          <w:szCs w:val="22"/>
        </w:rPr>
        <w:t>pod</w:t>
      </w:r>
      <w:r w:rsidRPr="008531E8">
        <w:rPr>
          <w:rFonts w:ascii="Arial" w:hAnsi="Arial" w:cs="Arial"/>
          <w:snapToGrid w:val="0"/>
          <w:sz w:val="22"/>
          <w:szCs w:val="22"/>
        </w:rPr>
        <w:t>dodavateli. Zhotovitel je zároveň povinen věnovat zvýšenou péči výběru tras pozemních komunikací, výběru použ</w:t>
      </w:r>
      <w:r w:rsidR="0039227E">
        <w:rPr>
          <w:rFonts w:ascii="Arial" w:hAnsi="Arial" w:cs="Arial"/>
          <w:snapToGrid w:val="0"/>
          <w:sz w:val="22"/>
          <w:szCs w:val="22"/>
        </w:rPr>
        <w:t>ívaných dopravních prostředků a </w:t>
      </w:r>
      <w:r w:rsidRPr="008531E8">
        <w:rPr>
          <w:rFonts w:ascii="Arial" w:hAnsi="Arial" w:cs="Arial"/>
          <w:snapToGrid w:val="0"/>
          <w:sz w:val="22"/>
          <w:szCs w:val="22"/>
        </w:rPr>
        <w:t>omezení a rozložení dopravovaných nákladů tak, aby případné p</w:t>
      </w:r>
      <w:r>
        <w:rPr>
          <w:rFonts w:ascii="Arial" w:hAnsi="Arial" w:cs="Arial"/>
          <w:snapToGrid w:val="0"/>
          <w:sz w:val="22"/>
          <w:szCs w:val="22"/>
        </w:rPr>
        <w:t>oškození pozemních komunikací v </w:t>
      </w:r>
      <w:r w:rsidRPr="008531E8">
        <w:rPr>
          <w:rFonts w:ascii="Arial" w:hAnsi="Arial" w:cs="Arial"/>
          <w:snapToGrid w:val="0"/>
          <w:sz w:val="22"/>
          <w:szCs w:val="22"/>
        </w:rPr>
        <w:t>důsledku přepravy materiálů bylo omezeno na nejmenší možnou míru</w:t>
      </w:r>
      <w:r>
        <w:rPr>
          <w:rFonts w:ascii="Arial" w:hAnsi="Arial" w:cs="Arial"/>
          <w:snapToGrid w:val="0"/>
          <w:sz w:val="22"/>
          <w:szCs w:val="22"/>
        </w:rPr>
        <w:t>.</w:t>
      </w:r>
    </w:p>
    <w:p w:rsidRPr="0080052A" w:rsidR="00DE7754" w:rsidP="000B3C43" w:rsidRDefault="00DE7754" w14:paraId="66E6C88E" w14:textId="40B150DA">
      <w:pPr>
        <w:numPr>
          <w:ilvl w:val="0"/>
          <w:numId w:val="2"/>
        </w:numPr>
        <w:tabs>
          <w:tab w:val="num" w:pos="426"/>
        </w:tabs>
        <w:ind w:left="426" w:hanging="426"/>
        <w:rPr>
          <w:rFonts w:ascii="Arial" w:hAnsi="Arial" w:cs="Arial"/>
          <w:sz w:val="22"/>
          <w:szCs w:val="22"/>
        </w:rPr>
      </w:pPr>
      <w:r w:rsidRPr="008531E8">
        <w:rPr>
          <w:rFonts w:ascii="Arial" w:hAnsi="Arial" w:cs="Arial"/>
          <w:snapToGrid w:val="0"/>
          <w:sz w:val="22"/>
          <w:szCs w:val="22"/>
        </w:rPr>
        <w:t xml:space="preserve">Zhotovitel je povinen v plném rozsahu nahradit Objednateli škody, které vznikly přímo jemu nebo třetím osobám v souvislosti s porušením povinností, vyplývajících z odstavců </w:t>
      </w:r>
      <w:r>
        <w:rPr>
          <w:rFonts w:ascii="Arial" w:hAnsi="Arial" w:cs="Arial"/>
          <w:snapToGrid w:val="0"/>
          <w:sz w:val="22"/>
          <w:szCs w:val="22"/>
        </w:rPr>
        <w:t>10</w:t>
      </w:r>
      <w:r w:rsidRPr="008531E8">
        <w:rPr>
          <w:rFonts w:ascii="Arial" w:hAnsi="Arial" w:cs="Arial"/>
          <w:snapToGrid w:val="0"/>
          <w:sz w:val="22"/>
          <w:szCs w:val="22"/>
        </w:rPr>
        <w:t xml:space="preserve">. a </w:t>
      </w:r>
      <w:r>
        <w:rPr>
          <w:rFonts w:ascii="Arial" w:hAnsi="Arial" w:cs="Arial"/>
          <w:snapToGrid w:val="0"/>
          <w:sz w:val="22"/>
          <w:szCs w:val="22"/>
        </w:rPr>
        <w:t>11</w:t>
      </w:r>
      <w:r w:rsidRPr="008531E8">
        <w:rPr>
          <w:rFonts w:ascii="Arial" w:hAnsi="Arial" w:cs="Arial"/>
          <w:snapToGrid w:val="0"/>
          <w:sz w:val="22"/>
          <w:szCs w:val="22"/>
        </w:rPr>
        <w:t>. tohoto článku</w:t>
      </w:r>
      <w:r w:rsidR="0039227E">
        <w:rPr>
          <w:rFonts w:ascii="Arial" w:hAnsi="Arial" w:cs="Arial"/>
          <w:snapToGrid w:val="0"/>
          <w:sz w:val="22"/>
          <w:szCs w:val="22"/>
        </w:rPr>
        <w:t xml:space="preserve"> smlouvy.</w:t>
      </w:r>
    </w:p>
    <w:p w:rsidR="3F40A0D3" w:rsidP="000B3C43" w:rsidRDefault="3F40A0D3" w14:paraId="0AB4877A" w14:textId="52C9F92A">
      <w:pPr>
        <w:numPr>
          <w:ilvl w:val="0"/>
          <w:numId w:val="2"/>
        </w:numPr>
        <w:tabs>
          <w:tab w:val="num" w:pos="426"/>
        </w:tabs>
        <w:ind w:left="426" w:hanging="426"/>
        <w:rPr>
          <w:rFonts w:ascii="Arial" w:hAnsi="Arial" w:eastAsia="Arial" w:cs="Arial"/>
          <w:sz w:val="22"/>
          <w:szCs w:val="22"/>
        </w:rPr>
      </w:pPr>
      <w:r w:rsidRPr="1E30E80B">
        <w:rPr>
          <w:rFonts w:ascii="Arial" w:hAnsi="Arial" w:eastAsia="Arial" w:cs="Arial"/>
          <w:sz w:val="22"/>
          <w:szCs w:val="22"/>
        </w:rPr>
        <w:t xml:space="preserve">Poškození vzniklá na majetku objednatele činností zhotovitele opraví </w:t>
      </w:r>
      <w:r w:rsidRPr="1E30E80B" w:rsidR="598797D6">
        <w:rPr>
          <w:rFonts w:ascii="Arial" w:hAnsi="Arial" w:eastAsia="Arial" w:cs="Arial"/>
          <w:sz w:val="22"/>
          <w:szCs w:val="22"/>
        </w:rPr>
        <w:t>zhotovitel</w:t>
      </w:r>
      <w:r w:rsidRPr="1E30E80B">
        <w:rPr>
          <w:rFonts w:ascii="Arial" w:hAnsi="Arial" w:eastAsia="Arial" w:cs="Arial"/>
          <w:sz w:val="22"/>
          <w:szCs w:val="22"/>
        </w:rPr>
        <w:t xml:space="preserve"> na své náklady před předáním </w:t>
      </w:r>
      <w:r w:rsidR="000B3C43">
        <w:rPr>
          <w:rFonts w:ascii="Arial" w:hAnsi="Arial" w:eastAsia="Arial" w:cs="Arial"/>
          <w:sz w:val="22"/>
          <w:szCs w:val="22"/>
        </w:rPr>
        <w:t>díla</w:t>
      </w:r>
      <w:r w:rsidRPr="1E30E80B">
        <w:rPr>
          <w:rFonts w:ascii="Arial" w:hAnsi="Arial" w:eastAsia="Arial" w:cs="Arial"/>
          <w:sz w:val="22"/>
          <w:szCs w:val="22"/>
        </w:rPr>
        <w:t>.</w:t>
      </w:r>
    </w:p>
    <w:p w:rsidRPr="0080052A" w:rsidR="00633A9F" w:rsidP="000B3C43" w:rsidRDefault="00633A9F" w14:paraId="699A0CBD" w14:textId="153A3BB6">
      <w:pPr>
        <w:numPr>
          <w:ilvl w:val="0"/>
          <w:numId w:val="2"/>
        </w:numPr>
        <w:tabs>
          <w:tab w:val="num" w:pos="426"/>
        </w:tabs>
        <w:ind w:left="426" w:hanging="426"/>
        <w:rPr>
          <w:rFonts w:ascii="Arial" w:hAnsi="Arial" w:cs="Arial"/>
          <w:sz w:val="22"/>
          <w:szCs w:val="22"/>
        </w:rPr>
      </w:pPr>
      <w:bookmarkStart w:name="_Ref503274767" w:id="1"/>
      <w:r w:rsidRPr="1E30E80B">
        <w:rPr>
          <w:rFonts w:ascii="Arial" w:hAnsi="Arial" w:cs="Arial"/>
          <w:sz w:val="22"/>
          <w:szCs w:val="22"/>
        </w:rPr>
        <w:t>Zhotovitel je po celou dobu provádění díla povinen zajistit přítomnost hlavního stavbyvedoucího na staveništi</w:t>
      </w:r>
      <w:r w:rsidRPr="1E30E80B" w:rsidR="0080052A">
        <w:rPr>
          <w:rFonts w:ascii="Arial" w:hAnsi="Arial" w:cs="Arial"/>
          <w:sz w:val="22"/>
          <w:szCs w:val="22"/>
        </w:rPr>
        <w:t xml:space="preserve"> alespoň </w:t>
      </w:r>
      <w:r w:rsidRPr="1E30E80B" w:rsidR="00872624">
        <w:rPr>
          <w:rFonts w:ascii="Arial" w:hAnsi="Arial" w:cs="Arial"/>
          <w:sz w:val="22"/>
          <w:szCs w:val="22"/>
        </w:rPr>
        <w:t>tři dny v týdnu vždy alespoň 3 hodiny</w:t>
      </w:r>
      <w:r w:rsidRPr="1E30E80B">
        <w:rPr>
          <w:rFonts w:ascii="Arial" w:hAnsi="Arial" w:cs="Arial"/>
          <w:sz w:val="22"/>
          <w:szCs w:val="22"/>
        </w:rPr>
        <w:t>, nebude-li výjimečně zástupci smluvních stran dohodnuto jinak.</w:t>
      </w:r>
      <w:bookmarkEnd w:id="1"/>
    </w:p>
    <w:p w:rsidRPr="005608E9" w:rsidR="00DE7754" w:rsidP="000B3C43" w:rsidRDefault="00DE7754" w14:paraId="7093FA9B" w14:textId="77777777">
      <w:pPr>
        <w:numPr>
          <w:ilvl w:val="0"/>
          <w:numId w:val="23"/>
        </w:numPr>
        <w:tabs>
          <w:tab w:val="left" w:pos="0"/>
        </w:tabs>
        <w:spacing w:after="120"/>
        <w:ind w:left="1077"/>
        <w:jc w:val="center"/>
        <w:rPr>
          <w:rFonts w:ascii="Arial" w:hAnsi="Arial" w:cs="Arial"/>
          <w:b/>
          <w:bCs/>
          <w:sz w:val="22"/>
          <w:szCs w:val="22"/>
        </w:rPr>
      </w:pPr>
      <w:r w:rsidRPr="005E289B">
        <w:rPr>
          <w:rFonts w:ascii="Arial" w:hAnsi="Arial" w:cs="Arial"/>
          <w:b/>
          <w:bCs/>
          <w:sz w:val="22"/>
          <w:szCs w:val="22"/>
        </w:rPr>
        <w:t>Stavební deník</w:t>
      </w:r>
    </w:p>
    <w:p w:rsidR="00DE7754" w:rsidP="000B3C43" w:rsidRDefault="00DE7754" w14:paraId="78020278" w14:textId="77777777">
      <w:pPr>
        <w:pStyle w:val="Import5"/>
        <w:numPr>
          <w:ilvl w:val="0"/>
          <w:numId w:val="44"/>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s>
        <w:spacing w:after="120" w:line="240" w:lineRule="auto"/>
        <w:ind w:left="426" w:hanging="426"/>
        <w:jc w:val="both"/>
        <w:rPr>
          <w:rFonts w:ascii="Arial" w:hAnsi="Arial" w:cs="Arial"/>
          <w:sz w:val="22"/>
          <w:szCs w:val="22"/>
        </w:rPr>
      </w:pPr>
      <w:r w:rsidRPr="008531E8">
        <w:rPr>
          <w:rFonts w:ascii="Arial" w:hAnsi="Arial" w:cs="Arial"/>
          <w:sz w:val="22"/>
          <w:szCs w:val="22"/>
        </w:rPr>
        <w:t xml:space="preserve">Zhotovitel je povinen vést ode dne, kdy byly zahájeny práce na staveništi stavební deník v rozsahu stanoveném příslušnými právními předpisy, a to až do dne odstranění </w:t>
      </w:r>
      <w:r>
        <w:rPr>
          <w:rFonts w:ascii="Arial" w:hAnsi="Arial" w:cs="Arial"/>
          <w:sz w:val="22"/>
          <w:szCs w:val="22"/>
        </w:rPr>
        <w:t xml:space="preserve">všech </w:t>
      </w:r>
      <w:r w:rsidRPr="002F1DE4">
        <w:rPr>
          <w:rFonts w:ascii="Arial" w:hAnsi="Arial" w:cs="Arial"/>
          <w:sz w:val="22"/>
          <w:szCs w:val="22"/>
        </w:rPr>
        <w:t>vad a nedodělků</w:t>
      </w:r>
      <w:r>
        <w:rPr>
          <w:rFonts w:ascii="Arial" w:hAnsi="Arial" w:cs="Arial"/>
          <w:sz w:val="22"/>
          <w:szCs w:val="22"/>
        </w:rPr>
        <w:t xml:space="preserve"> </w:t>
      </w:r>
      <w:r w:rsidRPr="002F1DE4">
        <w:rPr>
          <w:rFonts w:ascii="Arial" w:hAnsi="Arial" w:cs="Arial"/>
          <w:sz w:val="22"/>
          <w:szCs w:val="22"/>
        </w:rPr>
        <w:t>a zároveň vad bránicích vydání</w:t>
      </w:r>
      <w:r w:rsidRPr="008531E8">
        <w:rPr>
          <w:rFonts w:ascii="Arial" w:hAnsi="Arial" w:cs="Arial"/>
          <w:sz w:val="22"/>
          <w:szCs w:val="22"/>
        </w:rPr>
        <w:t xml:space="preserve"> kolaudačního rozhodnutí. Poté je Zhotovitel povinen předat</w:t>
      </w:r>
      <w:r>
        <w:rPr>
          <w:rFonts w:ascii="Arial" w:hAnsi="Arial" w:cs="Arial"/>
          <w:sz w:val="22"/>
          <w:szCs w:val="22"/>
        </w:rPr>
        <w:t xml:space="preserve"> originál</w:t>
      </w:r>
      <w:r w:rsidRPr="008531E8">
        <w:rPr>
          <w:rFonts w:ascii="Arial" w:hAnsi="Arial" w:cs="Arial"/>
          <w:sz w:val="22"/>
          <w:szCs w:val="22"/>
        </w:rPr>
        <w:t xml:space="preserve"> stavební</w:t>
      </w:r>
      <w:r>
        <w:rPr>
          <w:rFonts w:ascii="Arial" w:hAnsi="Arial" w:cs="Arial"/>
          <w:sz w:val="22"/>
          <w:szCs w:val="22"/>
        </w:rPr>
        <w:t>ho</w:t>
      </w:r>
      <w:r w:rsidRPr="008531E8">
        <w:rPr>
          <w:rFonts w:ascii="Arial" w:hAnsi="Arial" w:cs="Arial"/>
          <w:sz w:val="22"/>
          <w:szCs w:val="22"/>
        </w:rPr>
        <w:t xml:space="preserve"> deník</w:t>
      </w:r>
      <w:r>
        <w:rPr>
          <w:rFonts w:ascii="Arial" w:hAnsi="Arial" w:cs="Arial"/>
          <w:sz w:val="22"/>
          <w:szCs w:val="22"/>
        </w:rPr>
        <w:t>u</w:t>
      </w:r>
      <w:r w:rsidRPr="008531E8">
        <w:rPr>
          <w:rFonts w:ascii="Arial" w:hAnsi="Arial" w:cs="Arial"/>
          <w:sz w:val="22"/>
          <w:szCs w:val="22"/>
        </w:rPr>
        <w:t xml:space="preserve"> Objednateli.</w:t>
      </w:r>
    </w:p>
    <w:p w:rsidR="00DE7754" w:rsidP="000B3C43" w:rsidRDefault="00DE7754" w14:paraId="0025A0AC" w14:textId="77777777">
      <w:pPr>
        <w:pStyle w:val="Import5"/>
        <w:numPr>
          <w:ilvl w:val="0"/>
          <w:numId w:val="44"/>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s>
        <w:spacing w:after="120" w:line="240" w:lineRule="auto"/>
        <w:ind w:left="426" w:hanging="426"/>
        <w:jc w:val="both"/>
        <w:rPr>
          <w:rFonts w:ascii="Arial" w:hAnsi="Arial" w:cs="Arial"/>
          <w:sz w:val="22"/>
          <w:szCs w:val="22"/>
        </w:rPr>
      </w:pPr>
      <w:r w:rsidRPr="008531E8">
        <w:rPr>
          <w:rFonts w:ascii="Arial" w:hAnsi="Arial" w:cs="Arial"/>
          <w:sz w:val="22"/>
          <w:szCs w:val="22"/>
        </w:rPr>
        <w:t>Zhotovitel zapisuje do stavebního deníku všechny důležité okolnosti týkající se stavby, zejména časový postup prací, odchylky od Projektové dokumentace ověřené stavebním úřadem ve stavebním řízení nebo od podmínek stanovených stavebním povolením anebo jiným rozhodnutím nebo opatřením, popřípadě další údaje nutné pro posouzení prací stavebním úřadem a ostatními orgány státní správy, jako je například teplota vzduchu ve vztahu ke stavebním pracím, zejména s mokrým výrobním procesem, počasí (například déšť) u zemních prací a terénních úprav apod., denně do něj provádí zápisy všech rozhod</w:t>
      </w:r>
      <w:r>
        <w:rPr>
          <w:rFonts w:ascii="Arial" w:hAnsi="Arial" w:cs="Arial"/>
          <w:sz w:val="22"/>
          <w:szCs w:val="22"/>
        </w:rPr>
        <w:t>ných a významných skutečností o </w:t>
      </w:r>
      <w:r w:rsidRPr="008531E8">
        <w:rPr>
          <w:rFonts w:ascii="Arial" w:hAnsi="Arial" w:cs="Arial"/>
          <w:sz w:val="22"/>
          <w:szCs w:val="22"/>
        </w:rPr>
        <w:t>průběhu stavby. Zejména je povinen zapisovat údaje o časovém postupu prací, jejich jakosti, zdůvodnění nepodstatných odchylek prováděných prací od projektové dokumentace, klimatické podmínky apod.</w:t>
      </w:r>
    </w:p>
    <w:p w:rsidR="00DE7754" w:rsidP="000B3C43" w:rsidRDefault="00DE7754" w14:paraId="3E918954" w14:textId="77777777">
      <w:pPr>
        <w:pStyle w:val="Import5"/>
        <w:numPr>
          <w:ilvl w:val="0"/>
          <w:numId w:val="44"/>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s>
        <w:spacing w:after="120" w:line="240" w:lineRule="auto"/>
        <w:ind w:left="426" w:hanging="426"/>
        <w:jc w:val="both"/>
        <w:rPr>
          <w:rFonts w:ascii="Arial" w:hAnsi="Arial" w:cs="Arial"/>
          <w:sz w:val="22"/>
          <w:szCs w:val="22"/>
        </w:rPr>
      </w:pPr>
      <w:r w:rsidRPr="008531E8">
        <w:rPr>
          <w:rFonts w:ascii="Arial" w:hAnsi="Arial" w:cs="Arial"/>
          <w:sz w:val="22"/>
          <w:szCs w:val="22"/>
        </w:rPr>
        <w:t>Zápisy do stavebního deníku provádí stavbyvedoucí vždy v ten den, kdy byly práce provedeny nebo kdy nastaly okolnosti, které jsou předmětem zápisu. Mimo stavbyvedoucího může do stavebního deníku provádět potřebné záznamy pouze Objednatel a případně jimi písemně pověřený zástupce, přímý zpracovatel projektové dokumentace nebo oprávněné orgány státní správy.</w:t>
      </w:r>
    </w:p>
    <w:p w:rsidR="00DE7754" w:rsidP="000B3C43" w:rsidRDefault="00DE7754" w14:paraId="704E20C0" w14:textId="77777777">
      <w:pPr>
        <w:pStyle w:val="Import5"/>
        <w:numPr>
          <w:ilvl w:val="0"/>
          <w:numId w:val="44"/>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s>
        <w:spacing w:after="120" w:line="240" w:lineRule="auto"/>
        <w:ind w:left="426" w:hanging="426"/>
        <w:jc w:val="both"/>
        <w:rPr>
          <w:rFonts w:ascii="Arial" w:hAnsi="Arial" w:cs="Arial"/>
          <w:sz w:val="22"/>
          <w:szCs w:val="22"/>
        </w:rPr>
      </w:pPr>
      <w:r w:rsidRPr="008531E8">
        <w:rPr>
          <w:rFonts w:ascii="Arial" w:hAnsi="Arial" w:cs="Arial"/>
          <w:sz w:val="22"/>
          <w:szCs w:val="22"/>
        </w:rPr>
        <w:t>Zhotovitel je povinen předkládat stavební deník denně a na vyzvání Objednateli ke kontrole a k provádění zápisů a současně mu bez zbytečného odkladu vydat průpisy uzavřených stran stavebního deníku.</w:t>
      </w:r>
    </w:p>
    <w:p w:rsidR="00DE7754" w:rsidP="000B3C43" w:rsidRDefault="00DE7754" w14:paraId="004B47AF" w14:textId="77777777">
      <w:pPr>
        <w:pStyle w:val="Import5"/>
        <w:numPr>
          <w:ilvl w:val="0"/>
          <w:numId w:val="44"/>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s>
        <w:spacing w:after="120" w:line="240" w:lineRule="auto"/>
        <w:ind w:left="426" w:hanging="426"/>
        <w:jc w:val="both"/>
        <w:rPr>
          <w:rFonts w:ascii="Arial" w:hAnsi="Arial" w:cs="Arial"/>
          <w:sz w:val="22"/>
          <w:szCs w:val="22"/>
        </w:rPr>
      </w:pPr>
      <w:r w:rsidRPr="008531E8">
        <w:rPr>
          <w:rFonts w:ascii="Arial" w:hAnsi="Arial" w:cs="Arial"/>
          <w:sz w:val="22"/>
          <w:szCs w:val="22"/>
        </w:rPr>
        <w:t>Objednatel</w:t>
      </w:r>
      <w:r>
        <w:rPr>
          <w:rFonts w:ascii="Arial" w:hAnsi="Arial" w:cs="Arial"/>
          <w:sz w:val="22"/>
          <w:szCs w:val="22"/>
        </w:rPr>
        <w:t>,</w:t>
      </w:r>
      <w:r w:rsidRPr="008531E8">
        <w:rPr>
          <w:rFonts w:ascii="Arial" w:hAnsi="Arial" w:cs="Arial"/>
          <w:sz w:val="22"/>
          <w:szCs w:val="22"/>
        </w:rPr>
        <w:t xml:space="preserve"> je oprávněn kontrolovat obsah stavebního deníku Zhotovitele, nejméně jednou za týden potvrdit kontrolu svým podpisem a k zápisům připojit své stanovisko. Nesouhlasí-li Objednatel, nebo Zhotovitel se zápisem ve stavebním deníku, musí k tomuto zápisu připojit svoje stanovisko nejpozději do tří pracovních dnů ode dne pořízení takového zápisu.</w:t>
      </w:r>
    </w:p>
    <w:p w:rsidR="00F052F5" w:rsidP="000B3C43" w:rsidRDefault="00F052F5" w14:paraId="6309C7A2" w14:textId="77777777">
      <w:pPr>
        <w:pStyle w:val="Import5"/>
        <w:numPr>
          <w:ilvl w:val="0"/>
          <w:numId w:val="44"/>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s>
        <w:spacing w:after="120" w:line="240" w:lineRule="auto"/>
        <w:ind w:left="426" w:hanging="426"/>
        <w:jc w:val="both"/>
        <w:rPr>
          <w:rFonts w:ascii="Arial" w:hAnsi="Arial" w:cs="Arial"/>
          <w:sz w:val="22"/>
          <w:szCs w:val="22"/>
        </w:rPr>
      </w:pPr>
      <w:r w:rsidRPr="00CA73AB">
        <w:rPr>
          <w:rFonts w:ascii="Arial" w:hAnsi="Arial" w:cs="Arial"/>
          <w:sz w:val="22"/>
          <w:szCs w:val="22"/>
        </w:rPr>
        <w:t>Zápisy ve stavebním deníku se nepovažují za změnu smlouvy ani nezakládají nárok na změnu smlouvy</w:t>
      </w:r>
    </w:p>
    <w:p w:rsidRPr="00C50D67" w:rsidR="005608E9" w:rsidP="000B3C43" w:rsidRDefault="005608E9" w14:paraId="62AD6882" w14:textId="77777777">
      <w:pPr>
        <w:numPr>
          <w:ilvl w:val="0"/>
          <w:numId w:val="23"/>
        </w:numPr>
        <w:tabs>
          <w:tab w:val="left" w:pos="0"/>
        </w:tabs>
        <w:jc w:val="center"/>
        <w:rPr>
          <w:rFonts w:ascii="Arial" w:hAnsi="Arial" w:cs="Arial"/>
          <w:b/>
          <w:bCs/>
          <w:sz w:val="22"/>
          <w:szCs w:val="22"/>
        </w:rPr>
      </w:pPr>
      <w:r w:rsidRPr="00C50D67">
        <w:rPr>
          <w:rFonts w:ascii="Arial" w:hAnsi="Arial" w:cs="Arial"/>
          <w:b/>
          <w:bCs/>
          <w:sz w:val="22"/>
          <w:szCs w:val="22"/>
        </w:rPr>
        <w:t>Kontrola provádění díla</w:t>
      </w:r>
    </w:p>
    <w:p w:rsidRPr="005E289B" w:rsidR="005608E9" w:rsidP="000B3C43" w:rsidRDefault="005608E9" w14:paraId="318F387E" w14:textId="77777777">
      <w:pPr>
        <w:numPr>
          <w:ilvl w:val="0"/>
          <w:numId w:val="27"/>
        </w:numPr>
        <w:suppressAutoHyphens w:val="0"/>
        <w:ind w:left="426" w:hanging="426"/>
        <w:rPr>
          <w:rFonts w:ascii="Arial" w:hAnsi="Arial" w:cs="Arial"/>
          <w:sz w:val="22"/>
          <w:szCs w:val="22"/>
        </w:rPr>
      </w:pPr>
      <w:r w:rsidRPr="005E289B">
        <w:rPr>
          <w:rFonts w:ascii="Arial" w:hAnsi="Arial" w:cs="Arial"/>
          <w:sz w:val="22"/>
          <w:szCs w:val="22"/>
        </w:rPr>
        <w:t>Objednatel je oprávněn kontrolovat provádění díla zejména formou kontrolních dnů, které jsou stanoveny dohodou smluvních stran. Kontrolní dny mohou být rovněž iniciovány kteroukoli smluvní stranou, přičemž druhá strana je povinna dohodnout se s</w:t>
      </w:r>
      <w:r>
        <w:rPr>
          <w:rFonts w:ascii="Arial" w:hAnsi="Arial" w:cs="Arial"/>
          <w:sz w:val="22"/>
          <w:szCs w:val="22"/>
        </w:rPr>
        <w:t> </w:t>
      </w:r>
      <w:r w:rsidRPr="005E289B">
        <w:rPr>
          <w:rFonts w:ascii="Arial" w:hAnsi="Arial" w:cs="Arial"/>
          <w:sz w:val="22"/>
          <w:szCs w:val="22"/>
        </w:rPr>
        <w:t>iniciující stranou na termínu kontrolního dnu bezodkladně. Objednatel je povinen zajistit jednací místnost pro kontrolní den. Obě strany zajistí na jednání účast svých zástupců v náležitém rozsahu.</w:t>
      </w:r>
    </w:p>
    <w:p w:rsidRPr="005E289B" w:rsidR="005608E9" w:rsidP="000B3C43" w:rsidRDefault="005608E9" w14:paraId="5E76F783" w14:textId="77777777">
      <w:pPr>
        <w:numPr>
          <w:ilvl w:val="0"/>
          <w:numId w:val="27"/>
        </w:numPr>
        <w:suppressAutoHyphens w:val="0"/>
        <w:ind w:left="426" w:hanging="426"/>
        <w:rPr>
          <w:rFonts w:ascii="Arial" w:hAnsi="Arial" w:cs="Arial"/>
          <w:sz w:val="22"/>
          <w:szCs w:val="22"/>
        </w:rPr>
      </w:pPr>
      <w:r w:rsidRPr="005E289B">
        <w:rPr>
          <w:rFonts w:ascii="Arial" w:hAnsi="Arial" w:cs="Arial"/>
          <w:sz w:val="22"/>
          <w:szCs w:val="22"/>
        </w:rPr>
        <w:t xml:space="preserve">O průběhu a závěrech kontrolního dnu se pořídí zápis, k jehož vypracování je povinen </w:t>
      </w:r>
      <w:r w:rsidR="005F24BD">
        <w:rPr>
          <w:rFonts w:ascii="Arial" w:hAnsi="Arial" w:cs="Arial"/>
          <w:sz w:val="22"/>
          <w:szCs w:val="22"/>
        </w:rPr>
        <w:t>objednatel</w:t>
      </w:r>
      <w:r w:rsidRPr="005E289B">
        <w:rPr>
          <w:rFonts w:ascii="Arial" w:hAnsi="Arial" w:cs="Arial"/>
          <w:sz w:val="22"/>
          <w:szCs w:val="22"/>
        </w:rPr>
        <w:t xml:space="preserve">. </w:t>
      </w:r>
      <w:r w:rsidR="005F24BD">
        <w:rPr>
          <w:rFonts w:ascii="Arial" w:hAnsi="Arial" w:cs="Arial"/>
          <w:sz w:val="22"/>
          <w:szCs w:val="22"/>
        </w:rPr>
        <w:t xml:space="preserve">K zápisu z kontrolního dne bude jako nedílná součást přiložena prezenční listina zúčastněných osob zástupců obou smluvních stran, </w:t>
      </w:r>
      <w:r w:rsidRPr="005E289B">
        <w:rPr>
          <w:rFonts w:ascii="Arial" w:hAnsi="Arial" w:cs="Arial"/>
          <w:sz w:val="22"/>
          <w:szCs w:val="22"/>
        </w:rPr>
        <w:t>přičemž opatření uvedená v</w:t>
      </w:r>
      <w:r>
        <w:rPr>
          <w:rFonts w:ascii="Arial" w:hAnsi="Arial" w:cs="Arial"/>
          <w:sz w:val="22"/>
          <w:szCs w:val="22"/>
        </w:rPr>
        <w:t> </w:t>
      </w:r>
      <w:r w:rsidRPr="005E289B">
        <w:rPr>
          <w:rFonts w:ascii="Arial" w:hAnsi="Arial" w:cs="Arial"/>
          <w:sz w:val="22"/>
          <w:szCs w:val="22"/>
        </w:rPr>
        <w:t>zápisu jsou pro smluvní strany závazná, jsou-li v souladu s touto smlouvou. V</w:t>
      </w:r>
      <w:r>
        <w:rPr>
          <w:rFonts w:ascii="Arial" w:hAnsi="Arial" w:cs="Arial"/>
          <w:sz w:val="22"/>
          <w:szCs w:val="22"/>
        </w:rPr>
        <w:t> </w:t>
      </w:r>
      <w:r w:rsidRPr="005E289B">
        <w:rPr>
          <w:rFonts w:ascii="Arial" w:hAnsi="Arial" w:cs="Arial"/>
          <w:sz w:val="22"/>
          <w:szCs w:val="22"/>
        </w:rPr>
        <w:t>opačném případě musejí být opatření schválena statutárními zástupci smluvních stran formou změn smlouvy na základě písemného dodatku ke smlouvě, bez schválení statutárními zástupci nejsou opatření účinná.</w:t>
      </w:r>
    </w:p>
    <w:p w:rsidRPr="005E289B" w:rsidR="005608E9" w:rsidP="000B3C43" w:rsidRDefault="005608E9" w14:paraId="15025035" w14:textId="77777777">
      <w:pPr>
        <w:numPr>
          <w:ilvl w:val="0"/>
          <w:numId w:val="27"/>
        </w:numPr>
        <w:suppressAutoHyphens w:val="0"/>
        <w:ind w:left="426" w:hanging="426"/>
        <w:rPr>
          <w:rFonts w:ascii="Arial" w:hAnsi="Arial" w:cs="Arial"/>
          <w:sz w:val="22"/>
          <w:szCs w:val="22"/>
        </w:rPr>
      </w:pPr>
      <w:r w:rsidRPr="005E289B">
        <w:rPr>
          <w:rFonts w:ascii="Arial" w:hAnsi="Arial" w:cs="Arial"/>
          <w:sz w:val="22"/>
          <w:szCs w:val="22"/>
        </w:rPr>
        <w:t>Zhotovitel se zavazuje u částí díla, které budou v průběhu postupujících prací zakryty, včas objednatele písemně vyzvat k provedení kontroly takových částí. Pokud tak zhotovitel neučiní, je povinen umožnit objednateli provedení dodatečné kontroly a nést náklady s tím spojené.</w:t>
      </w:r>
    </w:p>
    <w:p w:rsidRPr="005E289B" w:rsidR="005608E9" w:rsidP="000B3C43" w:rsidRDefault="005608E9" w14:paraId="14CBBF26" w14:textId="77777777">
      <w:pPr>
        <w:numPr>
          <w:ilvl w:val="0"/>
          <w:numId w:val="27"/>
        </w:numPr>
        <w:suppressAutoHyphens w:val="0"/>
        <w:ind w:left="426" w:hanging="426"/>
        <w:rPr>
          <w:rFonts w:ascii="Arial" w:hAnsi="Arial" w:cs="Arial"/>
          <w:sz w:val="22"/>
          <w:szCs w:val="22"/>
        </w:rPr>
      </w:pPr>
      <w:r w:rsidRPr="005E289B">
        <w:rPr>
          <w:rFonts w:ascii="Arial" w:hAnsi="Arial" w:cs="Arial"/>
          <w:sz w:val="22"/>
          <w:szCs w:val="22"/>
        </w:rPr>
        <w:t>V případě, že se objednatel přes výzvu zhotovitele nedostaví do 3 pracovních dnů od</w:t>
      </w:r>
      <w:r>
        <w:rPr>
          <w:rFonts w:ascii="Arial" w:hAnsi="Arial" w:cs="Arial"/>
          <w:sz w:val="22"/>
          <w:szCs w:val="22"/>
        </w:rPr>
        <w:t> </w:t>
      </w:r>
      <w:r w:rsidRPr="005E289B">
        <w:rPr>
          <w:rFonts w:ascii="Arial" w:hAnsi="Arial" w:cs="Arial"/>
          <w:sz w:val="22"/>
          <w:szCs w:val="22"/>
        </w:rPr>
        <w:t>jejího doručení ke kontrole zakrývaných částí díla, tyto části budou zakryty a zhotovitel může pokračovat v provedení díla. Objednatel je oprávněn požadovat dodatečné odkrytí dotyčných částí díla za účelem dodatečné kontroly, je však povinen zhotoviteli nahradit náklady odkrytím způsobené.</w:t>
      </w:r>
    </w:p>
    <w:p w:rsidRPr="000B3C43" w:rsidR="005608E9" w:rsidP="000B3C43" w:rsidRDefault="005608E9" w14:paraId="6770C9A1" w14:textId="77777777">
      <w:pPr>
        <w:numPr>
          <w:ilvl w:val="0"/>
          <w:numId w:val="27"/>
        </w:numPr>
        <w:suppressAutoHyphens w:val="0"/>
        <w:ind w:left="426" w:hanging="426"/>
        <w:rPr>
          <w:rFonts w:ascii="Arial" w:hAnsi="Arial" w:cs="Arial"/>
          <w:sz w:val="22"/>
          <w:szCs w:val="22"/>
        </w:rPr>
      </w:pPr>
      <w:r w:rsidRPr="000B3C43">
        <w:rPr>
          <w:rFonts w:ascii="Arial" w:hAnsi="Arial" w:cs="Arial"/>
          <w:sz w:val="22"/>
          <w:szCs w:val="22"/>
        </w:rPr>
        <w:t>O kontrole zakrývaných částí díla se učiní záznam ve stavebním deníku, který musí obsahovat souhlas objednatele se zakrytím předmětných částí díla. V případě, že se objednatel přes výzvu zhotovitele nedostavil ke kontrole, uvede se tato skutečnost do záznamu ve stavebním deníku místo souhlasu objednatele.</w:t>
      </w:r>
    </w:p>
    <w:p w:rsidRPr="000B3C43" w:rsidR="00F052F5" w:rsidP="000B3C43" w:rsidRDefault="00F052F5" w14:paraId="67EA676F" w14:textId="77777777">
      <w:pPr>
        <w:numPr>
          <w:ilvl w:val="0"/>
          <w:numId w:val="23"/>
        </w:numPr>
        <w:tabs>
          <w:tab w:val="left" w:pos="0"/>
        </w:tabs>
        <w:jc w:val="center"/>
        <w:rPr>
          <w:rFonts w:ascii="Arial" w:hAnsi="Arial" w:cs="Arial"/>
          <w:sz w:val="22"/>
          <w:szCs w:val="22"/>
        </w:rPr>
      </w:pPr>
      <w:r w:rsidRPr="000B3C43">
        <w:rPr>
          <w:rFonts w:ascii="Arial" w:hAnsi="Arial" w:cs="Arial"/>
          <w:b/>
          <w:bCs/>
          <w:sz w:val="22"/>
          <w:szCs w:val="22"/>
        </w:rPr>
        <w:t>Zkoušky</w:t>
      </w:r>
    </w:p>
    <w:p w:rsidRPr="000B3C43" w:rsidR="00F052F5" w:rsidP="000B3C43" w:rsidRDefault="00F052F5" w14:paraId="268F08BC" w14:textId="77777777">
      <w:pPr>
        <w:numPr>
          <w:ilvl w:val="0"/>
          <w:numId w:val="24"/>
        </w:numPr>
        <w:suppressAutoHyphens w:val="0"/>
        <w:ind w:left="426" w:hanging="426"/>
        <w:rPr>
          <w:rFonts w:ascii="Arial" w:hAnsi="Arial" w:cs="Arial"/>
          <w:sz w:val="22"/>
          <w:szCs w:val="22"/>
        </w:rPr>
      </w:pPr>
      <w:r w:rsidRPr="000B3C43">
        <w:rPr>
          <w:rFonts w:ascii="Arial" w:hAnsi="Arial" w:cs="Arial"/>
          <w:sz w:val="22"/>
          <w:szCs w:val="22"/>
        </w:rPr>
        <w:t>Zhotovitel se zavazuje průběžně kontrolovat jakost dodávek a prověřovat doklady o dodávkách materiálů, konstrukcí a technologií. Dále prověřovat doklady o veškerých provedených průběžných zkouškách, revizích a měřeních dokládajících kvalitu a způsobilost díla a jeho částí, prověřovat a kontrolovat dodržování požadavků hygienických, požární ochrany, bezpečnosti, ochrany zdraví při práci, životního prostředí.</w:t>
      </w:r>
    </w:p>
    <w:p w:rsidRPr="000B3C43" w:rsidR="00F052F5" w:rsidP="000B3C43" w:rsidRDefault="00F052F5" w14:paraId="584ECDFE" w14:textId="77777777">
      <w:pPr>
        <w:numPr>
          <w:ilvl w:val="0"/>
          <w:numId w:val="24"/>
        </w:numPr>
        <w:suppressAutoHyphens w:val="0"/>
        <w:ind w:left="426" w:hanging="426"/>
        <w:rPr>
          <w:rFonts w:ascii="Arial" w:hAnsi="Arial" w:cs="Arial"/>
          <w:sz w:val="22"/>
          <w:szCs w:val="22"/>
        </w:rPr>
      </w:pPr>
      <w:r w:rsidRPr="000B3C43">
        <w:rPr>
          <w:rFonts w:ascii="Arial" w:hAnsi="Arial" w:cs="Arial"/>
          <w:sz w:val="22"/>
          <w:szCs w:val="22"/>
        </w:rPr>
        <w:t>Součástí plnění zhotovitele a dokladem řádného provedení díla je doložení výsledků potřebných individuálních a komplexních zkoušek a požadavků příslušných státních orgánů. Provedení zkoušek se řídí podmínkami smlouvy, ČSN, zadávací dokumentací a technickými údaji vyhlášenými výrobci jednotlivých zařízení tvořících součást zhotovovaného díla.</w:t>
      </w:r>
    </w:p>
    <w:p w:rsidRPr="000B3C43" w:rsidR="00F052F5" w:rsidP="000B3C43" w:rsidRDefault="00F052F5" w14:paraId="62415DDE" w14:textId="77777777">
      <w:pPr>
        <w:numPr>
          <w:ilvl w:val="0"/>
          <w:numId w:val="24"/>
        </w:numPr>
        <w:suppressAutoHyphens w:val="0"/>
        <w:ind w:left="426" w:hanging="426"/>
        <w:rPr>
          <w:rFonts w:ascii="Arial" w:hAnsi="Arial" w:cs="Arial"/>
          <w:sz w:val="22"/>
          <w:szCs w:val="22"/>
        </w:rPr>
      </w:pPr>
      <w:r w:rsidRPr="000B3C43">
        <w:rPr>
          <w:rFonts w:ascii="Arial" w:hAnsi="Arial" w:cs="Arial"/>
          <w:sz w:val="22"/>
          <w:szCs w:val="22"/>
        </w:rPr>
        <w:t>O konání jednotlivých zkoušek vyrozumí zhotovitel objednatele a další zainteresované strany zápisem do stavebního deníku alespoň 3 pracovní dny předem. Nebude-li možné jednotlivé zkoušky provést, dohodnou se strany, jakým náhradním způsobem osvědčí zhotovitel způsobilost díla, popř. jeho dílčí části. Jakmile odpadne překážka, která brání provedení zkoušky, je zhotovitel povinen dodatečně zkoušky provést, a to v potřebném rozsahu.</w:t>
      </w:r>
    </w:p>
    <w:p w:rsidRPr="000B3C43" w:rsidR="00F052F5" w:rsidP="000B3C43" w:rsidRDefault="00F052F5" w14:paraId="00BAEA44" w14:textId="77777777">
      <w:pPr>
        <w:numPr>
          <w:ilvl w:val="0"/>
          <w:numId w:val="24"/>
        </w:numPr>
        <w:suppressAutoHyphens w:val="0"/>
        <w:ind w:left="426" w:hanging="426"/>
        <w:rPr>
          <w:rFonts w:ascii="Arial" w:hAnsi="Arial" w:cs="Arial"/>
          <w:sz w:val="22"/>
          <w:szCs w:val="22"/>
        </w:rPr>
      </w:pPr>
      <w:r w:rsidRPr="000B3C43">
        <w:rPr>
          <w:rFonts w:ascii="Arial" w:hAnsi="Arial" w:cs="Arial"/>
          <w:sz w:val="22"/>
          <w:szCs w:val="22"/>
        </w:rPr>
        <w:t>Výsledek zkoušek bude doložen formou zápisu, případně protokolu o jejich provedení.</w:t>
      </w:r>
    </w:p>
    <w:p w:rsidRPr="000B3C43" w:rsidR="00F052F5" w:rsidP="000B3C43" w:rsidRDefault="00F052F5" w14:paraId="1DB9D34D" w14:textId="77777777">
      <w:pPr>
        <w:numPr>
          <w:ilvl w:val="0"/>
          <w:numId w:val="24"/>
        </w:numPr>
        <w:suppressAutoHyphens w:val="0"/>
        <w:ind w:left="426" w:hanging="426"/>
        <w:rPr>
          <w:rFonts w:ascii="Arial" w:hAnsi="Arial" w:cs="Arial"/>
          <w:sz w:val="22"/>
          <w:szCs w:val="22"/>
        </w:rPr>
      </w:pPr>
      <w:r w:rsidRPr="000B3C43">
        <w:rPr>
          <w:rFonts w:ascii="Arial" w:hAnsi="Arial" w:cs="Arial"/>
          <w:sz w:val="22"/>
          <w:szCs w:val="22"/>
        </w:rPr>
        <w:t xml:space="preserve">Objednatel je oprávněn vydat pokyn k vykonání zvláštních zkoušek jakékoli části díla, dojde-li k závěru, že tato část díla neodpovídá požadavkům zadávací dokumentace nebo této smlouvě. Potvrdí-li se zkouškami jeho závěry, bude zhotovitel povinen na vlastní náklady tuto část díla uvést do souladu se zadávací dokumentací a uhradit zároveň náklady spojené s vykonáním zkoušky. </w:t>
      </w:r>
    </w:p>
    <w:p w:rsidR="00F052F5" w:rsidP="000B3C43" w:rsidRDefault="00F052F5" w14:paraId="7CEBE4F8" w14:textId="0639565F">
      <w:pPr>
        <w:numPr>
          <w:ilvl w:val="0"/>
          <w:numId w:val="24"/>
        </w:numPr>
        <w:suppressAutoHyphens w:val="0"/>
        <w:ind w:left="426" w:hanging="426"/>
        <w:rPr>
          <w:rFonts w:ascii="Arial" w:hAnsi="Arial" w:cs="Arial"/>
          <w:sz w:val="22"/>
          <w:szCs w:val="22"/>
        </w:rPr>
      </w:pPr>
      <w:r w:rsidRPr="000B3C43">
        <w:rPr>
          <w:rFonts w:ascii="Arial" w:hAnsi="Arial" w:cs="Arial"/>
          <w:sz w:val="22"/>
          <w:szCs w:val="22"/>
        </w:rPr>
        <w:t>Skryje-li nebo zatají-li Zhotovitel sám nebo</w:t>
      </w:r>
      <w:r w:rsidRPr="000E2586">
        <w:rPr>
          <w:rFonts w:ascii="Arial" w:hAnsi="Arial" w:cs="Arial"/>
          <w:sz w:val="22"/>
          <w:szCs w:val="22"/>
        </w:rPr>
        <w:t xml:space="preserve"> prostřednictvím někoho část díla, která byla určena ke zvláštním zkouškám, kontrolám nebo schválení, před jejich provedením, zadáním nebo dokončením, je Zhotovitel na pokyn Objednatele povinen tuto část díla odkrýt nebo jinak zpřístupnit a umožnit ji podrobit určeným zkouškám, kontrolám nebo schvalovacím procedurám, nechat je uspokojivě provést a ukončit a uvést část díla do řádného stavu. To vše na náklady Zhotovitele</w:t>
      </w:r>
      <w:r w:rsidR="000B3C43">
        <w:rPr>
          <w:rFonts w:ascii="Arial" w:hAnsi="Arial" w:cs="Arial"/>
          <w:sz w:val="22"/>
          <w:szCs w:val="22"/>
        </w:rPr>
        <w:t>.</w:t>
      </w:r>
    </w:p>
    <w:p w:rsidR="000B3C43" w:rsidP="000B3C43" w:rsidRDefault="000B3C43" w14:paraId="47544073" w14:textId="77777777">
      <w:pPr>
        <w:suppressAutoHyphens w:val="0"/>
        <w:ind w:left="426"/>
        <w:rPr>
          <w:rFonts w:ascii="Arial" w:hAnsi="Arial" w:cs="Arial"/>
          <w:sz w:val="22"/>
          <w:szCs w:val="22"/>
        </w:rPr>
      </w:pPr>
    </w:p>
    <w:p w:rsidRPr="000E2586" w:rsidR="000B3C43" w:rsidP="000B3C43" w:rsidRDefault="000B3C43" w14:paraId="0EE24639" w14:textId="77777777">
      <w:pPr>
        <w:suppressAutoHyphens w:val="0"/>
        <w:ind w:left="426"/>
        <w:rPr>
          <w:rFonts w:ascii="Arial" w:hAnsi="Arial" w:cs="Arial"/>
          <w:sz w:val="22"/>
          <w:szCs w:val="22"/>
        </w:rPr>
      </w:pPr>
    </w:p>
    <w:p w:rsidR="000967DD" w:rsidP="000B3C43" w:rsidRDefault="000967DD" w14:paraId="4926F3A9" w14:textId="77777777">
      <w:pPr>
        <w:numPr>
          <w:ilvl w:val="0"/>
          <w:numId w:val="23"/>
        </w:numPr>
        <w:tabs>
          <w:tab w:val="left" w:pos="0"/>
        </w:tabs>
        <w:jc w:val="center"/>
        <w:rPr>
          <w:rFonts w:ascii="Arial" w:hAnsi="Arial" w:cs="Arial"/>
          <w:sz w:val="22"/>
          <w:szCs w:val="22"/>
        </w:rPr>
      </w:pPr>
      <w:r>
        <w:rPr>
          <w:rFonts w:ascii="Arial" w:hAnsi="Arial" w:cs="Arial"/>
          <w:b/>
          <w:bCs/>
          <w:sz w:val="22"/>
          <w:szCs w:val="22"/>
        </w:rPr>
        <w:t>Bezpečnost a ochrana zdraví</w:t>
      </w:r>
    </w:p>
    <w:p w:rsidR="000967DD" w:rsidP="000B3C43" w:rsidRDefault="000967DD" w14:paraId="765E8949" w14:textId="77777777">
      <w:pPr>
        <w:numPr>
          <w:ilvl w:val="0"/>
          <w:numId w:val="11"/>
        </w:numPr>
        <w:tabs>
          <w:tab w:val="clear" w:pos="720"/>
          <w:tab w:val="num" w:pos="426"/>
        </w:tabs>
        <w:ind w:left="426" w:hanging="437"/>
        <w:rPr>
          <w:rFonts w:ascii="Arial" w:hAnsi="Arial" w:cs="Arial"/>
          <w:sz w:val="22"/>
          <w:szCs w:val="22"/>
        </w:rPr>
      </w:pPr>
      <w:r>
        <w:rPr>
          <w:rFonts w:ascii="Arial" w:hAnsi="Arial" w:cs="Arial"/>
          <w:sz w:val="22"/>
          <w:szCs w:val="22"/>
        </w:rPr>
        <w:t>Zhotovitel se zavazuje při provedení díla dodržovat předpisy o bezpečnosti a ochraně zdraví při práci, jakož i předpisy hygienické a požární. Za dodržování těchto předpisů v místě provedení díla i při veškerých činnostech s provedením díla souvisejících nese odpovědnost zhotovitel.</w:t>
      </w:r>
    </w:p>
    <w:p w:rsidR="000967DD" w:rsidP="000B3C43" w:rsidRDefault="000967DD" w14:paraId="23C5BA98" w14:textId="77777777">
      <w:pPr>
        <w:numPr>
          <w:ilvl w:val="0"/>
          <w:numId w:val="11"/>
        </w:numPr>
        <w:tabs>
          <w:tab w:val="clear" w:pos="720"/>
          <w:tab w:val="num" w:pos="426"/>
        </w:tabs>
        <w:ind w:left="426" w:hanging="437"/>
        <w:rPr>
          <w:rFonts w:ascii="Arial" w:hAnsi="Arial" w:cs="Arial"/>
          <w:sz w:val="22"/>
          <w:szCs w:val="22"/>
        </w:rPr>
      </w:pPr>
      <w:r>
        <w:rPr>
          <w:rFonts w:ascii="Arial" w:hAnsi="Arial" w:cs="Arial"/>
          <w:sz w:val="22"/>
          <w:szCs w:val="22"/>
        </w:rPr>
        <w:t>Zhotovitel je odpovědný za to, že osoby vykonávající činnosti související s provedením díla jsou vybaveny ochrannými pracovními prostředky a pomůckami podle druhu vykonávané činnosti a rizik s tím spojených.</w:t>
      </w:r>
    </w:p>
    <w:p w:rsidRPr="000B3C43" w:rsidR="000967DD" w:rsidP="000B3C43" w:rsidRDefault="000967DD" w14:paraId="73942378" w14:textId="77777777">
      <w:pPr>
        <w:numPr>
          <w:ilvl w:val="0"/>
          <w:numId w:val="11"/>
        </w:numPr>
        <w:tabs>
          <w:tab w:val="clear" w:pos="720"/>
          <w:tab w:val="num" w:pos="426"/>
        </w:tabs>
        <w:ind w:left="426" w:hanging="437"/>
        <w:rPr>
          <w:rFonts w:ascii="Arial" w:hAnsi="Arial" w:cs="Arial"/>
          <w:sz w:val="22"/>
          <w:szCs w:val="22"/>
        </w:rPr>
      </w:pPr>
      <w:r>
        <w:rPr>
          <w:rFonts w:ascii="Arial" w:hAnsi="Arial" w:cs="Arial"/>
          <w:sz w:val="22"/>
          <w:szCs w:val="22"/>
        </w:rPr>
        <w:t>Zhotovitel se zavazuje zajistit vlastní dozor nad bezpečností práce ve smyslu nařízení vlády č. 591/2006 Sb., o bližších minimálních požadavcích na bezpečnost a ochranu zdraví při práci na staveništích, ve znění pozdějších předpisů, a provádět soustavnou kontrolu bezpečnosti práce.</w:t>
      </w:r>
    </w:p>
    <w:p w:rsidRPr="000B3C43" w:rsidR="00AD2EAC" w:rsidP="000B3C43" w:rsidRDefault="000E5426" w14:paraId="7CB7115B" w14:textId="59BAE283">
      <w:pPr>
        <w:numPr>
          <w:ilvl w:val="0"/>
          <w:numId w:val="11"/>
        </w:numPr>
        <w:tabs>
          <w:tab w:val="clear" w:pos="720"/>
          <w:tab w:val="num" w:pos="426"/>
        </w:tabs>
        <w:ind w:left="426" w:hanging="426"/>
        <w:rPr>
          <w:rFonts w:ascii="Arial" w:hAnsi="Arial" w:cs="Arial"/>
          <w:sz w:val="22"/>
          <w:szCs w:val="22"/>
        </w:rPr>
      </w:pPr>
      <w:r w:rsidRPr="000B3C43">
        <w:rPr>
          <w:rFonts w:ascii="Arial" w:hAnsi="Arial" w:cs="Arial"/>
          <w:sz w:val="22"/>
          <w:szCs w:val="22"/>
        </w:rPr>
        <w:t>Zhotovitel se zavazuje dodržovat interní směrnici objednatele R/FN Brno/0580 Provádění činností se zvýšeným požárním nebezpečím, která tvoří přílohu č.</w:t>
      </w:r>
      <w:r w:rsidRPr="000B3C43" w:rsidR="002A4C4D">
        <w:rPr>
          <w:rFonts w:ascii="Arial" w:hAnsi="Arial" w:cs="Arial"/>
          <w:sz w:val="22"/>
          <w:szCs w:val="22"/>
        </w:rPr>
        <w:t xml:space="preserve"> </w:t>
      </w:r>
      <w:r w:rsidRPr="000B3C43" w:rsidR="00C53305">
        <w:rPr>
          <w:rFonts w:ascii="Arial" w:hAnsi="Arial" w:cs="Arial"/>
          <w:sz w:val="22"/>
          <w:szCs w:val="22"/>
        </w:rPr>
        <w:t>3</w:t>
      </w:r>
      <w:r w:rsidRPr="000B3C43">
        <w:rPr>
          <w:rFonts w:ascii="Arial" w:hAnsi="Arial" w:cs="Arial"/>
          <w:sz w:val="22"/>
          <w:szCs w:val="22"/>
        </w:rPr>
        <w:t xml:space="preserve"> této smlouvy</w:t>
      </w:r>
      <w:r w:rsidRPr="000B3C43" w:rsidR="005608E9">
        <w:rPr>
          <w:rFonts w:ascii="Arial" w:hAnsi="Arial" w:cs="Arial"/>
          <w:sz w:val="22"/>
          <w:szCs w:val="22"/>
        </w:rPr>
        <w:t>.</w:t>
      </w:r>
    </w:p>
    <w:p w:rsidRPr="000B3C43" w:rsidR="00F052F5" w:rsidP="000B3C43" w:rsidRDefault="00F052F5" w14:paraId="681ADDF9" w14:textId="77777777">
      <w:pPr>
        <w:numPr>
          <w:ilvl w:val="0"/>
          <w:numId w:val="23"/>
        </w:numPr>
        <w:tabs>
          <w:tab w:val="left" w:pos="0"/>
        </w:tabs>
        <w:jc w:val="center"/>
        <w:rPr>
          <w:rFonts w:ascii="Arial" w:hAnsi="Arial" w:cs="Arial"/>
          <w:sz w:val="22"/>
          <w:szCs w:val="22"/>
        </w:rPr>
      </w:pPr>
      <w:r w:rsidRPr="000B3C43">
        <w:rPr>
          <w:rFonts w:ascii="Arial" w:hAnsi="Arial" w:cs="Arial"/>
          <w:b/>
          <w:bCs/>
          <w:sz w:val="22"/>
          <w:szCs w:val="22"/>
        </w:rPr>
        <w:t>Záruka za dílo, odpovědnost za vady</w:t>
      </w:r>
    </w:p>
    <w:p w:rsidR="00F052F5" w:rsidP="000B3C43" w:rsidRDefault="00F052F5" w14:paraId="69C281D4" w14:textId="77777777">
      <w:pPr>
        <w:numPr>
          <w:ilvl w:val="0"/>
          <w:numId w:val="8"/>
        </w:numPr>
        <w:tabs>
          <w:tab w:val="clear" w:pos="720"/>
          <w:tab w:val="num" w:pos="426"/>
        </w:tabs>
        <w:ind w:left="426" w:hanging="426"/>
        <w:rPr>
          <w:rFonts w:ascii="Arial" w:hAnsi="Arial" w:cs="Arial"/>
          <w:sz w:val="22"/>
          <w:szCs w:val="22"/>
        </w:rPr>
      </w:pPr>
      <w:r w:rsidRPr="000B3C43">
        <w:rPr>
          <w:rFonts w:ascii="Arial" w:hAnsi="Arial" w:cs="Arial"/>
          <w:sz w:val="22"/>
          <w:szCs w:val="22"/>
        </w:rPr>
        <w:t xml:space="preserve">Zhotovitel se zavazuje, že dílo </w:t>
      </w:r>
      <w:r>
        <w:rPr>
          <w:rFonts w:ascii="Arial" w:hAnsi="Arial" w:cs="Arial"/>
          <w:sz w:val="22"/>
          <w:szCs w:val="22"/>
        </w:rPr>
        <w:t xml:space="preserve">bude v době jeho předání objednateli mít vlastnosti stanovené platnými právními předpisy Evropské unie a České republiky a technickými normami ČN, EN a že po záruční dobu bude způsobilé pro použití ke smluvenému účelu a že si nejméně po tuto dobu zachová své vlastnosti v souladu s touto smlouvou. </w:t>
      </w:r>
    </w:p>
    <w:p w:rsidR="00F052F5" w:rsidP="000B3C43" w:rsidRDefault="00F052F5" w14:paraId="65FBA331" w14:textId="77777777">
      <w:pPr>
        <w:numPr>
          <w:ilvl w:val="0"/>
          <w:numId w:val="8"/>
        </w:numPr>
        <w:tabs>
          <w:tab w:val="clear" w:pos="720"/>
          <w:tab w:val="num" w:pos="426"/>
        </w:tabs>
        <w:ind w:left="426" w:hanging="426"/>
        <w:rPr>
          <w:rFonts w:ascii="Arial" w:hAnsi="Arial" w:cs="Arial"/>
          <w:sz w:val="22"/>
          <w:szCs w:val="22"/>
          <w:shd w:val="clear" w:color="auto" w:fill="FFFF00"/>
        </w:rPr>
      </w:pPr>
      <w:r>
        <w:rPr>
          <w:rFonts w:ascii="Arial" w:hAnsi="Arial" w:cs="Arial"/>
          <w:sz w:val="22"/>
          <w:szCs w:val="22"/>
        </w:rPr>
        <w:t xml:space="preserve">Dílo má vady, jestliže provedení díla nemá vlastnosti stanovené </w:t>
      </w:r>
      <w:r w:rsidRPr="00185DDF">
        <w:rPr>
          <w:rFonts w:ascii="Arial" w:hAnsi="Arial" w:cs="Arial"/>
          <w:sz w:val="22"/>
          <w:szCs w:val="22"/>
        </w:rPr>
        <w:t xml:space="preserve">zadávací </w:t>
      </w:r>
      <w:r w:rsidRPr="00667B04">
        <w:rPr>
          <w:rFonts w:ascii="Arial" w:hAnsi="Arial" w:cs="Arial"/>
          <w:sz w:val="22"/>
          <w:szCs w:val="22"/>
        </w:rPr>
        <w:t>dokumentací a touto smlouvou, dále právními předpisy, případným stavebním povolením, technickými</w:t>
      </w:r>
      <w:r>
        <w:rPr>
          <w:rFonts w:ascii="Arial" w:hAnsi="Arial" w:cs="Arial"/>
          <w:sz w:val="22"/>
          <w:szCs w:val="22"/>
        </w:rPr>
        <w:t xml:space="preserve"> normami a v případě, že vlastnosti nejsou takto stanoveny, pak vlastnosti obvyklé. Za vady díla se nepovažují případy nutné změny díla v důsledku legislativních změn v době běhu záruční doby, na tyto případy se tedy záruka nevztahuje. Zhotovitel odpovídá za vady díla, které se vyskytnou po převzetí díla objednatelem v záručních lhůtách. Tyto vady je zhotovitel povinen bezplatně odstranit v souladu s níže uvedenými podmínkami. Práva z odpovědnosti za vady díla musí být uplatněna u zhotovitele v odpovídajících záručních dobách:</w:t>
      </w:r>
    </w:p>
    <w:p w:rsidRPr="00B85246" w:rsidR="00F052F5" w:rsidP="000B3C43" w:rsidRDefault="00905EC3" w14:paraId="01B06E57" w14:textId="38B68E8B">
      <w:pPr>
        <w:numPr>
          <w:ilvl w:val="0"/>
          <w:numId w:val="10"/>
        </w:numPr>
        <w:tabs>
          <w:tab w:val="clear" w:pos="717"/>
          <w:tab w:val="num" w:pos="851"/>
        </w:tabs>
        <w:ind w:left="851" w:hanging="426"/>
        <w:rPr>
          <w:rFonts w:asciiTheme="majorHAnsi" w:hAnsiTheme="majorHAnsi" w:cstheme="majorHAnsi"/>
          <w:sz w:val="22"/>
          <w:szCs w:val="22"/>
        </w:rPr>
      </w:pPr>
      <w:r w:rsidRPr="00B85246">
        <w:rPr>
          <w:rFonts w:asciiTheme="majorHAnsi" w:hAnsiTheme="majorHAnsi" w:cstheme="majorHAnsi"/>
          <w:b/>
          <w:sz w:val="22"/>
          <w:szCs w:val="22"/>
          <w:highlight w:val="yellow"/>
        </w:rPr>
        <w:t xml:space="preserve">[DOPLNÍ ÚČASTNÍK </w:t>
      </w:r>
      <w:r w:rsidRPr="00B85246" w:rsidR="002C2F7D">
        <w:rPr>
          <w:rFonts w:asciiTheme="majorHAnsi" w:hAnsiTheme="majorHAnsi" w:cstheme="majorHAnsi"/>
          <w:b/>
          <w:sz w:val="22"/>
          <w:szCs w:val="22"/>
          <w:highlight w:val="yellow"/>
        </w:rPr>
        <w:t>– MINIMÁLNĚ 60 MĚSÍCŮ</w:t>
      </w:r>
      <w:r w:rsidRPr="00B85246">
        <w:rPr>
          <w:rFonts w:asciiTheme="majorHAnsi" w:hAnsiTheme="majorHAnsi" w:cstheme="majorHAnsi"/>
          <w:b/>
          <w:sz w:val="22"/>
          <w:szCs w:val="22"/>
          <w:highlight w:val="yellow"/>
        </w:rPr>
        <w:t>]</w:t>
      </w:r>
      <w:r w:rsidRPr="00B85246" w:rsidR="00F052F5">
        <w:rPr>
          <w:rFonts w:asciiTheme="majorHAnsi" w:hAnsiTheme="majorHAnsi" w:cstheme="majorHAnsi"/>
          <w:sz w:val="22"/>
          <w:szCs w:val="22"/>
        </w:rPr>
        <w:t xml:space="preserve"> na veškeré stavební práce a dodaný materiál, </w:t>
      </w:r>
    </w:p>
    <w:p w:rsidRPr="00B85246" w:rsidR="00F052F5" w:rsidP="000B3C43" w:rsidRDefault="002C2F7D" w14:paraId="6885A36B" w14:textId="36455E4E">
      <w:pPr>
        <w:numPr>
          <w:ilvl w:val="0"/>
          <w:numId w:val="10"/>
        </w:numPr>
        <w:tabs>
          <w:tab w:val="clear" w:pos="717"/>
          <w:tab w:val="num" w:pos="851"/>
        </w:tabs>
        <w:ind w:left="851" w:hanging="426"/>
        <w:rPr>
          <w:rFonts w:asciiTheme="majorHAnsi" w:hAnsiTheme="majorHAnsi" w:cstheme="majorHAnsi"/>
          <w:sz w:val="22"/>
          <w:szCs w:val="22"/>
        </w:rPr>
      </w:pPr>
      <w:r w:rsidRPr="00B85246">
        <w:rPr>
          <w:rFonts w:asciiTheme="majorHAnsi" w:hAnsiTheme="majorHAnsi" w:cstheme="majorHAnsi"/>
          <w:b/>
          <w:sz w:val="22"/>
          <w:szCs w:val="22"/>
          <w:highlight w:val="yellow"/>
        </w:rPr>
        <w:t>[DOPLNÍ ÚČASTNÍK – MINIMÁLNĚ 24 MĚSÍCŮ]</w:t>
      </w:r>
      <w:r w:rsidRPr="00B85246" w:rsidR="00F052F5">
        <w:rPr>
          <w:rFonts w:asciiTheme="majorHAnsi" w:hAnsiTheme="majorHAnsi" w:cstheme="majorHAnsi"/>
          <w:sz w:val="22"/>
          <w:szCs w:val="22"/>
        </w:rPr>
        <w:t xml:space="preserve"> pro výrobky a zařízení</w:t>
      </w:r>
      <w:r w:rsidRPr="00B85246" w:rsidR="008D38B9">
        <w:rPr>
          <w:rFonts w:asciiTheme="majorHAnsi" w:hAnsiTheme="majorHAnsi" w:cstheme="majorHAnsi"/>
          <w:sz w:val="22"/>
          <w:szCs w:val="22"/>
        </w:rPr>
        <w:t xml:space="preserve"> dodávané na základě smlouvy</w:t>
      </w:r>
      <w:r w:rsidR="00AD2EAC">
        <w:rPr>
          <w:rFonts w:asciiTheme="majorHAnsi" w:hAnsiTheme="majorHAnsi" w:cstheme="majorHAnsi"/>
          <w:sz w:val="22"/>
          <w:szCs w:val="22"/>
        </w:rPr>
        <w:t>.</w:t>
      </w:r>
    </w:p>
    <w:p w:rsidR="00F052F5" w:rsidP="000B3C43" w:rsidRDefault="00F052F5" w14:paraId="69DB3954" w14:textId="77777777">
      <w:pPr>
        <w:numPr>
          <w:ilvl w:val="0"/>
          <w:numId w:val="8"/>
        </w:numPr>
        <w:tabs>
          <w:tab w:val="clear" w:pos="720"/>
          <w:tab w:val="num" w:pos="426"/>
        </w:tabs>
        <w:ind w:left="426" w:hanging="426"/>
        <w:rPr>
          <w:rFonts w:ascii="Arial" w:hAnsi="Arial" w:cs="Arial"/>
          <w:sz w:val="22"/>
          <w:szCs w:val="22"/>
        </w:rPr>
      </w:pPr>
      <w:r>
        <w:rPr>
          <w:rFonts w:ascii="Arial" w:hAnsi="Arial" w:cs="Arial"/>
          <w:sz w:val="22"/>
          <w:szCs w:val="22"/>
        </w:rPr>
        <w:t>Záruční doba počíná plynout dnem následujícím po formálním převzetí díla objednatelem doloženém podepsaným předávacím protokolem.</w:t>
      </w:r>
    </w:p>
    <w:p w:rsidR="00F052F5" w:rsidP="000B3C43" w:rsidRDefault="00F052F5" w14:paraId="1A334D38" w14:textId="77777777">
      <w:pPr>
        <w:numPr>
          <w:ilvl w:val="0"/>
          <w:numId w:val="8"/>
        </w:numPr>
        <w:tabs>
          <w:tab w:val="clear" w:pos="720"/>
          <w:tab w:val="num" w:pos="426"/>
        </w:tabs>
        <w:ind w:left="426" w:hanging="426"/>
        <w:rPr>
          <w:rFonts w:ascii="Arial" w:hAnsi="Arial" w:cs="Arial"/>
          <w:sz w:val="22"/>
          <w:szCs w:val="22"/>
        </w:rPr>
      </w:pPr>
      <w:r>
        <w:rPr>
          <w:rFonts w:ascii="Arial" w:hAnsi="Arial" w:cs="Arial"/>
          <w:sz w:val="22"/>
          <w:szCs w:val="22"/>
        </w:rPr>
        <w:t>Zhotovitel neodpovídá za vady, které byly po převzetí díla způsobeny objednatelem nebo zásahem vyšší moci.</w:t>
      </w:r>
    </w:p>
    <w:p w:rsidR="00F052F5" w:rsidP="000B3C43" w:rsidRDefault="00F052F5" w14:paraId="3D2620EE" w14:textId="77777777">
      <w:pPr>
        <w:numPr>
          <w:ilvl w:val="0"/>
          <w:numId w:val="8"/>
        </w:numPr>
        <w:tabs>
          <w:tab w:val="clear" w:pos="720"/>
          <w:tab w:val="num" w:pos="426"/>
        </w:tabs>
        <w:ind w:left="426" w:hanging="426"/>
        <w:rPr>
          <w:rFonts w:ascii="Arial" w:hAnsi="Arial" w:cs="Arial"/>
          <w:sz w:val="22"/>
          <w:szCs w:val="22"/>
        </w:rPr>
      </w:pPr>
      <w:r>
        <w:rPr>
          <w:rFonts w:ascii="Arial" w:hAnsi="Arial" w:cs="Arial"/>
          <w:sz w:val="22"/>
          <w:szCs w:val="22"/>
        </w:rPr>
        <w:t>V případě vady díla v záruční době oznámí tuto skutečnost písemně objednatel zhotoviteli, a to bez zbytečného odkladu po jejich zjištění. Objednatel je oprávněn reklamovat vady díla nejen v listinné podobě, ale i formou e-mailové pošty nebo faxem. V reklamaci bude popsáno, kde se vady nacházejí a jak se projevují. Zhotovitel je povinen potvrdit objednateli obdržení oznámení škody bezodkladně, nejpozději však do 24 hodin od jeho obdržení. Na základě tohoto oznámení je odborný nebo servisní pracovník zhotovitele povinen dostavit se na stavbu nejpozději do 48 hodin za účelem zjištění vady, posouzení odpovědnosti, určení termínu a způsobu odstranění vady. Zhotovitel se zavazuje začít s odstraňováním případných vad předmětu díla ihned, pokud to povaha vady připouští a vady odstranit v co nejkratším technicky možném termínu. Zhotovitel se zavazuje odstranit vadu nejpozději do 15 dnů ode dne nahlášení vady, pokud nebude s objednatelem písemně dohodnuto jinak z důvodu závažnosti závady.</w:t>
      </w:r>
    </w:p>
    <w:p w:rsidR="00F052F5" w:rsidP="000B3C43" w:rsidRDefault="00F052F5" w14:paraId="7ACA1E27" w14:textId="77777777">
      <w:pPr>
        <w:numPr>
          <w:ilvl w:val="0"/>
          <w:numId w:val="8"/>
        </w:numPr>
        <w:tabs>
          <w:tab w:val="clear" w:pos="720"/>
          <w:tab w:val="num" w:pos="426"/>
        </w:tabs>
        <w:ind w:left="426" w:hanging="426"/>
        <w:rPr>
          <w:rFonts w:ascii="Arial" w:hAnsi="Arial" w:cs="Arial"/>
          <w:sz w:val="22"/>
          <w:szCs w:val="22"/>
        </w:rPr>
      </w:pPr>
      <w:r>
        <w:rPr>
          <w:rFonts w:ascii="Arial" w:hAnsi="Arial" w:cs="Arial"/>
          <w:sz w:val="22"/>
          <w:szCs w:val="22"/>
        </w:rPr>
        <w:t>V případě, že se jedná o vadu typu havárie, je zhotovitel povinen započít s odstraňováním vady neprodleně tak, aby nedocházelo ke vzniku dalších škod.</w:t>
      </w:r>
    </w:p>
    <w:p w:rsidR="00F052F5" w:rsidP="000B3C43" w:rsidRDefault="00F052F5" w14:paraId="36F3BA40" w14:textId="77777777">
      <w:pPr>
        <w:numPr>
          <w:ilvl w:val="0"/>
          <w:numId w:val="8"/>
        </w:numPr>
        <w:tabs>
          <w:tab w:val="clear" w:pos="720"/>
          <w:tab w:val="num" w:pos="426"/>
        </w:tabs>
        <w:ind w:left="426" w:hanging="426"/>
        <w:rPr>
          <w:rFonts w:ascii="Arial" w:hAnsi="Arial" w:cs="Arial"/>
          <w:sz w:val="22"/>
          <w:szCs w:val="22"/>
        </w:rPr>
      </w:pPr>
      <w:r>
        <w:rPr>
          <w:rFonts w:ascii="Arial" w:hAnsi="Arial" w:cs="Arial"/>
          <w:sz w:val="22"/>
          <w:szCs w:val="22"/>
        </w:rPr>
        <w:t>V případě, že zhotovitel odstraňuje vady a nedodělky svých dodávek, prací či jiných služeb, je povinen provedenou opravu objednateli předat. Výsledek předání odstraněné vady bude rovněž zapsán v zápise z reklamačního řízení nebo předávacím protokolu; kopii zápisu nebo protokolu zhotovitel objednateli předá.</w:t>
      </w:r>
    </w:p>
    <w:p w:rsidR="00F052F5" w:rsidP="000B3C43" w:rsidRDefault="00F052F5" w14:paraId="3F3CFB4C" w14:textId="77777777">
      <w:pPr>
        <w:numPr>
          <w:ilvl w:val="0"/>
          <w:numId w:val="8"/>
        </w:numPr>
        <w:tabs>
          <w:tab w:val="clear" w:pos="720"/>
          <w:tab w:val="num" w:pos="426"/>
        </w:tabs>
        <w:ind w:left="426" w:hanging="426"/>
        <w:rPr>
          <w:rFonts w:ascii="Arial" w:hAnsi="Arial" w:cs="Arial"/>
          <w:sz w:val="22"/>
          <w:szCs w:val="22"/>
        </w:rPr>
      </w:pPr>
      <w:r>
        <w:rPr>
          <w:rFonts w:ascii="Arial" w:hAnsi="Arial" w:cs="Arial"/>
          <w:sz w:val="22"/>
          <w:szCs w:val="22"/>
        </w:rPr>
        <w:t>Pokud zhotovitel neodstraní vady ve sjednaných termínech, má objednatel právo nechat vadu odstranit třetí osobou a zhotovitel je povinen náklady na odstranění závady objednateli uhradit.</w:t>
      </w:r>
    </w:p>
    <w:p w:rsidR="00F052F5" w:rsidP="000B3C43" w:rsidRDefault="00F052F5" w14:paraId="3E338707" w14:textId="77777777">
      <w:pPr>
        <w:numPr>
          <w:ilvl w:val="0"/>
          <w:numId w:val="23"/>
        </w:numPr>
        <w:tabs>
          <w:tab w:val="left" w:pos="0"/>
        </w:tabs>
        <w:jc w:val="center"/>
        <w:rPr>
          <w:rFonts w:ascii="Arial" w:hAnsi="Arial" w:cs="Arial"/>
          <w:sz w:val="22"/>
          <w:szCs w:val="22"/>
        </w:rPr>
      </w:pPr>
      <w:r>
        <w:rPr>
          <w:rFonts w:ascii="Arial" w:hAnsi="Arial" w:cs="Arial"/>
          <w:b/>
          <w:bCs/>
          <w:sz w:val="22"/>
          <w:szCs w:val="22"/>
        </w:rPr>
        <w:t>Předání a převzetí díla</w:t>
      </w:r>
    </w:p>
    <w:p w:rsidR="00F052F5" w:rsidP="000B3C43" w:rsidRDefault="00F052F5" w14:paraId="59CFF56D" w14:textId="36EC4FCB">
      <w:pPr>
        <w:numPr>
          <w:ilvl w:val="0"/>
          <w:numId w:val="17"/>
        </w:numPr>
        <w:tabs>
          <w:tab w:val="clear" w:pos="720"/>
          <w:tab w:val="num" w:pos="426"/>
        </w:tabs>
        <w:ind w:left="426" w:hanging="426"/>
        <w:rPr>
          <w:rFonts w:ascii="Arial" w:hAnsi="Arial" w:cs="Arial"/>
          <w:sz w:val="22"/>
          <w:szCs w:val="22"/>
        </w:rPr>
      </w:pPr>
      <w:r>
        <w:rPr>
          <w:rFonts w:ascii="Arial" w:hAnsi="Arial" w:cs="Arial"/>
          <w:sz w:val="22"/>
          <w:szCs w:val="22"/>
        </w:rPr>
        <w:t>Zhotovitel splní svou povinnost provést dílo řádným dokončením a předáním</w:t>
      </w:r>
      <w:r w:rsidR="00CB702B">
        <w:rPr>
          <w:rFonts w:ascii="Arial" w:hAnsi="Arial" w:cs="Arial"/>
          <w:sz w:val="22"/>
          <w:szCs w:val="22"/>
        </w:rPr>
        <w:t xml:space="preserve"> obou dílčích </w:t>
      </w:r>
      <w:r w:rsidR="00794237">
        <w:rPr>
          <w:rFonts w:ascii="Arial" w:hAnsi="Arial" w:cs="Arial"/>
          <w:sz w:val="22"/>
          <w:szCs w:val="22"/>
        </w:rPr>
        <w:t xml:space="preserve">plnění </w:t>
      </w:r>
      <w:r>
        <w:rPr>
          <w:rFonts w:ascii="Arial" w:hAnsi="Arial" w:cs="Arial"/>
          <w:sz w:val="22"/>
          <w:szCs w:val="22"/>
        </w:rPr>
        <w:t>objednateli v místě provedení.</w:t>
      </w:r>
    </w:p>
    <w:p w:rsidR="00F052F5" w:rsidP="000B3C43" w:rsidRDefault="00794237" w14:paraId="1A07474B" w14:textId="67EC09FC">
      <w:pPr>
        <w:numPr>
          <w:ilvl w:val="0"/>
          <w:numId w:val="17"/>
        </w:numPr>
        <w:tabs>
          <w:tab w:val="clear" w:pos="720"/>
          <w:tab w:val="num" w:pos="426"/>
        </w:tabs>
        <w:ind w:left="426" w:hanging="426"/>
        <w:rPr>
          <w:rFonts w:ascii="Arial" w:hAnsi="Arial" w:cs="Arial"/>
          <w:sz w:val="22"/>
          <w:szCs w:val="22"/>
        </w:rPr>
      </w:pPr>
      <w:r>
        <w:rPr>
          <w:rFonts w:ascii="Arial" w:hAnsi="Arial" w:cs="Arial"/>
          <w:sz w:val="22"/>
          <w:szCs w:val="22"/>
        </w:rPr>
        <w:t xml:space="preserve">Po dokončení dílčího plnění se zhotovitel zavazuje objednatele písemně vyzvat předem k jeho převzetí. </w:t>
      </w:r>
      <w:r w:rsidR="00F052F5">
        <w:rPr>
          <w:rFonts w:ascii="Arial" w:hAnsi="Arial" w:cs="Arial"/>
          <w:sz w:val="22"/>
          <w:szCs w:val="22"/>
        </w:rPr>
        <w:t xml:space="preserve">Objednatel je povinen na výzvu </w:t>
      </w:r>
      <w:r>
        <w:rPr>
          <w:rFonts w:ascii="Arial" w:hAnsi="Arial" w:cs="Arial"/>
          <w:sz w:val="22"/>
          <w:szCs w:val="22"/>
        </w:rPr>
        <w:t>zhotovitele řádně dokončené dílčí plnění</w:t>
      </w:r>
      <w:r w:rsidR="00F052F5">
        <w:rPr>
          <w:rFonts w:ascii="Arial" w:hAnsi="Arial" w:cs="Arial"/>
          <w:sz w:val="22"/>
          <w:szCs w:val="22"/>
        </w:rPr>
        <w:t xml:space="preserve"> převzít. Řádným dokončením se rozumí provedení kompletního </w:t>
      </w:r>
      <w:r>
        <w:rPr>
          <w:rFonts w:ascii="Arial" w:hAnsi="Arial" w:cs="Arial"/>
          <w:sz w:val="22"/>
          <w:szCs w:val="22"/>
        </w:rPr>
        <w:t xml:space="preserve">dílčího plnění </w:t>
      </w:r>
      <w:r w:rsidR="00F052F5">
        <w:rPr>
          <w:rFonts w:ascii="Arial" w:hAnsi="Arial" w:cs="Arial"/>
          <w:sz w:val="22"/>
          <w:szCs w:val="22"/>
        </w:rPr>
        <w:t>bez vad a nedodělků.</w:t>
      </w:r>
    </w:p>
    <w:p w:rsidR="00F052F5" w:rsidP="000B3C43" w:rsidRDefault="00F052F5" w14:paraId="2446C2EB" w14:textId="72E0AC9F">
      <w:pPr>
        <w:numPr>
          <w:ilvl w:val="0"/>
          <w:numId w:val="17"/>
        </w:numPr>
        <w:tabs>
          <w:tab w:val="clear" w:pos="720"/>
          <w:tab w:val="num" w:pos="426"/>
        </w:tabs>
        <w:ind w:left="426" w:hanging="426"/>
        <w:rPr>
          <w:rFonts w:ascii="Arial" w:hAnsi="Arial" w:cs="Arial"/>
          <w:sz w:val="22"/>
          <w:szCs w:val="22"/>
        </w:rPr>
      </w:pPr>
      <w:r>
        <w:rPr>
          <w:rFonts w:ascii="Arial" w:hAnsi="Arial" w:cs="Arial"/>
          <w:sz w:val="22"/>
          <w:szCs w:val="22"/>
        </w:rPr>
        <w:t xml:space="preserve">Objednatel může předávané </w:t>
      </w:r>
      <w:r w:rsidR="00794237">
        <w:rPr>
          <w:rFonts w:ascii="Arial" w:hAnsi="Arial" w:cs="Arial"/>
          <w:sz w:val="22"/>
          <w:szCs w:val="22"/>
        </w:rPr>
        <w:t xml:space="preserve">dílčí plnění </w:t>
      </w:r>
      <w:r>
        <w:rPr>
          <w:rFonts w:ascii="Arial" w:hAnsi="Arial" w:cs="Arial"/>
          <w:sz w:val="22"/>
          <w:szCs w:val="22"/>
        </w:rPr>
        <w:t>převzít i v případě, že vykazuje vady a nedodělky, které však podle odborného názoru objednatele nebrání řádnému užívání předávaného díla, pokud se zhotovitel zaváže vady a nedodělky odstranit v objednatelem stanovené lhůtě.</w:t>
      </w:r>
    </w:p>
    <w:p w:rsidR="00F052F5" w:rsidP="000B3C43" w:rsidRDefault="00F052F5" w14:paraId="49B06D77" w14:textId="7BEDDFB9">
      <w:pPr>
        <w:numPr>
          <w:ilvl w:val="0"/>
          <w:numId w:val="17"/>
        </w:numPr>
        <w:tabs>
          <w:tab w:val="clear" w:pos="720"/>
          <w:tab w:val="num" w:pos="426"/>
        </w:tabs>
        <w:ind w:left="426" w:hanging="426"/>
        <w:rPr>
          <w:rFonts w:ascii="Arial" w:hAnsi="Arial" w:cs="Arial"/>
          <w:sz w:val="22"/>
          <w:szCs w:val="22"/>
        </w:rPr>
      </w:pPr>
      <w:r>
        <w:rPr>
          <w:rFonts w:ascii="Arial" w:hAnsi="Arial" w:cs="Arial"/>
          <w:sz w:val="22"/>
          <w:szCs w:val="22"/>
        </w:rPr>
        <w:t xml:space="preserve">O předání a převzetí předávaného </w:t>
      </w:r>
      <w:r w:rsidR="00794237">
        <w:rPr>
          <w:rFonts w:ascii="Arial" w:hAnsi="Arial" w:cs="Arial"/>
          <w:sz w:val="22"/>
          <w:szCs w:val="22"/>
        </w:rPr>
        <w:t xml:space="preserve">dílčího plnění </w:t>
      </w:r>
      <w:r>
        <w:rPr>
          <w:rFonts w:ascii="Arial" w:hAnsi="Arial" w:cs="Arial"/>
          <w:sz w:val="22"/>
          <w:szCs w:val="22"/>
        </w:rPr>
        <w:t>se pořídí protokol o předání a převzetí (dále jen „předávací protokol“), který musí obsahovat alespoň:</w:t>
      </w:r>
    </w:p>
    <w:p w:rsidR="00F052F5" w:rsidP="000B3C43" w:rsidRDefault="00F052F5" w14:paraId="10643BA2" w14:textId="4C567F65">
      <w:pPr>
        <w:numPr>
          <w:ilvl w:val="0"/>
          <w:numId w:val="20"/>
        </w:numPr>
        <w:rPr>
          <w:rFonts w:ascii="Arial" w:hAnsi="Arial" w:cs="Arial"/>
          <w:sz w:val="22"/>
          <w:szCs w:val="22"/>
        </w:rPr>
      </w:pPr>
      <w:r>
        <w:rPr>
          <w:rFonts w:ascii="Arial" w:hAnsi="Arial" w:cs="Arial"/>
          <w:sz w:val="22"/>
          <w:szCs w:val="22"/>
        </w:rPr>
        <w:t xml:space="preserve">popis předávaného </w:t>
      </w:r>
      <w:r w:rsidR="00794237">
        <w:rPr>
          <w:rFonts w:ascii="Arial" w:hAnsi="Arial" w:cs="Arial"/>
          <w:sz w:val="22"/>
          <w:szCs w:val="22"/>
        </w:rPr>
        <w:t>dílčího plnění</w:t>
      </w:r>
      <w:r>
        <w:rPr>
          <w:rFonts w:ascii="Arial" w:hAnsi="Arial" w:cs="Arial"/>
          <w:sz w:val="22"/>
          <w:szCs w:val="22"/>
        </w:rPr>
        <w:t>,</w:t>
      </w:r>
    </w:p>
    <w:p w:rsidR="00F052F5" w:rsidP="000B3C43" w:rsidRDefault="00F052F5" w14:paraId="705081AD" w14:textId="77777777">
      <w:pPr>
        <w:numPr>
          <w:ilvl w:val="0"/>
          <w:numId w:val="20"/>
        </w:numPr>
        <w:rPr>
          <w:rFonts w:ascii="Arial" w:hAnsi="Arial" w:cs="Arial"/>
          <w:sz w:val="22"/>
          <w:szCs w:val="22"/>
        </w:rPr>
      </w:pPr>
      <w:r>
        <w:rPr>
          <w:rFonts w:ascii="Arial" w:hAnsi="Arial" w:cs="Arial"/>
          <w:sz w:val="22"/>
          <w:szCs w:val="22"/>
        </w:rPr>
        <w:t>soupis zařízení dle Pokynu Generálního finančního ředitelství č. D-22 vydaným Finanční správou ČR v zájmu zajištění jednotného uplatňování zákona č. 586/1992</w:t>
      </w:r>
    </w:p>
    <w:p w:rsidR="00F052F5" w:rsidP="000B3C43" w:rsidRDefault="00F052F5" w14:paraId="5B8BC328" w14:textId="3AE19388">
      <w:pPr>
        <w:numPr>
          <w:ilvl w:val="0"/>
          <w:numId w:val="20"/>
        </w:numPr>
        <w:rPr>
          <w:rFonts w:ascii="Arial" w:hAnsi="Arial" w:cs="Arial"/>
          <w:sz w:val="22"/>
          <w:szCs w:val="22"/>
        </w:rPr>
      </w:pPr>
      <w:r>
        <w:rPr>
          <w:rFonts w:ascii="Arial" w:hAnsi="Arial" w:cs="Arial"/>
          <w:sz w:val="22"/>
          <w:szCs w:val="22"/>
        </w:rPr>
        <w:t>zhodnocení kvality</w:t>
      </w:r>
      <w:r w:rsidR="00794237">
        <w:rPr>
          <w:rFonts w:ascii="Arial" w:hAnsi="Arial" w:cs="Arial"/>
          <w:sz w:val="22"/>
          <w:szCs w:val="22"/>
        </w:rPr>
        <w:t xml:space="preserve"> předávaného dílčího plnění</w:t>
      </w:r>
      <w:r>
        <w:rPr>
          <w:rFonts w:ascii="Arial" w:hAnsi="Arial" w:cs="Arial"/>
          <w:sz w:val="22"/>
          <w:szCs w:val="22"/>
        </w:rPr>
        <w:t>,</w:t>
      </w:r>
    </w:p>
    <w:p w:rsidR="00F052F5" w:rsidP="000B3C43" w:rsidRDefault="00F052F5" w14:paraId="1BCAB25F" w14:textId="787941E3">
      <w:pPr>
        <w:numPr>
          <w:ilvl w:val="0"/>
          <w:numId w:val="20"/>
        </w:numPr>
        <w:rPr>
          <w:rFonts w:ascii="Arial" w:hAnsi="Arial" w:cs="Arial"/>
          <w:sz w:val="22"/>
          <w:szCs w:val="22"/>
        </w:rPr>
      </w:pPr>
      <w:r>
        <w:rPr>
          <w:rFonts w:ascii="Arial" w:hAnsi="Arial" w:cs="Arial"/>
          <w:sz w:val="22"/>
          <w:szCs w:val="22"/>
        </w:rPr>
        <w:t xml:space="preserve">soupis vad a nedodělků, pokud je předávané </w:t>
      </w:r>
      <w:r w:rsidR="00794237">
        <w:rPr>
          <w:rFonts w:ascii="Arial" w:hAnsi="Arial" w:cs="Arial"/>
          <w:sz w:val="22"/>
          <w:szCs w:val="22"/>
        </w:rPr>
        <w:t>dílčí plnění</w:t>
      </w:r>
      <w:r>
        <w:rPr>
          <w:rFonts w:ascii="Arial" w:hAnsi="Arial" w:cs="Arial"/>
          <w:sz w:val="22"/>
          <w:szCs w:val="22"/>
        </w:rPr>
        <w:t xml:space="preserve"> vykazuje,</w:t>
      </w:r>
    </w:p>
    <w:p w:rsidR="00F052F5" w:rsidP="000B3C43" w:rsidRDefault="00F052F5" w14:paraId="4A299C03" w14:textId="77777777">
      <w:pPr>
        <w:numPr>
          <w:ilvl w:val="0"/>
          <w:numId w:val="20"/>
        </w:numPr>
        <w:rPr>
          <w:rFonts w:ascii="Arial" w:hAnsi="Arial" w:cs="Arial"/>
          <w:sz w:val="22"/>
          <w:szCs w:val="22"/>
        </w:rPr>
      </w:pPr>
      <w:r>
        <w:rPr>
          <w:rFonts w:ascii="Arial" w:hAnsi="Arial" w:cs="Arial"/>
          <w:sz w:val="22"/>
          <w:szCs w:val="22"/>
        </w:rPr>
        <w:t>způsob odstranění případných vad a nedodělků,</w:t>
      </w:r>
    </w:p>
    <w:p w:rsidR="00F052F5" w:rsidP="000B3C43" w:rsidRDefault="00F052F5" w14:paraId="3952ED17" w14:textId="77777777">
      <w:pPr>
        <w:numPr>
          <w:ilvl w:val="0"/>
          <w:numId w:val="20"/>
        </w:numPr>
        <w:rPr>
          <w:rFonts w:ascii="Arial" w:hAnsi="Arial" w:cs="Arial"/>
          <w:sz w:val="22"/>
          <w:szCs w:val="22"/>
        </w:rPr>
      </w:pPr>
      <w:r>
        <w:rPr>
          <w:rFonts w:ascii="Arial" w:hAnsi="Arial" w:cs="Arial"/>
          <w:sz w:val="22"/>
          <w:szCs w:val="22"/>
        </w:rPr>
        <w:t>lhůta k odstranění případných vad a nedodělků,</w:t>
      </w:r>
    </w:p>
    <w:p w:rsidR="00F052F5" w:rsidP="000B3C43" w:rsidRDefault="00F052F5" w14:paraId="3D5E6891" w14:textId="77777777">
      <w:pPr>
        <w:numPr>
          <w:ilvl w:val="0"/>
          <w:numId w:val="20"/>
        </w:numPr>
        <w:rPr>
          <w:rFonts w:ascii="Arial" w:hAnsi="Arial" w:cs="Arial"/>
          <w:sz w:val="22"/>
          <w:szCs w:val="22"/>
        </w:rPr>
      </w:pPr>
      <w:r>
        <w:rPr>
          <w:rFonts w:ascii="Arial" w:hAnsi="Arial" w:cs="Arial"/>
          <w:sz w:val="22"/>
          <w:szCs w:val="22"/>
        </w:rPr>
        <w:t>výsledek přejímacího řízení,</w:t>
      </w:r>
    </w:p>
    <w:p w:rsidR="00F052F5" w:rsidP="000B3C43" w:rsidRDefault="00F052F5" w14:paraId="69DE5B04" w14:textId="6C7C525D">
      <w:pPr>
        <w:numPr>
          <w:ilvl w:val="0"/>
          <w:numId w:val="20"/>
        </w:numPr>
        <w:rPr>
          <w:rFonts w:ascii="Arial" w:hAnsi="Arial" w:cs="Arial"/>
          <w:sz w:val="22"/>
          <w:szCs w:val="22"/>
        </w:rPr>
      </w:pPr>
      <w:r>
        <w:rPr>
          <w:rFonts w:ascii="Arial" w:hAnsi="Arial" w:cs="Arial"/>
          <w:sz w:val="22"/>
          <w:szCs w:val="22"/>
        </w:rPr>
        <w:t xml:space="preserve">podpisy zástupců obou smluvních stran, kteří předání a převzetí </w:t>
      </w:r>
      <w:r w:rsidR="00794237">
        <w:rPr>
          <w:rFonts w:ascii="Arial" w:hAnsi="Arial" w:cs="Arial"/>
          <w:sz w:val="22"/>
          <w:szCs w:val="22"/>
        </w:rPr>
        <w:t>dílčího plnění</w:t>
      </w:r>
      <w:r>
        <w:rPr>
          <w:rFonts w:ascii="Arial" w:hAnsi="Arial" w:cs="Arial"/>
          <w:sz w:val="22"/>
          <w:szCs w:val="22"/>
        </w:rPr>
        <w:t xml:space="preserve"> provedli.</w:t>
      </w:r>
    </w:p>
    <w:p w:rsidR="00F052F5" w:rsidP="000B3C43" w:rsidRDefault="00F052F5" w14:paraId="12568837" w14:textId="6C09B6AE">
      <w:pPr>
        <w:numPr>
          <w:ilvl w:val="0"/>
          <w:numId w:val="17"/>
        </w:numPr>
        <w:tabs>
          <w:tab w:val="clear" w:pos="720"/>
          <w:tab w:val="num" w:pos="426"/>
        </w:tabs>
        <w:ind w:left="426" w:hanging="426"/>
        <w:rPr>
          <w:rFonts w:ascii="Arial" w:hAnsi="Arial" w:cs="Arial"/>
          <w:sz w:val="22"/>
          <w:szCs w:val="22"/>
        </w:rPr>
      </w:pPr>
      <w:r>
        <w:rPr>
          <w:rFonts w:ascii="Arial" w:hAnsi="Arial" w:cs="Arial"/>
          <w:sz w:val="22"/>
          <w:szCs w:val="22"/>
        </w:rPr>
        <w:t>Okamžikem podpisu předávacího protokolu oprávněnými zástupci obou smluvních stran nabývá objednatel vlastnické právo k</w:t>
      </w:r>
      <w:r w:rsidR="00794237">
        <w:rPr>
          <w:rFonts w:ascii="Arial" w:hAnsi="Arial" w:cs="Arial"/>
          <w:sz w:val="22"/>
          <w:szCs w:val="22"/>
        </w:rPr>
        <w:t> dílčímu plnění</w:t>
      </w:r>
      <w:r>
        <w:rPr>
          <w:rFonts w:ascii="Arial" w:hAnsi="Arial" w:cs="Arial"/>
          <w:sz w:val="22"/>
          <w:szCs w:val="22"/>
        </w:rPr>
        <w:t xml:space="preserve"> a přechází na objednatele nebezpečí škody na </w:t>
      </w:r>
      <w:r w:rsidR="00794237">
        <w:rPr>
          <w:rFonts w:ascii="Arial" w:hAnsi="Arial" w:cs="Arial"/>
          <w:sz w:val="22"/>
          <w:szCs w:val="22"/>
        </w:rPr>
        <w:t>dílčím plnění</w:t>
      </w:r>
      <w:r>
        <w:rPr>
          <w:rFonts w:ascii="Arial" w:hAnsi="Arial" w:cs="Arial"/>
          <w:sz w:val="22"/>
          <w:szCs w:val="22"/>
        </w:rPr>
        <w:t>.</w:t>
      </w:r>
    </w:p>
    <w:p w:rsidR="00F052F5" w:rsidP="000B3C43" w:rsidRDefault="00F052F5" w14:paraId="1CB45EB4" w14:textId="6C1391E0">
      <w:pPr>
        <w:numPr>
          <w:ilvl w:val="0"/>
          <w:numId w:val="17"/>
        </w:numPr>
        <w:tabs>
          <w:tab w:val="clear" w:pos="720"/>
          <w:tab w:val="num" w:pos="426"/>
        </w:tabs>
        <w:ind w:left="426" w:hanging="426"/>
        <w:rPr>
          <w:rFonts w:ascii="Arial" w:hAnsi="Arial" w:cs="Arial"/>
          <w:sz w:val="22"/>
          <w:szCs w:val="22"/>
        </w:rPr>
      </w:pPr>
      <w:r>
        <w:rPr>
          <w:rFonts w:ascii="Arial" w:hAnsi="Arial" w:cs="Arial"/>
          <w:sz w:val="22"/>
          <w:szCs w:val="22"/>
        </w:rPr>
        <w:t xml:space="preserve">Odmítl-li objednatel vadnou část </w:t>
      </w:r>
      <w:r w:rsidR="00794237">
        <w:rPr>
          <w:rFonts w:ascii="Arial" w:hAnsi="Arial" w:cs="Arial"/>
          <w:sz w:val="22"/>
          <w:szCs w:val="22"/>
        </w:rPr>
        <w:t>dílčího plnění</w:t>
      </w:r>
      <w:r>
        <w:rPr>
          <w:rFonts w:ascii="Arial" w:hAnsi="Arial" w:cs="Arial"/>
          <w:sz w:val="22"/>
          <w:szCs w:val="22"/>
        </w:rPr>
        <w:t xml:space="preserve">, ať byla vada způsobena špatnou prací, použitím vadných výrobků nebo poškozením části </w:t>
      </w:r>
      <w:r w:rsidR="00794237">
        <w:rPr>
          <w:rFonts w:ascii="Arial" w:hAnsi="Arial" w:cs="Arial"/>
          <w:sz w:val="22"/>
          <w:szCs w:val="22"/>
        </w:rPr>
        <w:t xml:space="preserve">dílčího plnění </w:t>
      </w:r>
      <w:r>
        <w:rPr>
          <w:rFonts w:ascii="Arial" w:hAnsi="Arial" w:cs="Arial"/>
          <w:sz w:val="22"/>
          <w:szCs w:val="22"/>
        </w:rPr>
        <w:t xml:space="preserve">ze strany zhotovitele, je zhotovitel povinen podat objednateli na vlastní náklady přesvědčivé důkazy o jakosti této části </w:t>
      </w:r>
      <w:r w:rsidR="00794237">
        <w:rPr>
          <w:rFonts w:ascii="Arial" w:hAnsi="Arial" w:cs="Arial"/>
          <w:sz w:val="22"/>
          <w:szCs w:val="22"/>
        </w:rPr>
        <w:t>dílčího plnění</w:t>
      </w:r>
      <w:r>
        <w:rPr>
          <w:rFonts w:ascii="Arial" w:hAnsi="Arial" w:cs="Arial"/>
          <w:sz w:val="22"/>
          <w:szCs w:val="22"/>
        </w:rPr>
        <w:t xml:space="preserve"> nebo vadnou část bez zbytečného prodlení odstranit a nahradit ji nebo znovu zhotovit. Nebude-li podle rozhodnutí objednatele nezbytně nutné vadnou část opravit nebo nahradit, bude si objednatel moci odečíst z částky splatné zhotoviteli tu část platby, která bude odpovídat rozdílu mezi cenou práce provedené a cenou práce, která byla požadována. Tento rozdíl určí objednatel.</w:t>
      </w:r>
    </w:p>
    <w:p w:rsidR="00F052F5" w:rsidP="000B3C43" w:rsidRDefault="00F052F5" w14:paraId="34061F16" w14:textId="77777777">
      <w:pPr>
        <w:numPr>
          <w:ilvl w:val="0"/>
          <w:numId w:val="23"/>
        </w:numPr>
        <w:tabs>
          <w:tab w:val="left" w:pos="0"/>
        </w:tabs>
        <w:spacing w:after="120"/>
        <w:ind w:left="1077"/>
        <w:jc w:val="center"/>
        <w:rPr>
          <w:rFonts w:ascii="Arial" w:hAnsi="Arial" w:cs="Arial"/>
          <w:sz w:val="22"/>
          <w:szCs w:val="22"/>
        </w:rPr>
      </w:pPr>
      <w:r>
        <w:rPr>
          <w:rFonts w:ascii="Arial" w:hAnsi="Arial" w:cs="Arial"/>
          <w:b/>
          <w:bCs/>
          <w:sz w:val="22"/>
          <w:szCs w:val="22"/>
        </w:rPr>
        <w:t>Smluvní pokuta, úrok z prodlení</w:t>
      </w:r>
    </w:p>
    <w:p w:rsidRPr="00F052F5" w:rsidR="00F052F5" w:rsidP="000B3C43" w:rsidRDefault="00F052F5" w14:paraId="69E35114" w14:textId="236C6AB5">
      <w:pPr>
        <w:pStyle w:val="Odstavecseseznamem"/>
        <w:numPr>
          <w:ilvl w:val="0"/>
          <w:numId w:val="45"/>
        </w:numPr>
        <w:spacing w:before="120" w:after="0" w:line="240" w:lineRule="auto"/>
        <w:ind w:left="425" w:hanging="425"/>
        <w:contextualSpacing w:val="0"/>
        <w:jc w:val="both"/>
        <w:rPr>
          <w:rFonts w:ascii="Arial" w:hAnsi="Arial" w:cs="Arial"/>
        </w:rPr>
      </w:pPr>
      <w:r w:rsidRPr="00F052F5">
        <w:rPr>
          <w:rFonts w:ascii="Arial" w:hAnsi="Arial" w:cs="Arial"/>
        </w:rPr>
        <w:t xml:space="preserve">V případě prodlení s termínem předání </w:t>
      </w:r>
      <w:r w:rsidR="00794237">
        <w:rPr>
          <w:rFonts w:ascii="Arial" w:hAnsi="Arial" w:cs="Arial"/>
        </w:rPr>
        <w:t xml:space="preserve">příslušného dílčího plnění objednateli </w:t>
      </w:r>
      <w:r w:rsidRPr="00F052F5">
        <w:rPr>
          <w:rFonts w:ascii="Arial" w:hAnsi="Arial" w:cs="Arial"/>
        </w:rPr>
        <w:t>je Objednatel oprávněn účtovat Zhotoviteli smluvní pokutu ve výši 0,2 % z</w:t>
      </w:r>
      <w:r w:rsidR="00794237">
        <w:rPr>
          <w:rFonts w:ascii="Arial" w:hAnsi="Arial" w:cs="Arial"/>
        </w:rPr>
        <w:t> </w:t>
      </w:r>
      <w:r w:rsidRPr="00F052F5">
        <w:rPr>
          <w:rFonts w:ascii="Arial" w:hAnsi="Arial" w:cs="Arial"/>
        </w:rPr>
        <w:t>ceny</w:t>
      </w:r>
      <w:r w:rsidR="00794237">
        <w:rPr>
          <w:rFonts w:ascii="Arial" w:hAnsi="Arial" w:cs="Arial"/>
        </w:rPr>
        <w:t xml:space="preserve"> příslušného dílčího plnění</w:t>
      </w:r>
      <w:r w:rsidRPr="00F052F5">
        <w:rPr>
          <w:rFonts w:ascii="Arial" w:hAnsi="Arial" w:cs="Arial"/>
        </w:rPr>
        <w:t xml:space="preserve"> vč. DPH uvedené v článku IV. odstavec IV. 1. této smlouvy za každý i započatý den prodlení.</w:t>
      </w:r>
    </w:p>
    <w:p w:rsidRPr="002B4F8D" w:rsidR="00F052F5" w:rsidP="000B3C43" w:rsidRDefault="00F052F5" w14:paraId="50AA4E0C" w14:textId="77777777">
      <w:pPr>
        <w:pStyle w:val="Odstavecseseznamem"/>
        <w:numPr>
          <w:ilvl w:val="0"/>
          <w:numId w:val="45"/>
        </w:numPr>
        <w:spacing w:before="120" w:after="0" w:line="240" w:lineRule="auto"/>
        <w:ind w:left="425" w:hanging="425"/>
        <w:contextualSpacing w:val="0"/>
        <w:jc w:val="both"/>
        <w:rPr>
          <w:rFonts w:ascii="Arial" w:hAnsi="Arial" w:cs="Arial"/>
        </w:rPr>
      </w:pPr>
      <w:r w:rsidRPr="002B4F8D">
        <w:rPr>
          <w:rFonts w:ascii="Arial" w:hAnsi="Arial" w:cs="Arial"/>
        </w:rPr>
        <w:t>V případě prodlení s termínem splatnosti faktury je Zhotovitel oprávněn účtovat Objednateli úrok z prodlení ve výši stanovené platnými právními předpisy.</w:t>
      </w:r>
    </w:p>
    <w:p w:rsidRPr="00F052F5" w:rsidR="00F052F5" w:rsidP="000B3C43" w:rsidRDefault="00F052F5" w14:paraId="3080FDC6" w14:textId="77777777">
      <w:pPr>
        <w:pStyle w:val="Odstavecseseznamem"/>
        <w:numPr>
          <w:ilvl w:val="0"/>
          <w:numId w:val="45"/>
        </w:numPr>
        <w:spacing w:before="120" w:after="0" w:line="240" w:lineRule="auto"/>
        <w:ind w:left="425" w:hanging="425"/>
        <w:contextualSpacing w:val="0"/>
        <w:jc w:val="both"/>
        <w:rPr>
          <w:rFonts w:ascii="Arial" w:hAnsi="Arial" w:cs="Arial"/>
        </w:rPr>
      </w:pPr>
      <w:r w:rsidRPr="00F052F5">
        <w:rPr>
          <w:rFonts w:ascii="Arial" w:hAnsi="Arial" w:cs="Arial"/>
        </w:rPr>
        <w:t xml:space="preserve">Uplatněná či již uhrazená smluvní pokuta nemá vliv na uplatnění nároku objednatele na náhradu škody, kterou lze vymáhat samostatně vedle smluvní pokuty v celém rozsahu, tzn. částka smluvní pokuty se do výše náhrady škody nezapočítává. Zaplacením smluvní pokuty není dotčena povinnost zhotovitele splnit závazky vyplývající z této smlouvy. Zhotovitel se zavazuje nést odpovědnost za škody způsobené vadným plněním předmětu smlouvy (vadným provedením díla) po dobu 10 let od data předání dokončeného díla. </w:t>
      </w:r>
    </w:p>
    <w:p w:rsidRPr="00F052F5" w:rsidR="00F052F5" w:rsidP="000B3C43" w:rsidRDefault="00F052F5" w14:paraId="5F945F7B" w14:textId="2E3629C4">
      <w:pPr>
        <w:pStyle w:val="Odstavecseseznamem"/>
        <w:numPr>
          <w:ilvl w:val="0"/>
          <w:numId w:val="45"/>
        </w:numPr>
        <w:spacing w:before="120" w:after="0" w:line="240" w:lineRule="auto"/>
        <w:ind w:left="425" w:hanging="425"/>
        <w:contextualSpacing w:val="0"/>
        <w:jc w:val="both"/>
        <w:rPr>
          <w:rFonts w:ascii="Arial" w:hAnsi="Arial" w:cs="Arial"/>
        </w:rPr>
      </w:pPr>
      <w:r w:rsidRPr="00F052F5">
        <w:rPr>
          <w:rFonts w:ascii="Arial" w:hAnsi="Arial" w:cs="Arial"/>
        </w:rPr>
        <w:t>V případě porušení smlouvy v oblasti bezpečnosti a ochrany zdraví při práci a obecné bezpečnosti osob může</w:t>
      </w:r>
      <w:r w:rsidR="005B0363">
        <w:rPr>
          <w:rFonts w:ascii="Arial" w:hAnsi="Arial" w:cs="Arial"/>
        </w:rPr>
        <w:t xml:space="preserve"> objednatel</w:t>
      </w:r>
      <w:r w:rsidRPr="00F052F5">
        <w:rPr>
          <w:rFonts w:ascii="Arial" w:hAnsi="Arial" w:cs="Arial"/>
        </w:rPr>
        <w:t xml:space="preserve"> udělovat pokuty dle </w:t>
      </w:r>
      <w:r w:rsidRPr="00432AAA" w:rsidR="00293E49">
        <w:rPr>
          <w:rFonts w:ascii="Arial" w:hAnsi="Arial" w:cs="Arial"/>
        </w:rPr>
        <w:t xml:space="preserve">přílohy č. </w:t>
      </w:r>
      <w:r w:rsidRPr="00432AAA" w:rsidR="00C53305">
        <w:rPr>
          <w:rFonts w:ascii="Arial" w:hAnsi="Arial" w:cs="Arial"/>
        </w:rPr>
        <w:t>4</w:t>
      </w:r>
      <w:r w:rsidRPr="00432AAA">
        <w:rPr>
          <w:rFonts w:ascii="Arial" w:hAnsi="Arial" w:cs="Arial"/>
        </w:rPr>
        <w:t> </w:t>
      </w:r>
      <w:r w:rsidRPr="00432AAA" w:rsidR="0080052A">
        <w:rPr>
          <w:rFonts w:ascii="Arial" w:hAnsi="Arial" w:cs="Arial"/>
        </w:rPr>
        <w:t xml:space="preserve">této </w:t>
      </w:r>
      <w:r w:rsidRPr="00432AAA">
        <w:rPr>
          <w:rFonts w:ascii="Arial" w:hAnsi="Arial" w:cs="Arial"/>
        </w:rPr>
        <w:t>smlouvy (Smluvní pokuty při nedodržení BOZP). Rozhodne-li Objednatel o udělení této smluvní pokuty, je Zhotovitel povinen ji Objednateli uhradit.</w:t>
      </w:r>
    </w:p>
    <w:p w:rsidR="00F052F5" w:rsidP="000B3C43" w:rsidRDefault="00F052F5" w14:paraId="5A1FE79F" w14:textId="77777777">
      <w:pPr>
        <w:pStyle w:val="Odstavecseseznamem"/>
        <w:numPr>
          <w:ilvl w:val="0"/>
          <w:numId w:val="45"/>
        </w:numPr>
        <w:spacing w:before="120" w:after="0" w:line="240" w:lineRule="auto"/>
        <w:ind w:left="425" w:hanging="425"/>
        <w:contextualSpacing w:val="0"/>
        <w:jc w:val="both"/>
        <w:rPr>
          <w:rFonts w:ascii="Arial" w:hAnsi="Arial" w:cs="Arial"/>
        </w:rPr>
      </w:pPr>
      <w:r w:rsidRPr="00F052F5">
        <w:rPr>
          <w:rFonts w:ascii="Arial" w:hAnsi="Arial" w:cs="Arial"/>
        </w:rPr>
        <w:t>V případě, že Zhotovitel neodstraní vady reklamované Objednatelem ve stanovené lhůtě, uhradí Zhotovitel Objednateli smluvní pokutu ve výši 10.000,- Kč za každou včas neodstraněnou oprávněně reklamovanou závadu za každý i započatý den prodlení.</w:t>
      </w:r>
    </w:p>
    <w:p w:rsidRPr="00F052F5" w:rsidR="0080052A" w:rsidP="000B3C43" w:rsidRDefault="0080052A" w14:paraId="5435E38D" w14:textId="427DB070">
      <w:pPr>
        <w:pStyle w:val="Odstavecseseznamem"/>
        <w:numPr>
          <w:ilvl w:val="0"/>
          <w:numId w:val="45"/>
        </w:numPr>
        <w:spacing w:before="120" w:after="0" w:line="240" w:lineRule="auto"/>
        <w:ind w:left="425" w:hanging="425"/>
        <w:contextualSpacing w:val="0"/>
        <w:jc w:val="both"/>
        <w:rPr>
          <w:rFonts w:ascii="Arial" w:hAnsi="Arial" w:cs="Arial"/>
        </w:rPr>
      </w:pPr>
      <w:r w:rsidRPr="47A8037C">
        <w:rPr>
          <w:rFonts w:ascii="Arial" w:hAnsi="Arial" w:cs="Arial"/>
        </w:rPr>
        <w:t xml:space="preserve">V případě, že </w:t>
      </w:r>
      <w:r w:rsidRPr="47A8037C" w:rsidR="00883926">
        <w:rPr>
          <w:rFonts w:ascii="Arial" w:hAnsi="Arial" w:cs="Arial"/>
        </w:rPr>
        <w:t>z</w:t>
      </w:r>
      <w:r w:rsidRPr="47A8037C">
        <w:rPr>
          <w:rFonts w:ascii="Arial" w:hAnsi="Arial" w:cs="Arial"/>
        </w:rPr>
        <w:t xml:space="preserve">hotovitel nezajistí přítomnost hlavního stavbyvedoucího </w:t>
      </w:r>
      <w:r w:rsidRPr="47A8037C" w:rsidR="00883926">
        <w:rPr>
          <w:rFonts w:ascii="Arial" w:hAnsi="Arial" w:cs="Arial"/>
        </w:rPr>
        <w:t xml:space="preserve">na staveništi </w:t>
      </w:r>
      <w:r w:rsidRPr="47A8037C">
        <w:rPr>
          <w:rFonts w:ascii="Arial" w:hAnsi="Arial" w:cs="Arial"/>
        </w:rPr>
        <w:t xml:space="preserve">v požadovaném rozsahu, uhradí </w:t>
      </w:r>
      <w:r w:rsidRPr="47A8037C" w:rsidR="00883926">
        <w:rPr>
          <w:rFonts w:ascii="Arial" w:hAnsi="Arial" w:cs="Arial"/>
        </w:rPr>
        <w:t>z</w:t>
      </w:r>
      <w:r w:rsidRPr="47A8037C">
        <w:rPr>
          <w:rFonts w:ascii="Arial" w:hAnsi="Arial" w:cs="Arial"/>
        </w:rPr>
        <w:t xml:space="preserve">hotovitel </w:t>
      </w:r>
      <w:r w:rsidRPr="47A8037C" w:rsidR="00883926">
        <w:rPr>
          <w:rFonts w:ascii="Arial" w:hAnsi="Arial" w:cs="Arial"/>
        </w:rPr>
        <w:t>o</w:t>
      </w:r>
      <w:r w:rsidRPr="47A8037C">
        <w:rPr>
          <w:rFonts w:ascii="Arial" w:hAnsi="Arial" w:cs="Arial"/>
        </w:rPr>
        <w:t xml:space="preserve">bjednateli smluvní pokutu ve výši </w:t>
      </w:r>
      <w:r w:rsidRPr="47A8037C" w:rsidR="00883926">
        <w:rPr>
          <w:rFonts w:ascii="Arial" w:hAnsi="Arial" w:cs="Arial"/>
        </w:rPr>
        <w:t xml:space="preserve">1.000,- Kč za každý den, ve kterém není zajištěna </w:t>
      </w:r>
      <w:r w:rsidRPr="47A8037C" w:rsidR="00EF1A4A">
        <w:rPr>
          <w:rFonts w:ascii="Arial" w:hAnsi="Arial" w:cs="Arial"/>
        </w:rPr>
        <w:t xml:space="preserve">tato </w:t>
      </w:r>
      <w:r w:rsidRPr="47A8037C" w:rsidR="00883926">
        <w:rPr>
          <w:rFonts w:ascii="Arial" w:hAnsi="Arial" w:cs="Arial"/>
        </w:rPr>
        <w:t xml:space="preserve">přítomnost </w:t>
      </w:r>
      <w:r w:rsidRPr="47A8037C" w:rsidR="00EF1A4A">
        <w:rPr>
          <w:rFonts w:ascii="Arial" w:hAnsi="Arial" w:cs="Arial"/>
        </w:rPr>
        <w:t>v souladu se smlouvou</w:t>
      </w:r>
      <w:r w:rsidRPr="47A8037C">
        <w:rPr>
          <w:rFonts w:ascii="Arial" w:hAnsi="Arial" w:cs="Arial"/>
        </w:rPr>
        <w:t xml:space="preserve">. </w:t>
      </w:r>
    </w:p>
    <w:p w:rsidRPr="0096707D" w:rsidR="009C59A3" w:rsidP="000B3C43" w:rsidRDefault="0096707D" w14:paraId="4C086141" w14:textId="77777777">
      <w:pPr>
        <w:numPr>
          <w:ilvl w:val="0"/>
          <w:numId w:val="23"/>
        </w:numPr>
        <w:tabs>
          <w:tab w:val="left" w:pos="0"/>
        </w:tabs>
        <w:jc w:val="center"/>
        <w:rPr>
          <w:rFonts w:ascii="Arial" w:hAnsi="Arial" w:cs="Arial"/>
          <w:b/>
          <w:sz w:val="22"/>
          <w:szCs w:val="22"/>
        </w:rPr>
      </w:pPr>
      <w:r w:rsidRPr="0096707D">
        <w:rPr>
          <w:rFonts w:ascii="Arial" w:hAnsi="Arial" w:cs="Arial"/>
          <w:b/>
          <w:sz w:val="22"/>
          <w:szCs w:val="22"/>
        </w:rPr>
        <w:t>Odstoupení od smlouvy</w:t>
      </w:r>
    </w:p>
    <w:p w:rsidR="00F052F5" w:rsidP="000B3C43" w:rsidRDefault="00F052F5" w14:paraId="7887DC77" w14:textId="1146754D">
      <w:pPr>
        <w:numPr>
          <w:ilvl w:val="0"/>
          <w:numId w:val="22"/>
        </w:numPr>
        <w:tabs>
          <w:tab w:val="clear" w:pos="720"/>
          <w:tab w:val="num" w:pos="426"/>
        </w:tabs>
        <w:ind w:left="426" w:hanging="437"/>
        <w:rPr>
          <w:rFonts w:ascii="Arial" w:hAnsi="Arial" w:cs="Arial"/>
          <w:sz w:val="22"/>
          <w:szCs w:val="22"/>
        </w:rPr>
      </w:pPr>
      <w:r w:rsidRPr="008531E8">
        <w:rPr>
          <w:rFonts w:ascii="Arial" w:hAnsi="Arial" w:cs="Arial"/>
          <w:sz w:val="22"/>
          <w:szCs w:val="22"/>
        </w:rPr>
        <w:t>Od této smlouvy může odstoupit kterákoliv smluvní strana, z důvodu podstatného porušení této smlouvy druhou smluvní stranou. Právní účinky odstoupení od smlouvy nastávají dnem následujícím po písemném doručení oznámení o odstoupení druhé smluvní straně</w:t>
      </w:r>
      <w:r w:rsidR="00794237">
        <w:rPr>
          <w:rFonts w:ascii="Arial" w:hAnsi="Arial" w:cs="Arial"/>
          <w:sz w:val="22"/>
          <w:szCs w:val="22"/>
        </w:rPr>
        <w:t>.</w:t>
      </w:r>
    </w:p>
    <w:p w:rsidR="00F052F5" w:rsidP="000B3C43" w:rsidRDefault="00F052F5" w14:paraId="0F21C9FA" w14:textId="77777777">
      <w:pPr>
        <w:numPr>
          <w:ilvl w:val="0"/>
          <w:numId w:val="22"/>
        </w:numPr>
        <w:tabs>
          <w:tab w:val="clear" w:pos="720"/>
          <w:tab w:val="num" w:pos="426"/>
        </w:tabs>
        <w:ind w:left="426" w:hanging="437"/>
        <w:rPr>
          <w:rFonts w:ascii="Arial" w:hAnsi="Arial" w:cs="Arial"/>
          <w:sz w:val="22"/>
          <w:szCs w:val="22"/>
        </w:rPr>
      </w:pPr>
      <w:r w:rsidRPr="008531E8">
        <w:rPr>
          <w:rFonts w:ascii="Arial" w:hAnsi="Arial" w:cs="Arial"/>
          <w:sz w:val="22"/>
          <w:szCs w:val="22"/>
        </w:rPr>
        <w:t>Podstatným porušením této smlouvy se rozumí zejména</w:t>
      </w:r>
      <w:r>
        <w:rPr>
          <w:rFonts w:ascii="Arial" w:hAnsi="Arial" w:cs="Arial"/>
          <w:sz w:val="22"/>
          <w:szCs w:val="22"/>
        </w:rPr>
        <w:t>:</w:t>
      </w:r>
    </w:p>
    <w:p w:rsidR="00F052F5" w:rsidP="000B3C43" w:rsidRDefault="00F052F5" w14:paraId="1E4E4255" w14:textId="570ED2C1">
      <w:pPr>
        <w:numPr>
          <w:ilvl w:val="0"/>
          <w:numId w:val="13"/>
        </w:numPr>
        <w:tabs>
          <w:tab w:val="clear" w:pos="717"/>
          <w:tab w:val="left" w:pos="851"/>
        </w:tabs>
        <w:spacing w:before="40"/>
        <w:ind w:left="850"/>
        <w:rPr>
          <w:rFonts w:ascii="Arial" w:hAnsi="Arial" w:cs="Arial"/>
          <w:sz w:val="22"/>
          <w:szCs w:val="22"/>
        </w:rPr>
      </w:pPr>
      <w:r w:rsidRPr="008531E8">
        <w:rPr>
          <w:rFonts w:ascii="Arial" w:hAnsi="Arial" w:cs="Arial"/>
          <w:sz w:val="22"/>
          <w:szCs w:val="22"/>
        </w:rPr>
        <w:t>zastavení či přerušení prací Zhotovitelem na zhotovo</w:t>
      </w:r>
      <w:r w:rsidR="004B3BAC">
        <w:rPr>
          <w:rFonts w:ascii="Arial" w:hAnsi="Arial" w:cs="Arial"/>
          <w:sz w:val="22"/>
          <w:szCs w:val="22"/>
        </w:rPr>
        <w:t>vaném díle z důvodů ležících na </w:t>
      </w:r>
      <w:r w:rsidRPr="008531E8">
        <w:rPr>
          <w:rFonts w:ascii="Arial" w:hAnsi="Arial" w:cs="Arial"/>
          <w:sz w:val="22"/>
          <w:szCs w:val="22"/>
        </w:rPr>
        <w:t>straně Zhotovitele</w:t>
      </w:r>
      <w:r w:rsidR="00794237">
        <w:rPr>
          <w:rFonts w:ascii="Arial" w:hAnsi="Arial" w:cs="Arial"/>
          <w:sz w:val="22"/>
          <w:szCs w:val="22"/>
        </w:rPr>
        <w:t>,</w:t>
      </w:r>
    </w:p>
    <w:p w:rsidR="00F052F5" w:rsidP="000B3C43" w:rsidRDefault="00F052F5" w14:paraId="3B53676F" w14:textId="6BD1CA3A">
      <w:pPr>
        <w:numPr>
          <w:ilvl w:val="0"/>
          <w:numId w:val="13"/>
        </w:numPr>
        <w:tabs>
          <w:tab w:val="clear" w:pos="717"/>
          <w:tab w:val="left" w:pos="851"/>
        </w:tabs>
        <w:spacing w:before="40"/>
        <w:ind w:left="850"/>
        <w:rPr>
          <w:rFonts w:ascii="Arial" w:hAnsi="Arial" w:cs="Arial"/>
          <w:sz w:val="22"/>
          <w:szCs w:val="22"/>
        </w:rPr>
      </w:pPr>
      <w:r w:rsidRPr="008531E8">
        <w:rPr>
          <w:rFonts w:ascii="Arial" w:hAnsi="Arial" w:cs="Arial"/>
          <w:sz w:val="22"/>
          <w:szCs w:val="22"/>
        </w:rPr>
        <w:t>prodlení Zhotovitele se splněním termí</w:t>
      </w:r>
      <w:r w:rsidR="00794237">
        <w:rPr>
          <w:rFonts w:ascii="Arial" w:hAnsi="Arial" w:cs="Arial"/>
          <w:sz w:val="22"/>
          <w:szCs w:val="22"/>
        </w:rPr>
        <w:t>nů</w:t>
      </w:r>
      <w:r>
        <w:rPr>
          <w:rFonts w:ascii="Arial" w:hAnsi="Arial" w:cs="Arial"/>
          <w:sz w:val="22"/>
          <w:szCs w:val="22"/>
        </w:rPr>
        <w:t xml:space="preserve"> </w:t>
      </w:r>
      <w:r w:rsidR="00794237">
        <w:rPr>
          <w:rFonts w:ascii="Arial" w:hAnsi="Arial" w:cs="Arial"/>
          <w:sz w:val="22"/>
          <w:szCs w:val="22"/>
        </w:rPr>
        <w:t xml:space="preserve">kteréhokoliv dílčího plnění </w:t>
      </w:r>
      <w:r w:rsidRPr="008531E8">
        <w:rPr>
          <w:rFonts w:ascii="Arial" w:hAnsi="Arial" w:cs="Arial"/>
          <w:sz w:val="22"/>
          <w:szCs w:val="22"/>
        </w:rPr>
        <w:t>delším než 30 dnů z důvodu ležících na straně Zhotovitele</w:t>
      </w:r>
      <w:r>
        <w:rPr>
          <w:rFonts w:ascii="Arial" w:hAnsi="Arial" w:cs="Arial"/>
          <w:sz w:val="22"/>
          <w:szCs w:val="22"/>
        </w:rPr>
        <w:t>,</w:t>
      </w:r>
    </w:p>
    <w:p w:rsidR="00F052F5" w:rsidP="000B3C43" w:rsidRDefault="00F052F5" w14:paraId="09B3DBC7" w14:textId="77777777">
      <w:pPr>
        <w:numPr>
          <w:ilvl w:val="0"/>
          <w:numId w:val="13"/>
        </w:numPr>
        <w:tabs>
          <w:tab w:val="clear" w:pos="717"/>
          <w:tab w:val="left" w:pos="851"/>
        </w:tabs>
        <w:spacing w:before="40"/>
        <w:ind w:left="850"/>
        <w:rPr>
          <w:rFonts w:ascii="Arial" w:hAnsi="Arial" w:cs="Arial"/>
          <w:sz w:val="22"/>
          <w:szCs w:val="22"/>
        </w:rPr>
      </w:pPr>
      <w:r>
        <w:rPr>
          <w:rFonts w:ascii="Arial" w:hAnsi="Arial" w:cs="Arial"/>
          <w:sz w:val="22"/>
          <w:szCs w:val="22"/>
        </w:rPr>
        <w:t>přes písemné upozornění objednatele provádí dílo s nedostatečnou odbornou péčí, v rozporu platnými technickými normami, obecně závaznými právními předpisy, případně pokyny objednatele,</w:t>
      </w:r>
    </w:p>
    <w:p w:rsidR="00F052F5" w:rsidP="000B3C43" w:rsidRDefault="00F052F5" w14:paraId="54031B96" w14:textId="6049CECC">
      <w:pPr>
        <w:numPr>
          <w:ilvl w:val="0"/>
          <w:numId w:val="13"/>
        </w:numPr>
        <w:tabs>
          <w:tab w:val="clear" w:pos="717"/>
          <w:tab w:val="left" w:pos="851"/>
        </w:tabs>
        <w:spacing w:before="40"/>
        <w:ind w:left="850"/>
        <w:rPr>
          <w:rFonts w:ascii="Arial" w:hAnsi="Arial" w:cs="Arial"/>
          <w:sz w:val="22"/>
          <w:szCs w:val="22"/>
        </w:rPr>
      </w:pPr>
      <w:r w:rsidRPr="008531E8">
        <w:rPr>
          <w:rFonts w:ascii="Arial" w:hAnsi="Arial" w:cs="Arial"/>
          <w:sz w:val="22"/>
          <w:szCs w:val="22"/>
        </w:rPr>
        <w:t>provádění prací Zhotovitelem v rozp</w:t>
      </w:r>
      <w:r>
        <w:rPr>
          <w:rFonts w:ascii="Arial" w:hAnsi="Arial" w:cs="Arial"/>
          <w:sz w:val="22"/>
          <w:szCs w:val="22"/>
        </w:rPr>
        <w:t>oru s Projektovou dokumentací a </w:t>
      </w:r>
      <w:r w:rsidRPr="008531E8">
        <w:rPr>
          <w:rFonts w:ascii="Arial" w:hAnsi="Arial" w:cs="Arial"/>
          <w:sz w:val="22"/>
          <w:szCs w:val="22"/>
        </w:rPr>
        <w:t>v rozporu s touto smlouvou</w:t>
      </w:r>
      <w:r w:rsidR="00A85DC4">
        <w:rPr>
          <w:rFonts w:ascii="Arial" w:hAnsi="Arial" w:cs="Arial"/>
          <w:sz w:val="22"/>
          <w:szCs w:val="22"/>
        </w:rPr>
        <w:t>.</w:t>
      </w:r>
    </w:p>
    <w:p w:rsidRPr="0099361B" w:rsidR="00F052F5" w:rsidP="000B3C43" w:rsidRDefault="00F052F5" w14:paraId="16462F79" w14:textId="77777777">
      <w:pPr>
        <w:numPr>
          <w:ilvl w:val="0"/>
          <w:numId w:val="22"/>
        </w:numPr>
        <w:tabs>
          <w:tab w:val="clear" w:pos="720"/>
        </w:tabs>
        <w:ind w:left="426" w:hanging="437"/>
        <w:rPr>
          <w:rFonts w:ascii="Arial" w:hAnsi="Arial" w:cs="Arial"/>
          <w:sz w:val="22"/>
          <w:szCs w:val="22"/>
        </w:rPr>
      </w:pPr>
      <w:r w:rsidRPr="008531E8">
        <w:rPr>
          <w:rFonts w:ascii="Arial" w:hAnsi="Arial" w:cs="Arial"/>
          <w:sz w:val="22"/>
          <w:szCs w:val="22"/>
        </w:rPr>
        <w:t>Pokud před dokončením díla dojde k odstoupení od smlouvy</w:t>
      </w:r>
      <w:r>
        <w:rPr>
          <w:rFonts w:ascii="Arial" w:hAnsi="Arial" w:cs="Arial"/>
          <w:sz w:val="22"/>
          <w:szCs w:val="22"/>
        </w:rPr>
        <w:t>, předá Zhotovitel nedokončené D</w:t>
      </w:r>
      <w:r w:rsidRPr="008531E8">
        <w:rPr>
          <w:rFonts w:ascii="Arial" w:hAnsi="Arial" w:cs="Arial"/>
          <w:sz w:val="22"/>
          <w:szCs w:val="22"/>
        </w:rPr>
        <w:t xml:space="preserve">ílo Objednateli písemným protokolem, ve kterém bude popsán stupeň rozpracovanosti stavebních prací a současně předá Objednateli stavební deníky, případně doklady uvedené </w:t>
      </w:r>
      <w:r w:rsidRPr="00A522EC">
        <w:rPr>
          <w:rFonts w:ascii="Arial" w:hAnsi="Arial" w:cs="Arial"/>
          <w:sz w:val="22"/>
          <w:szCs w:val="22"/>
        </w:rPr>
        <w:t xml:space="preserve">v čl. I. odstavec </w:t>
      </w:r>
      <w:r>
        <w:rPr>
          <w:rFonts w:ascii="Arial" w:hAnsi="Arial" w:cs="Arial"/>
          <w:sz w:val="22"/>
          <w:szCs w:val="22"/>
        </w:rPr>
        <w:t>6</w:t>
      </w:r>
      <w:r w:rsidRPr="008531E8">
        <w:rPr>
          <w:rFonts w:ascii="Arial" w:hAnsi="Arial" w:cs="Arial"/>
          <w:sz w:val="22"/>
          <w:szCs w:val="22"/>
        </w:rPr>
        <w:t>. Po vyhotovení tohoto protokolu bude provedeno finanční vyrovnání smluvních stran. Objednatel uhradí Zhotoviteli provedenou část díla podle podmínek této smlouvy a v souladu s ustanovením článku V. této smlouvy</w:t>
      </w:r>
      <w:r w:rsidRPr="0099361B">
        <w:rPr>
          <w:rFonts w:ascii="Arial" w:hAnsi="Arial" w:cs="Arial"/>
          <w:sz w:val="22"/>
          <w:szCs w:val="22"/>
        </w:rPr>
        <w:t>.</w:t>
      </w:r>
    </w:p>
    <w:p w:rsidR="000967DD" w:rsidP="000B3C43" w:rsidRDefault="00F052F5" w14:paraId="1D97F09A" w14:textId="77777777">
      <w:pPr>
        <w:numPr>
          <w:ilvl w:val="0"/>
          <w:numId w:val="22"/>
        </w:numPr>
        <w:tabs>
          <w:tab w:val="clear" w:pos="720"/>
          <w:tab w:val="num" w:pos="426"/>
        </w:tabs>
        <w:ind w:left="426" w:hanging="437"/>
        <w:rPr>
          <w:rFonts w:ascii="Arial" w:hAnsi="Arial" w:cs="Arial"/>
          <w:sz w:val="22"/>
          <w:szCs w:val="22"/>
        </w:rPr>
      </w:pPr>
      <w:r w:rsidRPr="008531E8">
        <w:rPr>
          <w:rFonts w:ascii="Arial" w:hAnsi="Arial" w:cs="Arial"/>
          <w:sz w:val="22"/>
          <w:szCs w:val="22"/>
        </w:rPr>
        <w:t xml:space="preserve">Ode dne podpisu protokolu dle bodu </w:t>
      </w:r>
      <w:r>
        <w:rPr>
          <w:rFonts w:ascii="Arial" w:hAnsi="Arial" w:cs="Arial"/>
          <w:sz w:val="22"/>
          <w:szCs w:val="22"/>
        </w:rPr>
        <w:t>3</w:t>
      </w:r>
      <w:r w:rsidRPr="008531E8">
        <w:rPr>
          <w:rFonts w:ascii="Arial" w:hAnsi="Arial" w:cs="Arial"/>
          <w:sz w:val="22"/>
          <w:szCs w:val="22"/>
        </w:rPr>
        <w:t>. tohoto článku začne běžet záruční lhůta u provedených částí díla. Zhotoviteli zůstává zachována odpovědnost za vady dle této smlouvy u provedených částí díla a rovněž tak odpovědnost za škody způsobené vadným plněním</w:t>
      </w:r>
      <w:r>
        <w:rPr>
          <w:rFonts w:ascii="Arial" w:hAnsi="Arial" w:cs="Arial"/>
          <w:sz w:val="22"/>
          <w:szCs w:val="22"/>
        </w:rPr>
        <w:t>.</w:t>
      </w:r>
    </w:p>
    <w:p w:rsidR="000967DD" w:rsidP="000B3C43" w:rsidRDefault="000967DD" w14:paraId="46B6A3DF" w14:textId="77777777">
      <w:pPr>
        <w:numPr>
          <w:ilvl w:val="0"/>
          <w:numId w:val="23"/>
        </w:numPr>
        <w:tabs>
          <w:tab w:val="left" w:pos="0"/>
        </w:tabs>
        <w:jc w:val="center"/>
        <w:rPr>
          <w:rFonts w:ascii="Arial" w:hAnsi="Arial" w:cs="Arial"/>
          <w:sz w:val="22"/>
          <w:szCs w:val="22"/>
        </w:rPr>
      </w:pPr>
      <w:r>
        <w:rPr>
          <w:rFonts w:ascii="Arial" w:hAnsi="Arial" w:cs="Arial"/>
          <w:b/>
          <w:bCs/>
          <w:sz w:val="22"/>
          <w:szCs w:val="22"/>
        </w:rPr>
        <w:t>Platnost a účinnost smlouvy</w:t>
      </w:r>
    </w:p>
    <w:p w:rsidR="000967DD" w:rsidP="000B3C43" w:rsidRDefault="000E2586" w14:paraId="67B96D8A" w14:textId="77777777">
      <w:pPr>
        <w:numPr>
          <w:ilvl w:val="0"/>
          <w:numId w:val="15"/>
        </w:numPr>
        <w:tabs>
          <w:tab w:val="clear" w:pos="720"/>
          <w:tab w:val="num" w:pos="426"/>
        </w:tabs>
        <w:ind w:left="426" w:hanging="426"/>
        <w:rPr>
          <w:rFonts w:ascii="Arial" w:hAnsi="Arial" w:cs="Arial"/>
          <w:sz w:val="22"/>
          <w:szCs w:val="22"/>
        </w:rPr>
      </w:pPr>
      <w:r w:rsidRPr="000E2586">
        <w:rPr>
          <w:rFonts w:ascii="Arial" w:hAnsi="Arial" w:cs="Arial"/>
          <w:sz w:val="22"/>
          <w:szCs w:val="22"/>
        </w:rPr>
        <w:t>Smlouva nabývá platnosti okamžikem podpisu oběma stranami, účinnosti dnem jejího zveřejnění v registru smluv v souladu s § 6 zákona č.  340/2015 Sb., zákon o registru smluv, ve znění pozdějších předpisů. V případě, že potvrzení o zveřejnění nezašle Zhotoviteli přímo Registr smluv do datové schránky Zhotovitele, zašle toto potvrzení Zhotoviteli Objednatel bez zbytečného odkladu po jeho obdržení od Registru smluv. Zveřejnění smlouvy provede Objednatel</w:t>
      </w:r>
      <w:r w:rsidRPr="000E2586" w:rsidR="000967DD">
        <w:rPr>
          <w:rFonts w:ascii="Arial" w:hAnsi="Arial" w:cs="Arial"/>
          <w:sz w:val="22"/>
          <w:szCs w:val="22"/>
        </w:rPr>
        <w:t>.</w:t>
      </w:r>
    </w:p>
    <w:p w:rsidR="000967DD" w:rsidP="000B3C43" w:rsidRDefault="000967DD" w14:paraId="1C4D2022" w14:textId="77777777">
      <w:pPr>
        <w:numPr>
          <w:ilvl w:val="0"/>
          <w:numId w:val="23"/>
        </w:numPr>
        <w:tabs>
          <w:tab w:val="left" w:pos="0"/>
        </w:tabs>
        <w:jc w:val="center"/>
        <w:rPr>
          <w:rFonts w:ascii="Arial" w:hAnsi="Arial" w:cs="Arial"/>
          <w:sz w:val="22"/>
          <w:szCs w:val="22"/>
        </w:rPr>
      </w:pPr>
      <w:r>
        <w:rPr>
          <w:rFonts w:ascii="Arial" w:hAnsi="Arial" w:cs="Arial"/>
          <w:b/>
          <w:bCs/>
          <w:sz w:val="22"/>
          <w:szCs w:val="22"/>
        </w:rPr>
        <w:t>Závěrečná ustanovení</w:t>
      </w:r>
    </w:p>
    <w:p w:rsidR="000967DD" w:rsidP="000B3C43" w:rsidRDefault="000967DD" w14:paraId="55D67232" w14:textId="77777777">
      <w:pPr>
        <w:numPr>
          <w:ilvl w:val="0"/>
          <w:numId w:val="6"/>
        </w:numPr>
        <w:ind w:left="426" w:hanging="437"/>
        <w:rPr>
          <w:rFonts w:ascii="Arial" w:hAnsi="Arial" w:cs="Arial"/>
          <w:sz w:val="22"/>
          <w:szCs w:val="22"/>
        </w:rPr>
      </w:pPr>
      <w:r>
        <w:rPr>
          <w:rFonts w:ascii="Arial" w:hAnsi="Arial" w:cs="Arial"/>
          <w:sz w:val="22"/>
          <w:szCs w:val="22"/>
        </w:rPr>
        <w:t>Smlouva je úplnou dohodou smluvních stran o předmětu smlouvy a vyjadřuje soulad mezi smluvními stranami.</w:t>
      </w:r>
    </w:p>
    <w:p w:rsidRPr="006B5E77" w:rsidR="006B5E77" w:rsidP="000B3C43" w:rsidRDefault="006B5E77" w14:paraId="1EE7CAB2" w14:textId="2678197A">
      <w:pPr>
        <w:numPr>
          <w:ilvl w:val="0"/>
          <w:numId w:val="6"/>
        </w:numPr>
        <w:ind w:left="426" w:hanging="437"/>
        <w:rPr>
          <w:rFonts w:ascii="Arial" w:hAnsi="Arial" w:cs="Arial"/>
          <w:sz w:val="22"/>
          <w:szCs w:val="22"/>
        </w:rPr>
      </w:pPr>
      <w:r w:rsidRPr="006B5E77">
        <w:rPr>
          <w:rFonts w:ascii="Arial" w:hAnsi="Arial" w:cs="Arial"/>
          <w:sz w:val="22"/>
          <w:szCs w:val="22"/>
        </w:rPr>
        <w:t>Zhotovitel s ohledem na povinnosti Objednatele v</w:t>
      </w:r>
      <w:r w:rsidR="004B3BAC">
        <w:rPr>
          <w:rFonts w:ascii="Arial" w:hAnsi="Arial" w:cs="Arial"/>
          <w:sz w:val="22"/>
          <w:szCs w:val="22"/>
        </w:rPr>
        <w:t>yplývající zejména ze zákona č. </w:t>
      </w:r>
      <w:r w:rsidRPr="006B5E77">
        <w:rPr>
          <w:rFonts w:ascii="Arial" w:hAnsi="Arial" w:cs="Arial"/>
          <w:sz w:val="22"/>
          <w:szCs w:val="22"/>
        </w:rPr>
        <w:t>340/2015 Sb., o registru smluv</w:t>
      </w:r>
      <w:r w:rsidR="004B3BAC">
        <w:rPr>
          <w:rFonts w:ascii="Arial" w:hAnsi="Arial" w:cs="Arial"/>
          <w:sz w:val="22"/>
          <w:szCs w:val="22"/>
        </w:rPr>
        <w:t>,</w:t>
      </w:r>
      <w:r w:rsidRPr="006B5E77">
        <w:rPr>
          <w:rFonts w:ascii="Arial" w:hAnsi="Arial" w:cs="Arial"/>
          <w:sz w:val="22"/>
          <w:szCs w:val="22"/>
        </w:rPr>
        <w:t xml:space="preserve"> ve znění pozdějších předpisů, souhlasí se zveřejněním veškerých informací týkajících se závazkového vztahu založeného mezi oběma smluvními stranami touto smlouvou, zejména vlastního obsahu této smlouvy. Zveřejnění provede Objednatel. Ustanovení zákona č. 89/2012 Sb., občan</w:t>
      </w:r>
      <w:r w:rsidR="004B3BAC">
        <w:rPr>
          <w:rFonts w:ascii="Arial" w:hAnsi="Arial" w:cs="Arial"/>
          <w:sz w:val="22"/>
          <w:szCs w:val="22"/>
        </w:rPr>
        <w:t>ský zákoník, v platném znění, o </w:t>
      </w:r>
      <w:r w:rsidRPr="006B5E77">
        <w:rPr>
          <w:rFonts w:ascii="Arial" w:hAnsi="Arial" w:cs="Arial"/>
          <w:sz w:val="22"/>
          <w:szCs w:val="22"/>
        </w:rPr>
        <w:t>obchodním tajemství, se nepoužije.</w:t>
      </w:r>
    </w:p>
    <w:p w:rsidR="000967DD" w:rsidP="000B3C43" w:rsidRDefault="000967DD" w14:paraId="3D57E309" w14:textId="77777777">
      <w:pPr>
        <w:numPr>
          <w:ilvl w:val="0"/>
          <w:numId w:val="6"/>
        </w:numPr>
        <w:ind w:left="426" w:hanging="437"/>
        <w:rPr>
          <w:rFonts w:ascii="Arial" w:hAnsi="Arial" w:cs="Arial"/>
          <w:sz w:val="22"/>
          <w:szCs w:val="22"/>
        </w:rPr>
      </w:pPr>
      <w:r>
        <w:rPr>
          <w:rFonts w:ascii="Arial" w:hAnsi="Arial" w:cs="Arial"/>
          <w:sz w:val="22"/>
          <w:szCs w:val="22"/>
        </w:rPr>
        <w:t>Zhotovitel prohlašuje, že se nenachází v úpadku ve smyslu zákona č. 182/2006 Sb., o úpadku a způsobech jeho řešení (insolvenční zákon), ve znění pozdějších předpisů, zejména není předlužen a je schopen plnit své splatné závazky, přičemž jeho hospodářská situace nevykazuje žádné známky hrozícího úpadku; na jeho majetek nebyl prohlášen konkurs ani mu nebyla povolena reorganizace ani vůči němu není vedeno insolvenční řízení.</w:t>
      </w:r>
    </w:p>
    <w:p w:rsidR="000967DD" w:rsidP="000B3C43" w:rsidRDefault="000967DD" w14:paraId="6FAD97F9" w14:textId="77777777">
      <w:pPr>
        <w:numPr>
          <w:ilvl w:val="0"/>
          <w:numId w:val="6"/>
        </w:numPr>
        <w:ind w:left="426" w:hanging="437"/>
        <w:rPr>
          <w:rFonts w:ascii="Arial" w:hAnsi="Arial" w:cs="Arial"/>
          <w:sz w:val="22"/>
          <w:szCs w:val="22"/>
        </w:rPr>
      </w:pPr>
      <w:r>
        <w:rPr>
          <w:rFonts w:ascii="Arial" w:hAnsi="Arial" w:cs="Arial"/>
          <w:sz w:val="22"/>
          <w:szCs w:val="22"/>
        </w:rPr>
        <w:t>Zhotovitel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rsidR="000967DD" w:rsidP="000B3C43" w:rsidRDefault="000967DD" w14:paraId="71AC2523" w14:textId="77777777">
      <w:pPr>
        <w:numPr>
          <w:ilvl w:val="0"/>
          <w:numId w:val="6"/>
        </w:numPr>
        <w:ind w:left="426" w:hanging="437"/>
        <w:rPr>
          <w:rFonts w:ascii="Arial" w:hAnsi="Arial" w:cs="Arial"/>
          <w:sz w:val="22"/>
          <w:szCs w:val="22"/>
        </w:rPr>
      </w:pPr>
      <w:r>
        <w:rPr>
          <w:rFonts w:ascii="Arial" w:hAnsi="Arial" w:cs="Arial"/>
          <w:sz w:val="22"/>
          <w:szCs w:val="22"/>
        </w:rPr>
        <w:t>Smlouva se řídí právním řádem České republiky. Vztahy mezi stranami se řídí občanským zákoníkem, pokud není ve smlouvě stanoveno jinak.</w:t>
      </w:r>
    </w:p>
    <w:p w:rsidR="000967DD" w:rsidP="000B3C43" w:rsidRDefault="000967DD" w14:paraId="7419AF51" w14:textId="77777777">
      <w:pPr>
        <w:numPr>
          <w:ilvl w:val="0"/>
          <w:numId w:val="6"/>
        </w:numPr>
        <w:ind w:left="426" w:hanging="437"/>
        <w:rPr>
          <w:rFonts w:ascii="Arial" w:hAnsi="Arial" w:cs="Arial"/>
          <w:sz w:val="22"/>
          <w:szCs w:val="22"/>
        </w:rPr>
      </w:pPr>
      <w:r>
        <w:rPr>
          <w:rFonts w:ascii="Arial" w:hAnsi="Arial" w:cs="Arial"/>
          <w:sz w:val="22"/>
          <w:szCs w:val="22"/>
        </w:rPr>
        <w:t>Smlouva může být ukončena dohodou smluvních stran. Při ukončení smlouvy jsou smluvní strany povinny vzájemně vypořádat své závazky, zejména si vrátit věci předané k provedení díla, vyklidit prostory poskytnuté k provedení díla a místo provedení díla a uhradit veškeré splatné peněžité závazky podle smlouvy; zánikem smlouvy rovněž nezanikají práva na již vzniklé (splatné) majetkové pokuty podle smlouvy.</w:t>
      </w:r>
    </w:p>
    <w:p w:rsidR="000967DD" w:rsidP="000B3C43" w:rsidRDefault="000967DD" w14:paraId="18679D28" w14:textId="77777777">
      <w:pPr>
        <w:numPr>
          <w:ilvl w:val="0"/>
          <w:numId w:val="6"/>
        </w:numPr>
        <w:ind w:left="426" w:hanging="437"/>
        <w:rPr>
          <w:rFonts w:ascii="Arial" w:hAnsi="Arial" w:cs="Arial"/>
          <w:sz w:val="22"/>
          <w:szCs w:val="22"/>
        </w:rPr>
      </w:pPr>
      <w:r>
        <w:rPr>
          <w:rFonts w:ascii="Arial" w:hAnsi="Arial" w:cs="Arial"/>
          <w:sz w:val="22"/>
          <w:szCs w:val="22"/>
        </w:rPr>
        <w:t>Měnit, doplňovat nebo zrušit tuto smlouvu je možné jen formou písemných dodatků, které budou platné po podpisu oprávněných zástupců obou smluvních stran.</w:t>
      </w:r>
    </w:p>
    <w:p w:rsidRPr="002F30CF" w:rsidR="002F30CF" w:rsidP="000B3C43" w:rsidRDefault="000967DD" w14:paraId="43375A47" w14:textId="2E5F45CF">
      <w:pPr>
        <w:numPr>
          <w:ilvl w:val="0"/>
          <w:numId w:val="6"/>
        </w:numPr>
        <w:ind w:left="426" w:hanging="437"/>
        <w:rPr>
          <w:rFonts w:ascii="Arial" w:hAnsi="Arial" w:cs="Arial"/>
          <w:sz w:val="22"/>
          <w:szCs w:val="22"/>
        </w:rPr>
      </w:pPr>
      <w:r>
        <w:rPr>
          <w:rFonts w:ascii="Arial" w:hAnsi="Arial" w:cs="Arial"/>
          <w:sz w:val="22"/>
          <w:szCs w:val="22"/>
        </w:rPr>
        <w:t>Smlouva je vyhotovena ve dvou stejnopisech, přičemž každá smluvní strana obdrží po jednom výtisku.</w:t>
      </w:r>
    </w:p>
    <w:p w:rsidRPr="00894B88" w:rsidR="00894B88" w:rsidP="000B3C43" w:rsidRDefault="00894B88" w14:paraId="02B50B55" w14:textId="77777777">
      <w:pPr>
        <w:numPr>
          <w:ilvl w:val="0"/>
          <w:numId w:val="6"/>
        </w:numPr>
        <w:ind w:left="426" w:hanging="437"/>
        <w:rPr>
          <w:rFonts w:ascii="Arial" w:hAnsi="Arial" w:cs="Arial"/>
          <w:sz w:val="22"/>
          <w:szCs w:val="22"/>
        </w:rPr>
      </w:pPr>
      <w:r w:rsidRPr="00894B88">
        <w:rPr>
          <w:rFonts w:ascii="Arial" w:hAnsi="Arial" w:cs="Arial"/>
          <w:sz w:val="22"/>
          <w:szCs w:val="22"/>
        </w:rPr>
        <w:t>Nedílnou součástí této smlouvy jsou</w:t>
      </w:r>
    </w:p>
    <w:p w:rsidRPr="008F3833" w:rsidR="002E0ADE" w:rsidP="000B3C43" w:rsidRDefault="00894B88" w14:paraId="768079B1" w14:textId="00A80E14">
      <w:pPr>
        <w:pStyle w:val="Odstavecsmlouvy"/>
        <w:ind w:left="708" w:firstLine="0"/>
        <w:jc w:val="left"/>
      </w:pPr>
      <w:r w:rsidRPr="008F3833">
        <w:t xml:space="preserve">Příloha č. </w:t>
      </w:r>
      <w:r w:rsidRPr="00EB3872" w:rsidR="002E0ADE">
        <w:t>1</w:t>
      </w:r>
      <w:r w:rsidRPr="00EB3872">
        <w:t xml:space="preserve"> – Specifikace př</w:t>
      </w:r>
      <w:r w:rsidR="009F7D71">
        <w:t>edmětu plnění (prací a dodávek) -</w:t>
      </w:r>
      <w:r w:rsidR="008D33BB">
        <w:t xml:space="preserve"> </w:t>
      </w:r>
      <w:r w:rsidR="00C53305">
        <w:t>cenová nabídka</w:t>
      </w:r>
      <w:r>
        <w:t xml:space="preserve"> </w:t>
      </w:r>
      <w:r w:rsidRPr="006E1835">
        <w:rPr>
          <w:highlight w:val="yellow"/>
        </w:rPr>
        <w:t>[</w:t>
      </w:r>
      <w:r>
        <w:rPr>
          <w:highlight w:val="yellow"/>
        </w:rPr>
        <w:t xml:space="preserve">OBSAH TÉTO PŘÍLOHY </w:t>
      </w:r>
      <w:r w:rsidRPr="006E1835">
        <w:rPr>
          <w:highlight w:val="yellow"/>
        </w:rPr>
        <w:t>DOPLNÍ ÚČASTNÍK]</w:t>
      </w:r>
    </w:p>
    <w:p w:rsidRPr="008F3833" w:rsidR="00C53305" w:rsidP="000B3C43" w:rsidRDefault="00C53305" w14:paraId="39C975E3" w14:textId="5E2F1542">
      <w:pPr>
        <w:pStyle w:val="Odstavecsmlouvy"/>
        <w:ind w:left="708" w:firstLine="0"/>
        <w:jc w:val="left"/>
      </w:pPr>
      <w:r>
        <w:t>Příloha č. 2</w:t>
      </w:r>
      <w:r w:rsidRPr="008F3833">
        <w:t xml:space="preserve"> – Technologické a de</w:t>
      </w:r>
      <w:r>
        <w:t>z</w:t>
      </w:r>
      <w:r w:rsidRPr="008F3833">
        <w:t>infekční postupy FN</w:t>
      </w:r>
      <w:r w:rsidR="00850CF3">
        <w:t xml:space="preserve"> Brno</w:t>
      </w:r>
    </w:p>
    <w:p w:rsidR="00894B88" w:rsidP="000B3C43" w:rsidRDefault="00293E49" w14:paraId="00BC5651" w14:textId="77777777">
      <w:pPr>
        <w:pStyle w:val="Odstavecsmlouvy"/>
        <w:ind w:left="708" w:firstLine="0"/>
        <w:jc w:val="left"/>
      </w:pPr>
      <w:r>
        <w:t xml:space="preserve">Příloha č. </w:t>
      </w:r>
      <w:r w:rsidR="00C53305">
        <w:t>3</w:t>
      </w:r>
      <w:r w:rsidRPr="002A4C4D" w:rsidR="00894B88">
        <w:t xml:space="preserve"> – </w:t>
      </w:r>
      <w:r w:rsidR="00894B88">
        <w:t>S</w:t>
      </w:r>
      <w:r w:rsidRPr="002A4C4D" w:rsidR="00894B88">
        <w:t>měrnice R/FN Brno/0580 Provádění činností se zvýšeným požárním nebezpečím</w:t>
      </w:r>
    </w:p>
    <w:p w:rsidR="00C53305" w:rsidP="000B3C43" w:rsidRDefault="00C53305" w14:paraId="54481487" w14:textId="77777777">
      <w:pPr>
        <w:pStyle w:val="Odstavecsmlouvy"/>
        <w:ind w:left="708" w:firstLine="0"/>
        <w:jc w:val="left"/>
      </w:pPr>
      <w:r>
        <w:t>Příloha č. 4 – Smluvní pokuty při porušení BOZP</w:t>
      </w:r>
    </w:p>
    <w:p w:rsidR="00A85DC4" w:rsidP="000B3C43" w:rsidRDefault="00A85DC4" w14:paraId="4C1F24A2" w14:textId="77777777">
      <w:pPr>
        <w:pStyle w:val="Odstavecsmlouvy"/>
        <w:ind w:firstLine="0"/>
      </w:pPr>
    </w:p>
    <w:p w:rsidR="004D46D2" w:rsidP="000B3C43" w:rsidRDefault="004D46D2" w14:paraId="2DD47B42" w14:textId="5491070A">
      <w:pPr>
        <w:pStyle w:val="Odstavecsmlouvy"/>
        <w:ind w:firstLine="0"/>
      </w:pPr>
      <w:r>
        <w:t>Smluvní strany prohlašují, že je jim znám celý obsah smlouvy a že ji uzavřely na základě své svobodné a vážné vůle; na důkaz této skutečnosti připojují své podpisy.</w:t>
      </w:r>
    </w:p>
    <w:p w:rsidR="002F30CF" w:rsidP="000B3C43" w:rsidRDefault="002F30CF" w14:paraId="6C75A908" w14:textId="77777777">
      <w:pPr>
        <w:pStyle w:val="Odstavecsmlouvy"/>
        <w:ind w:firstLine="0"/>
      </w:pPr>
    </w:p>
    <w:tbl>
      <w:tblPr>
        <w:tblW w:w="0" w:type="auto"/>
        <w:tblInd w:w="567" w:type="dxa"/>
        <w:tblLook w:val="04A0" w:firstRow="1" w:lastRow="0" w:firstColumn="1" w:lastColumn="0" w:noHBand="0" w:noVBand="1"/>
      </w:tblPr>
      <w:tblGrid>
        <w:gridCol w:w="3712"/>
        <w:gridCol w:w="999"/>
        <w:gridCol w:w="3794"/>
      </w:tblGrid>
      <w:tr w:rsidRPr="00D722DC" w:rsidR="004D46D2" w:rsidTr="002F30CF" w14:paraId="494080AA" w14:textId="77777777">
        <w:tc>
          <w:tcPr>
            <w:tcW w:w="3712" w:type="dxa"/>
            <w:shd w:val="clear" w:color="auto" w:fill="auto"/>
          </w:tcPr>
          <w:p w:rsidRPr="00D722DC" w:rsidR="004D46D2" w:rsidP="000B3C43" w:rsidRDefault="004D46D2" w14:paraId="6EEA4495" w14:textId="77777777">
            <w:pPr>
              <w:pStyle w:val="slovn"/>
              <w:numPr>
                <w:ilvl w:val="0"/>
                <w:numId w:val="0"/>
              </w:numPr>
              <w:tabs>
                <w:tab w:val="num" w:pos="567"/>
              </w:tabs>
              <w:spacing w:after="0" w:line="280" w:lineRule="atLeast"/>
              <w:jc w:val="left"/>
              <w:rPr>
                <w:sz w:val="22"/>
                <w:szCs w:val="22"/>
              </w:rPr>
            </w:pPr>
            <w:r w:rsidRPr="00D722DC">
              <w:rPr>
                <w:sz w:val="22"/>
                <w:szCs w:val="22"/>
              </w:rPr>
              <w:t>V </w:t>
            </w:r>
            <w:r w:rsidRPr="00D722DC">
              <w:rPr>
                <w:sz w:val="22"/>
                <w:szCs w:val="22"/>
                <w:highlight w:val="yellow"/>
              </w:rPr>
              <w:t xml:space="preserve">[DOPLNÍ </w:t>
            </w:r>
            <w:r>
              <w:rPr>
                <w:sz w:val="22"/>
                <w:szCs w:val="22"/>
                <w:highlight w:val="yellow"/>
              </w:rPr>
              <w:t>ÚČASTNÍK</w:t>
            </w:r>
            <w:r w:rsidRPr="00D722DC">
              <w:rPr>
                <w:sz w:val="22"/>
                <w:szCs w:val="22"/>
                <w:highlight w:val="yellow"/>
              </w:rPr>
              <w:t>]</w:t>
            </w:r>
            <w:r w:rsidRPr="00D722DC">
              <w:rPr>
                <w:sz w:val="22"/>
                <w:szCs w:val="22"/>
              </w:rPr>
              <w:t xml:space="preserve"> dne</w:t>
            </w:r>
          </w:p>
        </w:tc>
        <w:tc>
          <w:tcPr>
            <w:tcW w:w="999" w:type="dxa"/>
            <w:shd w:val="clear" w:color="auto" w:fill="auto"/>
          </w:tcPr>
          <w:p w:rsidRPr="00D722DC" w:rsidR="004D46D2" w:rsidP="000B3C43" w:rsidRDefault="004D46D2" w14:paraId="2C55FD3E" w14:textId="77777777">
            <w:pPr>
              <w:pStyle w:val="slovn"/>
              <w:numPr>
                <w:ilvl w:val="0"/>
                <w:numId w:val="0"/>
              </w:numPr>
              <w:tabs>
                <w:tab w:val="num" w:pos="567"/>
              </w:tabs>
              <w:spacing w:after="0" w:line="280" w:lineRule="atLeast"/>
              <w:rPr>
                <w:sz w:val="22"/>
                <w:szCs w:val="22"/>
              </w:rPr>
            </w:pPr>
          </w:p>
        </w:tc>
        <w:tc>
          <w:tcPr>
            <w:tcW w:w="3794" w:type="dxa"/>
            <w:shd w:val="clear" w:color="auto" w:fill="auto"/>
          </w:tcPr>
          <w:p w:rsidRPr="00D722DC" w:rsidR="004D46D2" w:rsidP="000B3C43" w:rsidRDefault="004D46D2" w14:paraId="79E109C3" w14:textId="77777777">
            <w:pPr>
              <w:pStyle w:val="slovn"/>
              <w:numPr>
                <w:ilvl w:val="0"/>
                <w:numId w:val="0"/>
              </w:numPr>
              <w:tabs>
                <w:tab w:val="num" w:pos="567"/>
              </w:tabs>
              <w:spacing w:after="0" w:line="280" w:lineRule="atLeast"/>
              <w:rPr>
                <w:sz w:val="22"/>
                <w:szCs w:val="22"/>
              </w:rPr>
            </w:pPr>
            <w:r w:rsidRPr="00D722DC">
              <w:rPr>
                <w:sz w:val="22"/>
                <w:szCs w:val="22"/>
              </w:rPr>
              <w:t>V Brně dne</w:t>
            </w:r>
          </w:p>
        </w:tc>
      </w:tr>
      <w:tr w:rsidRPr="00D722DC" w:rsidR="004D46D2" w:rsidTr="002F30CF" w14:paraId="7B9ED5DA" w14:textId="77777777">
        <w:tc>
          <w:tcPr>
            <w:tcW w:w="3712" w:type="dxa"/>
            <w:tcBorders>
              <w:bottom w:val="single" w:color="auto" w:sz="4" w:space="0"/>
            </w:tcBorders>
            <w:shd w:val="clear" w:color="auto" w:fill="auto"/>
          </w:tcPr>
          <w:p w:rsidRPr="00D722DC" w:rsidR="004D46D2" w:rsidP="000B3C43" w:rsidRDefault="004D46D2" w14:paraId="4A94D94B" w14:textId="77777777">
            <w:pPr>
              <w:pStyle w:val="slovn"/>
              <w:numPr>
                <w:ilvl w:val="0"/>
                <w:numId w:val="0"/>
              </w:numPr>
              <w:tabs>
                <w:tab w:val="num" w:pos="567"/>
              </w:tabs>
              <w:spacing w:after="0" w:line="280" w:lineRule="atLeast"/>
              <w:rPr>
                <w:sz w:val="22"/>
                <w:szCs w:val="22"/>
              </w:rPr>
            </w:pPr>
          </w:p>
          <w:p w:rsidR="004D46D2" w:rsidP="000B3C43" w:rsidRDefault="004D46D2" w14:paraId="4B60DC6D" w14:textId="77777777">
            <w:pPr>
              <w:pStyle w:val="slovn"/>
              <w:numPr>
                <w:ilvl w:val="0"/>
                <w:numId w:val="0"/>
              </w:numPr>
              <w:tabs>
                <w:tab w:val="num" w:pos="567"/>
              </w:tabs>
              <w:spacing w:after="0" w:line="280" w:lineRule="atLeast"/>
              <w:rPr>
                <w:sz w:val="22"/>
                <w:szCs w:val="22"/>
              </w:rPr>
            </w:pPr>
          </w:p>
          <w:p w:rsidR="004D46D2" w:rsidP="000B3C43" w:rsidRDefault="004D46D2" w14:paraId="5DF514B1" w14:textId="77777777">
            <w:pPr>
              <w:pStyle w:val="slovn"/>
              <w:numPr>
                <w:ilvl w:val="0"/>
                <w:numId w:val="0"/>
              </w:numPr>
              <w:tabs>
                <w:tab w:val="num" w:pos="567"/>
              </w:tabs>
              <w:spacing w:after="0" w:line="280" w:lineRule="atLeast"/>
              <w:rPr>
                <w:sz w:val="22"/>
                <w:szCs w:val="22"/>
              </w:rPr>
            </w:pPr>
          </w:p>
          <w:p w:rsidRPr="00D722DC" w:rsidR="004D46D2" w:rsidP="000B3C43" w:rsidRDefault="004D46D2" w14:paraId="1E27B500" w14:textId="77777777">
            <w:pPr>
              <w:pStyle w:val="slovn"/>
              <w:numPr>
                <w:ilvl w:val="0"/>
                <w:numId w:val="0"/>
              </w:numPr>
              <w:tabs>
                <w:tab w:val="num" w:pos="567"/>
              </w:tabs>
              <w:spacing w:after="0" w:line="280" w:lineRule="atLeast"/>
              <w:rPr>
                <w:sz w:val="22"/>
                <w:szCs w:val="22"/>
              </w:rPr>
            </w:pPr>
          </w:p>
          <w:p w:rsidRPr="00D722DC" w:rsidR="004D46D2" w:rsidP="000B3C43" w:rsidRDefault="004D46D2" w14:paraId="74578DA6" w14:textId="77777777">
            <w:pPr>
              <w:pStyle w:val="slovn"/>
              <w:numPr>
                <w:ilvl w:val="0"/>
                <w:numId w:val="0"/>
              </w:numPr>
              <w:tabs>
                <w:tab w:val="num" w:pos="567"/>
              </w:tabs>
              <w:spacing w:after="0" w:line="280" w:lineRule="atLeast"/>
              <w:rPr>
                <w:sz w:val="22"/>
                <w:szCs w:val="22"/>
              </w:rPr>
            </w:pPr>
          </w:p>
        </w:tc>
        <w:tc>
          <w:tcPr>
            <w:tcW w:w="999" w:type="dxa"/>
            <w:shd w:val="clear" w:color="auto" w:fill="auto"/>
          </w:tcPr>
          <w:p w:rsidRPr="00D722DC" w:rsidR="004D46D2" w:rsidP="000B3C43" w:rsidRDefault="004D46D2" w14:paraId="5DE2128A" w14:textId="77777777">
            <w:pPr>
              <w:pStyle w:val="slovn"/>
              <w:numPr>
                <w:ilvl w:val="0"/>
                <w:numId w:val="0"/>
              </w:numPr>
              <w:tabs>
                <w:tab w:val="num" w:pos="567"/>
              </w:tabs>
              <w:spacing w:after="0" w:line="280" w:lineRule="atLeast"/>
              <w:rPr>
                <w:sz w:val="22"/>
                <w:szCs w:val="22"/>
              </w:rPr>
            </w:pPr>
          </w:p>
        </w:tc>
        <w:tc>
          <w:tcPr>
            <w:tcW w:w="3794" w:type="dxa"/>
            <w:tcBorders>
              <w:bottom w:val="single" w:color="auto" w:sz="4" w:space="0"/>
            </w:tcBorders>
            <w:shd w:val="clear" w:color="auto" w:fill="auto"/>
          </w:tcPr>
          <w:p w:rsidRPr="00D722DC" w:rsidR="004D46D2" w:rsidP="000B3C43" w:rsidRDefault="004D46D2" w14:paraId="44EE0E13" w14:textId="77777777">
            <w:pPr>
              <w:pStyle w:val="slovn"/>
              <w:numPr>
                <w:ilvl w:val="0"/>
                <w:numId w:val="0"/>
              </w:numPr>
              <w:tabs>
                <w:tab w:val="num" w:pos="567"/>
              </w:tabs>
              <w:spacing w:after="0" w:line="280" w:lineRule="atLeast"/>
              <w:rPr>
                <w:sz w:val="22"/>
                <w:szCs w:val="22"/>
              </w:rPr>
            </w:pPr>
          </w:p>
        </w:tc>
      </w:tr>
      <w:tr w:rsidRPr="00D722DC" w:rsidR="004D46D2" w:rsidTr="002F30CF" w14:paraId="1DF81513" w14:textId="77777777">
        <w:tc>
          <w:tcPr>
            <w:tcW w:w="3712" w:type="dxa"/>
            <w:tcBorders>
              <w:top w:val="single" w:color="auto" w:sz="4" w:space="0"/>
            </w:tcBorders>
            <w:shd w:val="clear" w:color="auto" w:fill="auto"/>
          </w:tcPr>
          <w:p w:rsidRPr="00D722DC" w:rsidR="004D46D2" w:rsidP="000B3C43" w:rsidRDefault="004D46D2" w14:paraId="177EFC11" w14:textId="77777777">
            <w:pPr>
              <w:pStyle w:val="slovn"/>
              <w:numPr>
                <w:ilvl w:val="0"/>
                <w:numId w:val="0"/>
              </w:numPr>
              <w:tabs>
                <w:tab w:val="num" w:pos="567"/>
              </w:tabs>
              <w:spacing w:after="0" w:line="280" w:lineRule="atLeast"/>
              <w:jc w:val="center"/>
              <w:rPr>
                <w:b/>
                <w:sz w:val="22"/>
                <w:szCs w:val="22"/>
              </w:rPr>
            </w:pPr>
            <w:r w:rsidRPr="00D722DC">
              <w:rPr>
                <w:b/>
                <w:sz w:val="22"/>
                <w:szCs w:val="22"/>
                <w:highlight w:val="yellow"/>
              </w:rPr>
              <w:t xml:space="preserve">[DOPLNÍ </w:t>
            </w:r>
            <w:r w:rsidRPr="006E1CA9">
              <w:rPr>
                <w:b/>
                <w:sz w:val="22"/>
                <w:szCs w:val="22"/>
                <w:highlight w:val="yellow"/>
              </w:rPr>
              <w:t>ÚČASTNÍK</w:t>
            </w:r>
            <w:r w:rsidRPr="00D722DC">
              <w:rPr>
                <w:b/>
                <w:sz w:val="22"/>
                <w:szCs w:val="22"/>
                <w:highlight w:val="yellow"/>
              </w:rPr>
              <w:t>]</w:t>
            </w:r>
          </w:p>
          <w:p w:rsidRPr="00D722DC" w:rsidR="004D46D2" w:rsidP="000B3C43" w:rsidRDefault="004D46D2" w14:paraId="7D98D2FE" w14:textId="77777777">
            <w:pPr>
              <w:pStyle w:val="slovn"/>
              <w:numPr>
                <w:ilvl w:val="0"/>
                <w:numId w:val="0"/>
              </w:numPr>
              <w:tabs>
                <w:tab w:val="num" w:pos="567"/>
              </w:tabs>
              <w:spacing w:after="0" w:line="280" w:lineRule="atLeast"/>
              <w:jc w:val="center"/>
              <w:rPr>
                <w:sz w:val="22"/>
                <w:szCs w:val="22"/>
              </w:rPr>
            </w:pPr>
            <w:r w:rsidRPr="00D722DC">
              <w:rPr>
                <w:sz w:val="22"/>
                <w:szCs w:val="22"/>
                <w:highlight w:val="yellow"/>
              </w:rPr>
              <w:t xml:space="preserve">[DOPLNÍ </w:t>
            </w:r>
            <w:r>
              <w:rPr>
                <w:sz w:val="22"/>
                <w:szCs w:val="22"/>
                <w:highlight w:val="yellow"/>
              </w:rPr>
              <w:t>ÚČASTNÍK</w:t>
            </w:r>
            <w:r w:rsidRPr="00D722DC">
              <w:rPr>
                <w:sz w:val="22"/>
                <w:szCs w:val="22"/>
                <w:highlight w:val="yellow"/>
              </w:rPr>
              <w:t>]</w:t>
            </w:r>
          </w:p>
        </w:tc>
        <w:tc>
          <w:tcPr>
            <w:tcW w:w="999" w:type="dxa"/>
            <w:shd w:val="clear" w:color="auto" w:fill="auto"/>
          </w:tcPr>
          <w:p w:rsidRPr="00D722DC" w:rsidR="004D46D2" w:rsidP="000B3C43" w:rsidRDefault="004D46D2" w14:paraId="6AE34AAA" w14:textId="77777777">
            <w:pPr>
              <w:pStyle w:val="slovn"/>
              <w:numPr>
                <w:ilvl w:val="0"/>
                <w:numId w:val="0"/>
              </w:numPr>
              <w:tabs>
                <w:tab w:val="num" w:pos="567"/>
              </w:tabs>
              <w:spacing w:after="0" w:line="280" w:lineRule="atLeast"/>
              <w:rPr>
                <w:sz w:val="22"/>
                <w:szCs w:val="22"/>
              </w:rPr>
            </w:pPr>
          </w:p>
        </w:tc>
        <w:tc>
          <w:tcPr>
            <w:tcW w:w="3794" w:type="dxa"/>
            <w:tcBorders>
              <w:top w:val="single" w:color="auto" w:sz="4" w:space="0"/>
            </w:tcBorders>
            <w:shd w:val="clear" w:color="auto" w:fill="auto"/>
          </w:tcPr>
          <w:p w:rsidR="004D46D2" w:rsidP="000B3C43" w:rsidRDefault="00DC6E48" w14:paraId="2CB44748" w14:textId="77777777">
            <w:pPr>
              <w:pStyle w:val="slovn"/>
              <w:numPr>
                <w:ilvl w:val="0"/>
                <w:numId w:val="0"/>
              </w:numPr>
              <w:tabs>
                <w:tab w:val="num" w:pos="567"/>
              </w:tabs>
              <w:spacing w:after="0" w:line="280" w:lineRule="atLeast"/>
              <w:jc w:val="center"/>
              <w:rPr>
                <w:b/>
                <w:sz w:val="22"/>
                <w:szCs w:val="22"/>
              </w:rPr>
            </w:pPr>
            <w:r>
              <w:rPr>
                <w:b/>
                <w:sz w:val="22"/>
                <w:szCs w:val="22"/>
              </w:rPr>
              <w:t xml:space="preserve">Fakultní nemocnice Brno      </w:t>
            </w:r>
          </w:p>
          <w:p w:rsidRPr="00531FB6" w:rsidR="00DC6E48" w:rsidP="000B3C43" w:rsidRDefault="00B8433E" w14:paraId="1B1F61CF" w14:textId="77777777">
            <w:pPr>
              <w:pStyle w:val="slovn"/>
              <w:numPr>
                <w:ilvl w:val="0"/>
                <w:numId w:val="0"/>
              </w:numPr>
              <w:tabs>
                <w:tab w:val="num" w:pos="567"/>
              </w:tabs>
              <w:spacing w:after="0" w:line="280" w:lineRule="atLeast"/>
              <w:jc w:val="center"/>
              <w:rPr>
                <w:sz w:val="22"/>
                <w:szCs w:val="22"/>
              </w:rPr>
            </w:pPr>
            <w:r>
              <w:rPr>
                <w:sz w:val="22"/>
                <w:szCs w:val="22"/>
              </w:rPr>
              <w:t>MUDr. Ivo Rovný, MBA</w:t>
            </w:r>
          </w:p>
        </w:tc>
      </w:tr>
    </w:tbl>
    <w:p w:rsidR="004D46D2" w:rsidP="000B3C43" w:rsidRDefault="004D46D2" w14:paraId="514D2955" w14:textId="77777777">
      <w:pPr>
        <w:rPr>
          <w:rFonts w:ascii="Arial" w:hAnsi="Arial" w:cs="Arial"/>
          <w:sz w:val="22"/>
          <w:szCs w:val="22"/>
        </w:rPr>
      </w:pPr>
    </w:p>
    <w:p w:rsidR="004D46D2" w:rsidP="000B3C43" w:rsidRDefault="004D46D2" w14:paraId="18377AE5" w14:textId="77777777">
      <w:pPr>
        <w:suppressAutoHyphens w:val="0"/>
        <w:spacing w:before="0"/>
        <w:jc w:val="left"/>
        <w:rPr>
          <w:rFonts w:ascii="Arial" w:hAnsi="Arial" w:cs="Arial"/>
          <w:sz w:val="22"/>
          <w:szCs w:val="22"/>
        </w:rPr>
      </w:pPr>
      <w:r>
        <w:rPr>
          <w:rFonts w:ascii="Arial" w:hAnsi="Arial" w:cs="Arial"/>
          <w:sz w:val="22"/>
          <w:szCs w:val="22"/>
        </w:rPr>
        <w:br w:type="page"/>
      </w:r>
    </w:p>
    <w:p w:rsidR="004D46D2" w:rsidP="000B3C43" w:rsidRDefault="004D46D2" w14:paraId="78FCFB8B" w14:textId="248A4429">
      <w:pPr>
        <w:jc w:val="center"/>
        <w:rPr>
          <w:rFonts w:ascii="Arial" w:hAnsi="Arial" w:cs="Arial"/>
          <w:b/>
          <w:sz w:val="22"/>
          <w:szCs w:val="22"/>
          <w:u w:val="single"/>
        </w:rPr>
      </w:pPr>
      <w:r w:rsidRPr="00344223">
        <w:rPr>
          <w:rFonts w:ascii="Arial" w:hAnsi="Arial" w:cs="Arial"/>
          <w:b/>
          <w:sz w:val="22"/>
          <w:szCs w:val="22"/>
          <w:u w:val="single"/>
        </w:rPr>
        <w:t xml:space="preserve">Příloha č. </w:t>
      </w:r>
      <w:r w:rsidR="002E0ADE">
        <w:rPr>
          <w:rFonts w:ascii="Arial" w:hAnsi="Arial" w:cs="Arial"/>
          <w:b/>
          <w:sz w:val="22"/>
          <w:szCs w:val="22"/>
          <w:u w:val="single"/>
        </w:rPr>
        <w:t>1</w:t>
      </w:r>
    </w:p>
    <w:p w:rsidRPr="00344223" w:rsidR="00894B88" w:rsidP="000B3C43" w:rsidRDefault="00894B88" w14:paraId="1C4AF3F7" w14:textId="77777777">
      <w:pPr>
        <w:jc w:val="center"/>
        <w:rPr>
          <w:rFonts w:ascii="Arial" w:hAnsi="Arial" w:cs="Arial"/>
          <w:b/>
          <w:sz w:val="22"/>
          <w:szCs w:val="22"/>
          <w:u w:val="single"/>
        </w:rPr>
      </w:pPr>
      <w:r w:rsidRPr="00344223">
        <w:rPr>
          <w:rFonts w:ascii="Arial" w:hAnsi="Arial" w:cs="Arial"/>
          <w:b/>
          <w:sz w:val="22"/>
          <w:szCs w:val="22"/>
          <w:u w:val="single"/>
        </w:rPr>
        <w:t xml:space="preserve">Specifikace předmětu plnění (prací a dodávek) </w:t>
      </w:r>
      <w:r w:rsidR="00C53305">
        <w:rPr>
          <w:rFonts w:ascii="Arial" w:hAnsi="Arial" w:cs="Arial"/>
          <w:b/>
          <w:sz w:val="22"/>
          <w:szCs w:val="22"/>
          <w:u w:val="single"/>
        </w:rPr>
        <w:t>–</w:t>
      </w:r>
      <w:r w:rsidRPr="00344223">
        <w:rPr>
          <w:rFonts w:ascii="Arial" w:hAnsi="Arial" w:cs="Arial"/>
          <w:b/>
          <w:sz w:val="22"/>
          <w:szCs w:val="22"/>
          <w:u w:val="single"/>
        </w:rPr>
        <w:t xml:space="preserve"> </w:t>
      </w:r>
      <w:r w:rsidR="00C53305">
        <w:rPr>
          <w:rFonts w:ascii="Arial" w:hAnsi="Arial" w:cs="Arial"/>
          <w:b/>
          <w:sz w:val="22"/>
          <w:szCs w:val="22"/>
          <w:u w:val="single"/>
        </w:rPr>
        <w:t>cenová nabídka</w:t>
      </w:r>
    </w:p>
    <w:p w:rsidR="00894B88" w:rsidP="000B3C43" w:rsidRDefault="00894B88" w14:paraId="027E16F0" w14:textId="77777777">
      <w:pPr>
        <w:rPr>
          <w:rFonts w:ascii="Arial" w:hAnsi="Arial" w:cs="Arial"/>
          <w:b/>
          <w:sz w:val="22"/>
          <w:szCs w:val="22"/>
        </w:rPr>
      </w:pPr>
    </w:p>
    <w:p w:rsidR="00894B88" w:rsidP="000B3C43" w:rsidRDefault="00894B88" w14:paraId="3A429E40" w14:textId="6765ACAA">
      <w:pPr>
        <w:rPr>
          <w:rFonts w:ascii="Arial" w:hAnsi="Arial" w:cs="Arial"/>
          <w:sz w:val="22"/>
          <w:szCs w:val="22"/>
        </w:rPr>
      </w:pPr>
      <w:r w:rsidRPr="00015F5D">
        <w:rPr>
          <w:rFonts w:ascii="Arial" w:hAnsi="Arial" w:cs="Arial"/>
          <w:sz w:val="22"/>
          <w:szCs w:val="22"/>
          <w:highlight w:val="yellow"/>
        </w:rPr>
        <w:t>[DOPLNÍ ÚČASTNÍK]</w:t>
      </w:r>
      <w:r>
        <w:rPr>
          <w:rFonts w:ascii="Arial" w:hAnsi="Arial" w:cs="Arial"/>
          <w:sz w:val="22"/>
          <w:szCs w:val="22"/>
        </w:rPr>
        <w:br w:type="page"/>
      </w:r>
    </w:p>
    <w:p w:rsidRPr="00A724B0" w:rsidR="002E0ADE" w:rsidP="000B3C43" w:rsidRDefault="002E0ADE" w14:paraId="28BDC569" w14:textId="77777777">
      <w:pPr>
        <w:suppressAutoHyphens w:val="0"/>
        <w:spacing w:before="0"/>
        <w:jc w:val="left"/>
        <w:rPr>
          <w:rFonts w:ascii="Arial" w:hAnsi="Arial" w:cs="Arial"/>
          <w:b/>
          <w:sz w:val="22"/>
          <w:szCs w:val="22"/>
          <w:u w:val="single"/>
        </w:rPr>
        <w:sectPr w:rsidRPr="00A724B0" w:rsidR="002E0ADE">
          <w:footerReference w:type="default" r:id="rId12"/>
          <w:pgSz w:w="11906" w:h="16838" w:orient="portrait"/>
          <w:pgMar w:top="1417" w:right="1417" w:bottom="1417" w:left="1417" w:header="708" w:footer="708" w:gutter="0"/>
          <w:cols w:space="708"/>
          <w:docGrid w:linePitch="600" w:charSpace="32768"/>
        </w:sectPr>
      </w:pPr>
    </w:p>
    <w:p w:rsidRPr="00344223" w:rsidR="00894B88" w:rsidP="000B3C43" w:rsidRDefault="00894B88" w14:paraId="134B148E" w14:textId="77777777">
      <w:pPr>
        <w:jc w:val="center"/>
        <w:rPr>
          <w:rFonts w:ascii="Arial" w:hAnsi="Arial" w:cs="Arial"/>
          <w:b/>
          <w:sz w:val="22"/>
          <w:szCs w:val="22"/>
          <w:u w:val="single"/>
        </w:rPr>
      </w:pPr>
    </w:p>
    <w:p w:rsidRPr="00344223" w:rsidR="004D46D2" w:rsidP="000B3C43" w:rsidRDefault="00293E49" w14:paraId="42604308" w14:textId="77777777">
      <w:pPr>
        <w:suppressAutoHyphens w:val="0"/>
        <w:spacing w:before="0"/>
        <w:jc w:val="center"/>
        <w:rPr>
          <w:rFonts w:ascii="Arial" w:hAnsi="Arial" w:cs="Arial"/>
          <w:b/>
          <w:sz w:val="22"/>
          <w:szCs w:val="22"/>
          <w:u w:val="single"/>
        </w:rPr>
      </w:pPr>
      <w:r>
        <w:rPr>
          <w:rFonts w:ascii="Arial" w:hAnsi="Arial" w:cs="Arial"/>
          <w:b/>
          <w:sz w:val="22"/>
          <w:szCs w:val="22"/>
          <w:u w:val="single"/>
        </w:rPr>
        <w:t>Příloha č. 2</w:t>
      </w:r>
    </w:p>
    <w:p w:rsidRPr="00344223" w:rsidR="004D46D2" w:rsidP="000B3C43" w:rsidRDefault="004D46D2" w14:paraId="01F873A2" w14:textId="77777777">
      <w:pPr>
        <w:jc w:val="center"/>
        <w:rPr>
          <w:rFonts w:ascii="Arial" w:hAnsi="Arial" w:cs="Arial"/>
          <w:sz w:val="22"/>
          <w:szCs w:val="22"/>
          <w:u w:val="single"/>
        </w:rPr>
      </w:pPr>
      <w:r w:rsidRPr="00344223">
        <w:rPr>
          <w:rFonts w:ascii="Arial" w:hAnsi="Arial" w:cs="Arial"/>
          <w:b/>
          <w:sz w:val="22"/>
          <w:szCs w:val="22"/>
          <w:u w:val="single"/>
        </w:rPr>
        <w:t>Technologické a dezinfekční postupy FN</w:t>
      </w:r>
    </w:p>
    <w:p w:rsidR="004D46D2" w:rsidP="000B3C43" w:rsidRDefault="004D46D2" w14:paraId="3378CCA4" w14:textId="77777777">
      <w:pPr>
        <w:suppressAutoHyphens w:val="0"/>
        <w:spacing w:before="0"/>
        <w:jc w:val="left"/>
        <w:rPr>
          <w:rFonts w:ascii="Arial" w:hAnsi="Arial" w:cs="Arial"/>
          <w:sz w:val="22"/>
          <w:szCs w:val="22"/>
        </w:rPr>
      </w:pPr>
    </w:p>
    <w:p w:rsidR="004D46D2" w:rsidP="000B3C43" w:rsidRDefault="004D46D2" w14:paraId="3C4F91AA" w14:textId="77777777">
      <w:pPr>
        <w:suppressAutoHyphens w:val="0"/>
        <w:spacing w:before="0"/>
        <w:jc w:val="left"/>
        <w:rPr>
          <w:rFonts w:ascii="Arial" w:hAnsi="Arial" w:cs="Arial"/>
          <w:sz w:val="22"/>
          <w:szCs w:val="22"/>
        </w:rPr>
      </w:pPr>
    </w:p>
    <w:p w:rsidR="004D46D2" w:rsidP="000B3C43" w:rsidRDefault="004D46D2" w14:paraId="5393E852" w14:textId="77777777">
      <w:pPr>
        <w:suppressAutoHyphens w:val="0"/>
        <w:spacing w:before="0"/>
        <w:jc w:val="left"/>
        <w:rPr>
          <w:rFonts w:ascii="Arial" w:hAnsi="Arial" w:cs="Arial"/>
          <w:sz w:val="22"/>
          <w:szCs w:val="22"/>
        </w:rPr>
      </w:pPr>
      <w:r w:rsidRPr="00344223">
        <w:rPr>
          <w:noProof/>
          <w:lang w:eastAsia="cs-CZ"/>
        </w:rPr>
        <w:drawing>
          <wp:inline distT="0" distB="0" distL="0" distR="0" wp14:anchorId="78DA315C" wp14:editId="65A47DAC">
            <wp:extent cx="8892540" cy="4261838"/>
            <wp:effectExtent l="0" t="0" r="381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2540" cy="4261838"/>
                    </a:xfrm>
                    <a:prstGeom prst="rect">
                      <a:avLst/>
                    </a:prstGeom>
                    <a:noFill/>
                    <a:ln>
                      <a:noFill/>
                    </a:ln>
                  </pic:spPr>
                </pic:pic>
              </a:graphicData>
            </a:graphic>
          </wp:inline>
        </w:drawing>
      </w:r>
    </w:p>
    <w:p w:rsidR="004D46D2" w:rsidP="000B3C43" w:rsidRDefault="004D46D2" w14:paraId="6C446927" w14:textId="77777777">
      <w:pPr>
        <w:suppressAutoHyphens w:val="0"/>
        <w:spacing w:before="0"/>
        <w:jc w:val="left"/>
        <w:rPr>
          <w:rFonts w:ascii="Arial" w:hAnsi="Arial" w:cs="Arial"/>
          <w:sz w:val="22"/>
          <w:szCs w:val="22"/>
        </w:rPr>
      </w:pPr>
    </w:p>
    <w:p w:rsidR="004D46D2" w:rsidP="000B3C43" w:rsidRDefault="004D46D2" w14:paraId="1782F56E" w14:textId="77777777">
      <w:pPr>
        <w:jc w:val="center"/>
        <w:rPr>
          <w:rFonts w:ascii="Arial" w:hAnsi="Arial" w:cs="Arial"/>
          <w:b/>
          <w:sz w:val="22"/>
          <w:szCs w:val="22"/>
          <w:u w:val="single"/>
        </w:rPr>
      </w:pPr>
    </w:p>
    <w:p w:rsidR="004D46D2" w:rsidP="000B3C43" w:rsidRDefault="004D46D2" w14:paraId="160E44F8" w14:textId="77777777">
      <w:pPr>
        <w:jc w:val="center"/>
        <w:rPr>
          <w:rFonts w:ascii="Arial" w:hAnsi="Arial" w:cs="Arial"/>
          <w:b/>
          <w:sz w:val="22"/>
          <w:szCs w:val="22"/>
          <w:u w:val="single"/>
        </w:rPr>
      </w:pPr>
    </w:p>
    <w:p w:rsidR="004D46D2" w:rsidP="000B3C43" w:rsidRDefault="004D46D2" w14:paraId="3C78A6ED" w14:textId="77777777">
      <w:pPr>
        <w:rPr>
          <w:rFonts w:ascii="Arial" w:hAnsi="Arial" w:cs="Arial"/>
          <w:b/>
          <w:bCs/>
          <w:sz w:val="22"/>
          <w:szCs w:val="22"/>
          <w:u w:val="single"/>
        </w:rPr>
      </w:pPr>
      <w:r w:rsidRPr="00344223">
        <w:rPr>
          <w:noProof/>
          <w:lang w:eastAsia="cs-CZ"/>
        </w:rPr>
        <w:drawing>
          <wp:inline distT="0" distB="0" distL="0" distR="0" wp14:anchorId="72761502" wp14:editId="3710F2A6">
            <wp:extent cx="8892540" cy="4753529"/>
            <wp:effectExtent l="0" t="0" r="3810"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92540" cy="4753529"/>
                    </a:xfrm>
                    <a:prstGeom prst="rect">
                      <a:avLst/>
                    </a:prstGeom>
                    <a:noFill/>
                    <a:ln>
                      <a:noFill/>
                    </a:ln>
                  </pic:spPr>
                </pic:pic>
              </a:graphicData>
            </a:graphic>
          </wp:inline>
        </w:drawing>
      </w:r>
    </w:p>
    <w:p w:rsidR="004D46D2" w:rsidP="000B3C43" w:rsidRDefault="004D46D2" w14:paraId="7BA89ADA" w14:textId="77777777">
      <w:pPr>
        <w:rPr>
          <w:rFonts w:ascii="Arial" w:hAnsi="Arial" w:cs="Arial"/>
          <w:b/>
          <w:sz w:val="22"/>
          <w:szCs w:val="22"/>
          <w:u w:val="single"/>
        </w:rPr>
      </w:pPr>
    </w:p>
    <w:p w:rsidR="004D46D2" w:rsidP="000B3C43" w:rsidRDefault="004D46D2" w14:paraId="0E498559" w14:textId="77777777">
      <w:pPr>
        <w:rPr>
          <w:rFonts w:ascii="Arial" w:hAnsi="Arial" w:cs="Arial"/>
          <w:b/>
          <w:sz w:val="22"/>
          <w:szCs w:val="22"/>
          <w:u w:val="single"/>
        </w:rPr>
      </w:pPr>
    </w:p>
    <w:p w:rsidR="004D46D2" w:rsidP="000B3C43" w:rsidRDefault="004D46D2" w14:paraId="358D6D64" w14:textId="77777777">
      <w:pPr>
        <w:rPr>
          <w:rFonts w:ascii="Arial" w:hAnsi="Arial" w:cs="Arial"/>
          <w:b/>
          <w:sz w:val="22"/>
          <w:szCs w:val="22"/>
          <w:u w:val="single"/>
        </w:rPr>
      </w:pPr>
    </w:p>
    <w:p w:rsidR="004D46D2" w:rsidP="000B3C43" w:rsidRDefault="004D46D2" w14:paraId="0DAA68CD" w14:textId="77777777">
      <w:pPr>
        <w:rPr>
          <w:rFonts w:ascii="Arial" w:hAnsi="Arial" w:cs="Arial"/>
          <w:b/>
          <w:sz w:val="22"/>
          <w:szCs w:val="22"/>
          <w:u w:val="single"/>
        </w:rPr>
      </w:pPr>
      <w:r w:rsidRPr="00344223">
        <w:rPr>
          <w:noProof/>
          <w:lang w:eastAsia="cs-CZ"/>
        </w:rPr>
        <w:drawing>
          <wp:inline distT="0" distB="0" distL="0" distR="0" wp14:anchorId="2039AD23" wp14:editId="5FB3E198">
            <wp:extent cx="8892540" cy="5039675"/>
            <wp:effectExtent l="0" t="0" r="3810" b="889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2540" cy="5039675"/>
                    </a:xfrm>
                    <a:prstGeom prst="rect">
                      <a:avLst/>
                    </a:prstGeom>
                    <a:noFill/>
                    <a:ln>
                      <a:noFill/>
                    </a:ln>
                  </pic:spPr>
                </pic:pic>
              </a:graphicData>
            </a:graphic>
          </wp:inline>
        </w:drawing>
      </w:r>
    </w:p>
    <w:p w:rsidR="004D46D2" w:rsidP="000B3C43" w:rsidRDefault="004D46D2" w14:paraId="5D834149" w14:textId="77777777">
      <w:pPr>
        <w:rPr>
          <w:rFonts w:ascii="Arial" w:hAnsi="Arial" w:cs="Arial"/>
          <w:b/>
          <w:sz w:val="22"/>
          <w:szCs w:val="22"/>
          <w:u w:val="single"/>
        </w:rPr>
      </w:pPr>
    </w:p>
    <w:p w:rsidR="004D46D2" w:rsidP="000B3C43" w:rsidRDefault="004D46D2" w14:paraId="0F6C6BEF" w14:textId="77777777">
      <w:pPr>
        <w:rPr>
          <w:rFonts w:ascii="Arial" w:hAnsi="Arial" w:cs="Arial"/>
          <w:b/>
          <w:sz w:val="22"/>
          <w:szCs w:val="22"/>
          <w:u w:val="single"/>
        </w:rPr>
      </w:pPr>
    </w:p>
    <w:p w:rsidR="004D46D2" w:rsidP="000B3C43" w:rsidRDefault="004D46D2" w14:paraId="4D755E34" w14:textId="77777777">
      <w:pPr>
        <w:rPr>
          <w:rFonts w:ascii="Arial" w:hAnsi="Arial" w:cs="Arial"/>
          <w:b/>
          <w:sz w:val="22"/>
          <w:szCs w:val="22"/>
          <w:u w:val="single"/>
        </w:rPr>
      </w:pPr>
      <w:r w:rsidRPr="00344223">
        <w:rPr>
          <w:noProof/>
          <w:lang w:eastAsia="cs-CZ"/>
        </w:rPr>
        <w:drawing>
          <wp:inline distT="0" distB="0" distL="0" distR="0" wp14:anchorId="12E261CF" wp14:editId="11CEF0A8">
            <wp:extent cx="8892540" cy="1772958"/>
            <wp:effectExtent l="0" t="0" r="381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92540" cy="1772958"/>
                    </a:xfrm>
                    <a:prstGeom prst="rect">
                      <a:avLst/>
                    </a:prstGeom>
                    <a:noFill/>
                    <a:ln>
                      <a:noFill/>
                    </a:ln>
                  </pic:spPr>
                </pic:pic>
              </a:graphicData>
            </a:graphic>
          </wp:inline>
        </w:drawing>
      </w:r>
    </w:p>
    <w:p w:rsidR="004D46D2" w:rsidP="000B3C43" w:rsidRDefault="004D46D2" w14:paraId="2AABDB71" w14:textId="77777777">
      <w:pPr>
        <w:jc w:val="center"/>
        <w:rPr>
          <w:rFonts w:ascii="Arial" w:hAnsi="Arial" w:cs="Arial"/>
          <w:b/>
          <w:sz w:val="22"/>
          <w:szCs w:val="22"/>
          <w:u w:val="single"/>
        </w:rPr>
        <w:sectPr w:rsidR="004D46D2" w:rsidSect="00894B88">
          <w:footerReference w:type="default" r:id="rId17"/>
          <w:pgSz w:w="16838" w:h="11906" w:orient="landscape"/>
          <w:pgMar w:top="1417" w:right="1417" w:bottom="1417" w:left="1417" w:header="708" w:footer="708" w:gutter="0"/>
          <w:cols w:space="708"/>
          <w:docGrid w:linePitch="600" w:charSpace="32768"/>
        </w:sectPr>
      </w:pPr>
    </w:p>
    <w:p w:rsidRPr="00344223" w:rsidR="004D46D2" w:rsidP="000B3C43" w:rsidRDefault="004D46D2" w14:paraId="1E0E3CC5" w14:textId="77777777">
      <w:pPr>
        <w:jc w:val="center"/>
        <w:rPr>
          <w:rFonts w:ascii="Arial" w:hAnsi="Arial" w:cs="Arial"/>
          <w:b/>
          <w:sz w:val="22"/>
          <w:szCs w:val="22"/>
          <w:u w:val="single"/>
        </w:rPr>
      </w:pPr>
      <w:r w:rsidRPr="00344223">
        <w:rPr>
          <w:rFonts w:ascii="Arial" w:hAnsi="Arial" w:cs="Arial"/>
          <w:b/>
          <w:sz w:val="22"/>
          <w:szCs w:val="22"/>
          <w:u w:val="single"/>
        </w:rPr>
        <w:t xml:space="preserve">Příloha č. </w:t>
      </w:r>
      <w:r w:rsidR="00293E49">
        <w:rPr>
          <w:rFonts w:ascii="Arial" w:hAnsi="Arial" w:cs="Arial"/>
          <w:b/>
          <w:sz w:val="22"/>
          <w:szCs w:val="22"/>
          <w:u w:val="single"/>
        </w:rPr>
        <w:t>3</w:t>
      </w:r>
    </w:p>
    <w:p w:rsidRPr="00344223" w:rsidR="004D46D2" w:rsidP="000B3C43" w:rsidRDefault="004D46D2" w14:paraId="233E0651" w14:textId="77777777">
      <w:pPr>
        <w:jc w:val="center"/>
        <w:rPr>
          <w:rFonts w:ascii="Arial" w:hAnsi="Arial" w:cs="Arial"/>
          <w:sz w:val="22"/>
          <w:szCs w:val="22"/>
          <w:u w:val="single"/>
        </w:rPr>
      </w:pPr>
      <w:r w:rsidRPr="00344223">
        <w:rPr>
          <w:rFonts w:ascii="Arial" w:hAnsi="Arial" w:cs="Arial"/>
          <w:b/>
          <w:sz w:val="22"/>
          <w:szCs w:val="22"/>
          <w:u w:val="single"/>
        </w:rPr>
        <w:t>Směrnice R/FN Brno/0580 Provádění činností se zvýšeným požárním nebezpečím</w:t>
      </w:r>
    </w:p>
    <w:p w:rsidRPr="002526A9" w:rsidR="004D46D2" w:rsidP="000B3C43" w:rsidRDefault="004D46D2" w14:paraId="1D852679" w14:textId="77777777">
      <w:pPr>
        <w:rPr>
          <w:rFonts w:ascii="Arial" w:hAnsi="Arial" w:cs="Arial"/>
          <w:sz w:val="22"/>
          <w:szCs w:val="22"/>
        </w:rPr>
      </w:pPr>
    </w:p>
    <w:p w:rsidRPr="006212FD" w:rsidR="00AB62DD" w:rsidP="000B3C43" w:rsidRDefault="00AB62DD" w14:paraId="1821A9A8" w14:textId="77777777">
      <w:pPr>
        <w:pStyle w:val="Nadpis1"/>
        <w:tabs>
          <w:tab w:val="left" w:pos="426"/>
        </w:tabs>
        <w:ind w:left="0" w:firstLine="426"/>
        <w:rPr>
          <w:rFonts w:ascii="Arial" w:hAnsi="Arial" w:cs="Arial"/>
          <w:b/>
          <w:sz w:val="22"/>
          <w:szCs w:val="22"/>
        </w:rPr>
      </w:pPr>
      <w:bookmarkStart w:name="_Toc8376366" w:id="2"/>
      <w:r w:rsidRPr="006212FD">
        <w:rPr>
          <w:rFonts w:ascii="Arial" w:hAnsi="Arial" w:cs="Arial"/>
          <w:b/>
          <w:sz w:val="22"/>
          <w:szCs w:val="22"/>
        </w:rPr>
        <w:t>Účel</w:t>
      </w:r>
      <w:bookmarkEnd w:id="2"/>
    </w:p>
    <w:p w:rsidRPr="006212FD" w:rsidR="00AB62DD" w:rsidP="000B3C43" w:rsidRDefault="00AB62DD" w14:paraId="5E764043" w14:textId="77777777">
      <w:pPr>
        <w:pStyle w:val="Odstavec"/>
        <w:tabs>
          <w:tab w:val="left" w:pos="426"/>
        </w:tabs>
        <w:spacing w:before="0"/>
        <w:ind w:left="0"/>
        <w:rPr>
          <w:rFonts w:ascii="Arial" w:hAnsi="Arial" w:cs="Arial"/>
          <w:sz w:val="22"/>
          <w:szCs w:val="22"/>
        </w:rPr>
      </w:pPr>
      <w:r w:rsidRPr="006212FD">
        <w:rPr>
          <w:rFonts w:ascii="Arial" w:hAnsi="Arial" w:cs="Arial"/>
          <w:sz w:val="22"/>
          <w:szCs w:val="22"/>
        </w:rPr>
        <w:t>Účelem pracovního postupu je zajistit požární bezpečnost a ochranu zdraví při pracích se zvýšeným požárním nebezpečím a nebezpečím výbuchu.</w:t>
      </w:r>
    </w:p>
    <w:p w:rsidRPr="006212FD" w:rsidR="00AB62DD" w:rsidP="000B3C43" w:rsidRDefault="00AB62DD" w14:paraId="798C26F3" w14:textId="77777777">
      <w:pPr>
        <w:pStyle w:val="Odstavec"/>
        <w:tabs>
          <w:tab w:val="left" w:pos="426"/>
        </w:tabs>
        <w:spacing w:before="0"/>
        <w:ind w:left="0"/>
        <w:rPr>
          <w:rFonts w:ascii="Arial" w:hAnsi="Arial" w:cs="Arial"/>
          <w:sz w:val="22"/>
          <w:szCs w:val="22"/>
        </w:rPr>
      </w:pPr>
      <w:r w:rsidRPr="006212FD">
        <w:rPr>
          <w:rFonts w:ascii="Arial" w:hAnsi="Arial" w:cs="Arial"/>
          <w:sz w:val="22"/>
          <w:szCs w:val="22"/>
        </w:rPr>
        <w:t xml:space="preserve">Pracovní postup je zpracován na základě platné legislativy v souladu se Zákoníkem práce, zákonem č. 262/2006 Sb., ve znění pozdějších předpisů, v souladu s vyhláškou č. 87/2000 Sb., kterou se stanoví podmínky požární bezpečnosti při svařování a nahřívání živic v tavných nádobách a v souladu s nařízením vlády 406/2004 Sb., o bližších požadavcích na zajištění bezpečnosti a ochrany zdraví při práci v prostředí s nebezpečím výbuchu.  </w:t>
      </w:r>
    </w:p>
    <w:p w:rsidRPr="006212FD" w:rsidR="00AB62DD" w:rsidP="000B3C43" w:rsidRDefault="00AB62DD" w14:paraId="10BF259A" w14:textId="77777777">
      <w:pPr>
        <w:pStyle w:val="Odstavec"/>
        <w:tabs>
          <w:tab w:val="left" w:pos="426"/>
        </w:tabs>
        <w:spacing w:before="0"/>
        <w:ind w:left="0"/>
        <w:rPr>
          <w:rFonts w:ascii="Arial" w:hAnsi="Arial" w:cs="Arial"/>
          <w:sz w:val="22"/>
          <w:szCs w:val="22"/>
        </w:rPr>
      </w:pPr>
      <w:r w:rsidRPr="006212FD">
        <w:rPr>
          <w:rFonts w:ascii="Arial" w:hAnsi="Arial" w:cs="Arial"/>
          <w:sz w:val="22"/>
          <w:szCs w:val="22"/>
        </w:rPr>
        <w:t>Cílem pracovního postupu je vyloučit možné poškození majetku FN Brno, životů a zdraví zaměstnanců, pacientů a ostatních osob vyskytujících se v prostorách FN Brno, externích firem a životního prostředí, před požáry a výbuchy, při provádění prací se zvýšeným nebezpečím.</w:t>
      </w:r>
    </w:p>
    <w:p w:rsidRPr="006212FD" w:rsidR="00AB62DD" w:rsidP="000B3C43" w:rsidRDefault="00AB62DD" w14:paraId="10123906" w14:textId="77777777">
      <w:pPr>
        <w:pStyle w:val="Nadpis1"/>
        <w:numPr>
          <w:ilvl w:val="0"/>
          <w:numId w:val="0"/>
        </w:numPr>
        <w:tabs>
          <w:tab w:val="left" w:pos="426"/>
        </w:tabs>
        <w:ind w:firstLine="426"/>
        <w:rPr>
          <w:rFonts w:ascii="Arial" w:hAnsi="Arial" w:cs="Arial"/>
          <w:b/>
          <w:sz w:val="22"/>
          <w:szCs w:val="22"/>
        </w:rPr>
      </w:pPr>
      <w:bookmarkStart w:name="_Toc8376367" w:id="3"/>
      <w:r w:rsidRPr="006212FD">
        <w:rPr>
          <w:rFonts w:ascii="Arial" w:hAnsi="Arial" w:cs="Arial"/>
          <w:b/>
          <w:sz w:val="22"/>
          <w:szCs w:val="22"/>
        </w:rPr>
        <w:t>Oblast platnosti</w:t>
      </w:r>
      <w:bookmarkEnd w:id="3"/>
    </w:p>
    <w:p w:rsidRPr="006212FD" w:rsidR="00AB62DD" w:rsidP="000B3C43" w:rsidRDefault="00AB62DD" w14:paraId="262257E0" w14:textId="77777777">
      <w:pPr>
        <w:tabs>
          <w:tab w:val="left" w:pos="426"/>
        </w:tabs>
        <w:rPr>
          <w:rFonts w:ascii="Arial" w:hAnsi="Arial" w:cs="Arial"/>
          <w:sz w:val="22"/>
          <w:szCs w:val="22"/>
        </w:rPr>
      </w:pPr>
      <w:r w:rsidRPr="006212FD">
        <w:rPr>
          <w:rFonts w:ascii="Arial" w:hAnsi="Arial" w:cs="Arial"/>
          <w:sz w:val="22"/>
          <w:szCs w:val="22"/>
        </w:rPr>
        <w:t>Pracovní postup je závazný pro všechny zaměstnance FN Brno a pro všechny externí firmy, které provádějí práce se zvýšeným požárním nebezpečím v prostorách FN Brno.</w:t>
      </w:r>
    </w:p>
    <w:p w:rsidRPr="006212FD" w:rsidR="00AB62DD" w:rsidP="000B3C43" w:rsidRDefault="00AB62DD" w14:paraId="0E91E4CD" w14:textId="77777777">
      <w:pPr>
        <w:tabs>
          <w:tab w:val="left" w:pos="426"/>
        </w:tabs>
        <w:rPr>
          <w:rFonts w:ascii="Arial" w:hAnsi="Arial" w:cs="Arial"/>
          <w:sz w:val="22"/>
          <w:szCs w:val="22"/>
        </w:rPr>
      </w:pPr>
      <w:r w:rsidRPr="006212FD">
        <w:rPr>
          <w:rFonts w:ascii="Arial" w:hAnsi="Arial" w:cs="Arial"/>
          <w:sz w:val="22"/>
          <w:szCs w:val="22"/>
        </w:rPr>
        <w:t xml:space="preserve">S obsahem této směrnice musí být seznámeny všechny výše uvedené osoby v rámci školení o požární ochraně nebo v rámci seznámení s požárně bezpečnostními riziky na pracovišti. </w:t>
      </w:r>
    </w:p>
    <w:p w:rsidRPr="006212FD" w:rsidR="00AB62DD" w:rsidP="000B3C43" w:rsidRDefault="00AB62DD" w14:paraId="0E033756" w14:textId="77777777">
      <w:pPr>
        <w:tabs>
          <w:tab w:val="left" w:pos="426"/>
        </w:tabs>
        <w:rPr>
          <w:rFonts w:ascii="Arial" w:hAnsi="Arial" w:cs="Arial"/>
          <w:sz w:val="22"/>
          <w:szCs w:val="22"/>
        </w:rPr>
      </w:pPr>
      <w:r w:rsidRPr="006212FD">
        <w:rPr>
          <w:rFonts w:ascii="Arial" w:hAnsi="Arial" w:cs="Arial"/>
          <w:sz w:val="22"/>
          <w:szCs w:val="22"/>
        </w:rPr>
        <w:t>Tento pracovní postup platí pro všechna pracoviště Fakultní nemocnice Brno.</w:t>
      </w:r>
    </w:p>
    <w:p w:rsidRPr="006212FD" w:rsidR="00AB62DD" w:rsidP="000B3C43" w:rsidRDefault="00AB62DD" w14:paraId="2C6E8DD3" w14:textId="77777777">
      <w:pPr>
        <w:tabs>
          <w:tab w:val="left" w:pos="426"/>
        </w:tabs>
        <w:rPr>
          <w:rFonts w:ascii="Arial" w:hAnsi="Arial" w:cs="Arial"/>
          <w:sz w:val="22"/>
          <w:szCs w:val="22"/>
        </w:rPr>
      </w:pPr>
    </w:p>
    <w:p w:rsidRPr="006212FD" w:rsidR="00AB62DD" w:rsidP="000B3C43" w:rsidRDefault="00AB62DD" w14:paraId="2843983E" w14:textId="77777777">
      <w:pPr>
        <w:pStyle w:val="Nadpis1"/>
        <w:numPr>
          <w:ilvl w:val="0"/>
          <w:numId w:val="38"/>
        </w:numPr>
        <w:tabs>
          <w:tab w:val="left" w:pos="426"/>
        </w:tabs>
        <w:suppressAutoHyphens w:val="0"/>
        <w:spacing w:before="0" w:after="0"/>
        <w:ind w:left="0" w:right="0" w:firstLine="0"/>
        <w:jc w:val="left"/>
        <w:rPr>
          <w:rFonts w:ascii="Arial" w:hAnsi="Arial" w:cs="Arial"/>
          <w:b/>
          <w:bCs/>
          <w:sz w:val="22"/>
          <w:szCs w:val="22"/>
        </w:rPr>
      </w:pPr>
      <w:bookmarkStart w:name="_Toc8376368" w:id="4"/>
      <w:r w:rsidRPr="006212FD">
        <w:rPr>
          <w:rFonts w:ascii="Arial" w:hAnsi="Arial" w:cs="Arial"/>
          <w:b/>
          <w:bCs/>
          <w:sz w:val="22"/>
          <w:szCs w:val="22"/>
        </w:rPr>
        <w:t>Pojmy</w:t>
      </w:r>
      <w:bookmarkEnd w:id="4"/>
      <w:r w:rsidRPr="006212FD">
        <w:rPr>
          <w:rFonts w:ascii="Arial" w:hAnsi="Arial" w:cs="Arial"/>
          <w:b/>
          <w:bCs/>
          <w:sz w:val="22"/>
          <w:szCs w:val="22"/>
        </w:rPr>
        <w:t xml:space="preserve"> a zkratky</w:t>
      </w:r>
    </w:p>
    <w:p w:rsidRPr="006212FD" w:rsidR="00AB62DD" w:rsidP="000B3C43" w:rsidRDefault="00AB62DD" w14:paraId="44344C07" w14:textId="77777777">
      <w:pPr>
        <w:pStyle w:val="Nadpis2"/>
        <w:keepNext/>
        <w:numPr>
          <w:ilvl w:val="1"/>
          <w:numId w:val="40"/>
        </w:numPr>
        <w:tabs>
          <w:tab w:val="left" w:pos="426"/>
        </w:tabs>
        <w:suppressAutoHyphens w:val="0"/>
        <w:spacing w:before="240" w:after="120"/>
        <w:ind w:left="0" w:firstLine="0"/>
        <w:rPr>
          <w:rFonts w:ascii="Arial" w:hAnsi="Arial" w:cs="Arial"/>
          <w:sz w:val="22"/>
          <w:szCs w:val="22"/>
        </w:rPr>
      </w:pPr>
      <w:r w:rsidRPr="006212FD">
        <w:rPr>
          <w:rFonts w:ascii="Arial" w:hAnsi="Arial" w:cs="Arial"/>
          <w:sz w:val="22"/>
          <w:szCs w:val="22"/>
        </w:rPr>
        <w:t>Pojmy</w:t>
      </w:r>
    </w:p>
    <w:p w:rsidRPr="006212FD" w:rsidR="00AB62DD" w:rsidP="000B3C43" w:rsidRDefault="00AB62DD" w14:paraId="255589A7" w14:textId="77777777">
      <w:pPr>
        <w:ind w:left="1418" w:hanging="1418"/>
        <w:rPr>
          <w:rFonts w:ascii="Arial" w:hAnsi="Arial" w:cs="Arial"/>
          <w:sz w:val="22"/>
          <w:szCs w:val="22"/>
        </w:rPr>
      </w:pPr>
      <w:r w:rsidRPr="006212FD">
        <w:rPr>
          <w:rFonts w:ascii="Arial" w:hAnsi="Arial" w:cs="Arial"/>
          <w:sz w:val="22"/>
          <w:szCs w:val="22"/>
          <w:u w:val="single"/>
        </w:rPr>
        <w:t>Práce se ZN</w:t>
      </w:r>
      <w:r w:rsidRPr="006212FD">
        <w:rPr>
          <w:rFonts w:ascii="Arial" w:hAnsi="Arial" w:cs="Arial"/>
          <w:sz w:val="22"/>
          <w:szCs w:val="22"/>
        </w:rPr>
        <w:tab/>
      </w:r>
      <w:r w:rsidRPr="006212FD">
        <w:rPr>
          <w:rFonts w:ascii="Arial" w:hAnsi="Arial" w:cs="Arial"/>
          <w:sz w:val="22"/>
          <w:szCs w:val="22"/>
        </w:rPr>
        <w:t xml:space="preserve">Za práce se ZN se považují práce se zvýšeným nebezpečím požáru, případně výbuchu s následným požárem na pracovištích, která pro tento druh prací nejsou trvale přímo určená a náležitě zabezpečená. </w:t>
      </w:r>
    </w:p>
    <w:p w:rsidRPr="006212FD" w:rsidR="00AB62DD" w:rsidP="000B3C43" w:rsidRDefault="00AB62DD" w14:paraId="5D8E8EBA" w14:textId="77777777">
      <w:pPr>
        <w:ind w:left="1418" w:hanging="1418"/>
        <w:rPr>
          <w:rFonts w:ascii="Arial" w:hAnsi="Arial" w:cs="Arial"/>
          <w:sz w:val="22"/>
          <w:szCs w:val="22"/>
        </w:rPr>
      </w:pPr>
      <w:r w:rsidRPr="006212FD">
        <w:rPr>
          <w:rFonts w:ascii="Arial" w:hAnsi="Arial" w:cs="Arial"/>
          <w:sz w:val="22"/>
          <w:szCs w:val="22"/>
          <w:u w:val="single"/>
        </w:rPr>
        <w:t>Příkaz</w:t>
      </w:r>
      <w:r w:rsidRPr="006212FD">
        <w:rPr>
          <w:rFonts w:ascii="Arial" w:hAnsi="Arial" w:cs="Arial"/>
          <w:sz w:val="22"/>
          <w:szCs w:val="22"/>
        </w:rPr>
        <w:tab/>
      </w:r>
      <w:r w:rsidRPr="006212FD">
        <w:rPr>
          <w:rFonts w:ascii="Arial" w:hAnsi="Arial" w:cs="Arial"/>
          <w:sz w:val="22"/>
          <w:szCs w:val="22"/>
        </w:rPr>
        <w:t>Písemný, náležitě vyplněný a všemi zúčastněnými podepsaný doklad viz. příloha 1</w:t>
      </w:r>
    </w:p>
    <w:p w:rsidRPr="006212FD" w:rsidR="00AB62DD" w:rsidP="000B3C43" w:rsidRDefault="00AB62DD" w14:paraId="41066537" w14:textId="77777777">
      <w:pPr>
        <w:rPr>
          <w:rFonts w:ascii="Arial" w:hAnsi="Arial" w:cs="Arial"/>
          <w:sz w:val="22"/>
          <w:szCs w:val="22"/>
        </w:rPr>
      </w:pPr>
    </w:p>
    <w:p w:rsidRPr="006212FD" w:rsidR="00AB62DD" w:rsidP="000B3C43" w:rsidRDefault="00AB62DD" w14:paraId="2D65BB2F" w14:textId="77777777">
      <w:pPr>
        <w:pStyle w:val="Nadpis2"/>
        <w:keepNext/>
        <w:numPr>
          <w:ilvl w:val="1"/>
          <w:numId w:val="38"/>
        </w:numPr>
        <w:suppressAutoHyphens w:val="0"/>
        <w:spacing w:before="0" w:after="120"/>
        <w:ind w:left="0" w:firstLine="0"/>
        <w:rPr>
          <w:rFonts w:ascii="Arial" w:hAnsi="Arial" w:cs="Arial"/>
          <w:sz w:val="22"/>
          <w:szCs w:val="22"/>
        </w:rPr>
      </w:pPr>
      <w:bookmarkStart w:name="_Toc8376369" w:id="5"/>
      <w:r w:rsidRPr="006212FD">
        <w:rPr>
          <w:rFonts w:ascii="Arial" w:hAnsi="Arial" w:cs="Arial"/>
          <w:sz w:val="22"/>
          <w:szCs w:val="22"/>
        </w:rPr>
        <w:t>Zkratky</w:t>
      </w:r>
      <w:bookmarkEnd w:id="5"/>
    </w:p>
    <w:p w:rsidRPr="006212FD" w:rsidR="00AB62DD" w:rsidP="000B3C43" w:rsidRDefault="00AB62DD" w14:paraId="32CAC980" w14:textId="77777777">
      <w:pPr>
        <w:spacing w:before="0"/>
        <w:rPr>
          <w:rFonts w:ascii="Arial" w:hAnsi="Arial" w:cs="Arial"/>
          <w:sz w:val="22"/>
          <w:szCs w:val="22"/>
        </w:rPr>
      </w:pPr>
      <w:r w:rsidRPr="006212FD">
        <w:rPr>
          <w:rFonts w:ascii="Arial" w:hAnsi="Arial" w:cs="Arial"/>
          <w:sz w:val="22"/>
          <w:szCs w:val="22"/>
        </w:rPr>
        <w:t>BOZP</w:t>
      </w:r>
      <w:r w:rsidRPr="006212FD">
        <w:rPr>
          <w:rFonts w:ascii="Arial" w:hAnsi="Arial" w:cs="Arial"/>
          <w:sz w:val="22"/>
          <w:szCs w:val="22"/>
        </w:rPr>
        <w:tab/>
      </w:r>
      <w:r w:rsidRPr="006212FD">
        <w:rPr>
          <w:rFonts w:ascii="Arial" w:hAnsi="Arial" w:cs="Arial"/>
          <w:sz w:val="22"/>
          <w:szCs w:val="22"/>
        </w:rPr>
        <w:tab/>
      </w:r>
      <w:r w:rsidRPr="006212FD">
        <w:rPr>
          <w:rFonts w:ascii="Arial" w:hAnsi="Arial" w:cs="Arial"/>
          <w:sz w:val="22"/>
          <w:szCs w:val="22"/>
        </w:rPr>
        <w:t>- Bezpečnost a ochrana zdraví při práci</w:t>
      </w:r>
    </w:p>
    <w:p w:rsidRPr="006212FD" w:rsidR="00AB62DD" w:rsidP="000B3C43" w:rsidRDefault="00AB62DD" w14:paraId="28A0FBA8" w14:textId="77777777">
      <w:pPr>
        <w:spacing w:before="0"/>
        <w:rPr>
          <w:rFonts w:ascii="Arial" w:hAnsi="Arial" w:cs="Arial"/>
          <w:sz w:val="22"/>
          <w:szCs w:val="22"/>
        </w:rPr>
      </w:pPr>
      <w:r w:rsidRPr="006212FD">
        <w:rPr>
          <w:rFonts w:ascii="Arial" w:hAnsi="Arial" w:cs="Arial"/>
          <w:sz w:val="22"/>
          <w:szCs w:val="22"/>
        </w:rPr>
        <w:t>FN Brno</w:t>
      </w:r>
      <w:r w:rsidRPr="006212FD">
        <w:rPr>
          <w:rFonts w:ascii="Arial" w:hAnsi="Arial" w:cs="Arial"/>
          <w:sz w:val="22"/>
          <w:szCs w:val="22"/>
        </w:rPr>
        <w:tab/>
      </w:r>
      <w:r w:rsidRPr="006212FD">
        <w:rPr>
          <w:rFonts w:ascii="Arial" w:hAnsi="Arial" w:cs="Arial"/>
          <w:sz w:val="22"/>
          <w:szCs w:val="22"/>
        </w:rPr>
        <w:t>- Fakultní nemocnice Brno</w:t>
      </w:r>
    </w:p>
    <w:p w:rsidRPr="006212FD" w:rsidR="00AB62DD" w:rsidP="000B3C43" w:rsidRDefault="00AB62DD" w14:paraId="42E332CC" w14:textId="77777777">
      <w:pPr>
        <w:spacing w:before="0"/>
        <w:rPr>
          <w:rFonts w:ascii="Arial" w:hAnsi="Arial" w:cs="Arial"/>
          <w:sz w:val="22"/>
          <w:szCs w:val="22"/>
        </w:rPr>
      </w:pPr>
      <w:r w:rsidRPr="006212FD">
        <w:rPr>
          <w:rFonts w:ascii="Arial" w:hAnsi="Arial" w:cs="Arial"/>
          <w:sz w:val="22"/>
          <w:szCs w:val="22"/>
        </w:rPr>
        <w:t>HZS JmK</w:t>
      </w:r>
      <w:r w:rsidRPr="006212FD">
        <w:rPr>
          <w:rFonts w:ascii="Arial" w:hAnsi="Arial" w:cs="Arial"/>
          <w:sz w:val="22"/>
          <w:szCs w:val="22"/>
        </w:rPr>
        <w:tab/>
      </w:r>
      <w:r w:rsidRPr="006212FD">
        <w:rPr>
          <w:rFonts w:ascii="Arial" w:hAnsi="Arial" w:cs="Arial"/>
          <w:sz w:val="22"/>
          <w:szCs w:val="22"/>
        </w:rPr>
        <w:t>- Hasičský záchranný sbor Jihomoravského kraje</w:t>
      </w:r>
    </w:p>
    <w:p w:rsidRPr="006212FD" w:rsidR="00AB62DD" w:rsidP="000B3C43" w:rsidRDefault="00AB62DD" w14:paraId="2120A2FD" w14:textId="77777777">
      <w:pPr>
        <w:spacing w:before="0"/>
        <w:rPr>
          <w:rFonts w:ascii="Arial" w:hAnsi="Arial" w:cs="Arial"/>
          <w:sz w:val="22"/>
          <w:szCs w:val="22"/>
        </w:rPr>
      </w:pPr>
      <w:r w:rsidRPr="006212FD">
        <w:rPr>
          <w:rFonts w:ascii="Arial" w:hAnsi="Arial" w:cs="Arial"/>
          <w:sz w:val="22"/>
          <w:szCs w:val="22"/>
        </w:rPr>
        <w:t>HTS</w:t>
      </w:r>
      <w:r w:rsidRPr="006212FD">
        <w:rPr>
          <w:rFonts w:ascii="Arial" w:hAnsi="Arial" w:cs="Arial"/>
          <w:sz w:val="22"/>
          <w:szCs w:val="22"/>
        </w:rPr>
        <w:tab/>
      </w:r>
      <w:r w:rsidRPr="006212FD">
        <w:rPr>
          <w:rFonts w:ascii="Arial" w:hAnsi="Arial" w:cs="Arial"/>
          <w:sz w:val="22"/>
          <w:szCs w:val="22"/>
        </w:rPr>
        <w:tab/>
      </w:r>
      <w:r w:rsidRPr="006212FD">
        <w:rPr>
          <w:rFonts w:ascii="Arial" w:hAnsi="Arial" w:cs="Arial"/>
          <w:sz w:val="22"/>
          <w:szCs w:val="22"/>
        </w:rPr>
        <w:t>- Hospodářsko technická správa</w:t>
      </w:r>
    </w:p>
    <w:p w:rsidRPr="006212FD" w:rsidR="00AB62DD" w:rsidP="000B3C43" w:rsidRDefault="00AB62DD" w14:paraId="7C198671" w14:textId="77777777">
      <w:pPr>
        <w:spacing w:before="0"/>
        <w:rPr>
          <w:rFonts w:ascii="Arial" w:hAnsi="Arial" w:cs="Arial"/>
          <w:sz w:val="22"/>
          <w:szCs w:val="22"/>
        </w:rPr>
      </w:pPr>
      <w:r w:rsidRPr="006212FD">
        <w:rPr>
          <w:rFonts w:ascii="Arial" w:hAnsi="Arial" w:cs="Arial"/>
          <w:sz w:val="22"/>
          <w:szCs w:val="22"/>
        </w:rPr>
        <w:t>OBPT</w:t>
      </w:r>
      <w:r w:rsidRPr="006212FD">
        <w:rPr>
          <w:rFonts w:ascii="Arial" w:hAnsi="Arial" w:cs="Arial"/>
          <w:sz w:val="22"/>
          <w:szCs w:val="22"/>
        </w:rPr>
        <w:tab/>
      </w:r>
      <w:r w:rsidRPr="006212FD">
        <w:rPr>
          <w:rFonts w:ascii="Arial" w:hAnsi="Arial" w:cs="Arial"/>
          <w:sz w:val="22"/>
          <w:szCs w:val="22"/>
        </w:rPr>
        <w:tab/>
      </w:r>
      <w:r w:rsidRPr="006212FD">
        <w:rPr>
          <w:rFonts w:ascii="Arial" w:hAnsi="Arial" w:cs="Arial"/>
          <w:sz w:val="22"/>
          <w:szCs w:val="22"/>
        </w:rPr>
        <w:t>- Oddělení bezpečnostních a požárních techniků</w:t>
      </w:r>
    </w:p>
    <w:p w:rsidRPr="006212FD" w:rsidR="00AB62DD" w:rsidP="000B3C43" w:rsidRDefault="00AB62DD" w14:paraId="7A47A8A4" w14:textId="77777777">
      <w:pPr>
        <w:spacing w:before="0"/>
        <w:rPr>
          <w:rFonts w:ascii="Arial" w:hAnsi="Arial" w:cs="Arial"/>
          <w:sz w:val="22"/>
          <w:szCs w:val="22"/>
        </w:rPr>
      </w:pPr>
      <w:r w:rsidRPr="006212FD">
        <w:rPr>
          <w:rFonts w:ascii="Arial" w:hAnsi="Arial" w:cs="Arial"/>
          <w:sz w:val="22"/>
          <w:szCs w:val="22"/>
        </w:rPr>
        <w:t>OOPP</w:t>
      </w:r>
      <w:r w:rsidRPr="006212FD">
        <w:rPr>
          <w:rFonts w:ascii="Arial" w:hAnsi="Arial" w:cs="Arial"/>
          <w:sz w:val="22"/>
          <w:szCs w:val="22"/>
        </w:rPr>
        <w:tab/>
      </w:r>
      <w:r w:rsidRPr="006212FD">
        <w:rPr>
          <w:rFonts w:ascii="Arial" w:hAnsi="Arial" w:cs="Arial"/>
          <w:sz w:val="22"/>
          <w:szCs w:val="22"/>
        </w:rPr>
        <w:tab/>
      </w:r>
      <w:r w:rsidRPr="006212FD">
        <w:rPr>
          <w:rFonts w:ascii="Arial" w:hAnsi="Arial" w:cs="Arial"/>
          <w:sz w:val="22"/>
          <w:szCs w:val="22"/>
        </w:rPr>
        <w:t>- Osobní ochranné pracovní prostředky</w:t>
      </w:r>
    </w:p>
    <w:p w:rsidRPr="006212FD" w:rsidR="00AB62DD" w:rsidP="000B3C43" w:rsidRDefault="00AB62DD" w14:paraId="2A1D84B4" w14:textId="77777777">
      <w:pPr>
        <w:spacing w:before="0"/>
        <w:rPr>
          <w:rFonts w:ascii="Arial" w:hAnsi="Arial" w:cs="Arial"/>
          <w:sz w:val="22"/>
          <w:szCs w:val="22"/>
        </w:rPr>
      </w:pPr>
      <w:r w:rsidRPr="006212FD">
        <w:rPr>
          <w:rFonts w:ascii="Arial" w:hAnsi="Arial" w:cs="Arial"/>
          <w:sz w:val="22"/>
          <w:szCs w:val="22"/>
        </w:rPr>
        <w:t>OZO</w:t>
      </w:r>
      <w:r w:rsidRPr="006212FD">
        <w:rPr>
          <w:rFonts w:ascii="Arial" w:hAnsi="Arial" w:cs="Arial"/>
          <w:sz w:val="22"/>
          <w:szCs w:val="22"/>
        </w:rPr>
        <w:tab/>
      </w:r>
      <w:r w:rsidRPr="006212FD">
        <w:rPr>
          <w:rFonts w:ascii="Arial" w:hAnsi="Arial" w:cs="Arial"/>
          <w:sz w:val="22"/>
          <w:szCs w:val="22"/>
        </w:rPr>
        <w:tab/>
      </w:r>
      <w:r w:rsidRPr="006212FD">
        <w:rPr>
          <w:rFonts w:ascii="Arial" w:hAnsi="Arial" w:cs="Arial"/>
          <w:sz w:val="22"/>
          <w:szCs w:val="22"/>
        </w:rPr>
        <w:t>- Odborně způsobilá osoba</w:t>
      </w:r>
    </w:p>
    <w:p w:rsidRPr="006212FD" w:rsidR="00AB62DD" w:rsidP="000B3C43" w:rsidRDefault="00AB62DD" w14:paraId="4978C13C" w14:textId="77777777">
      <w:pPr>
        <w:spacing w:before="0"/>
        <w:rPr>
          <w:rFonts w:ascii="Arial" w:hAnsi="Arial" w:cs="Arial"/>
          <w:sz w:val="22"/>
          <w:szCs w:val="22"/>
        </w:rPr>
      </w:pPr>
      <w:r w:rsidRPr="006212FD">
        <w:rPr>
          <w:rFonts w:ascii="Arial" w:hAnsi="Arial" w:cs="Arial"/>
          <w:sz w:val="22"/>
          <w:szCs w:val="22"/>
        </w:rPr>
        <w:t>PHP</w:t>
      </w:r>
      <w:r w:rsidRPr="006212FD">
        <w:rPr>
          <w:rFonts w:ascii="Arial" w:hAnsi="Arial" w:cs="Arial"/>
          <w:sz w:val="22"/>
          <w:szCs w:val="22"/>
        </w:rPr>
        <w:tab/>
      </w:r>
      <w:r w:rsidRPr="006212FD">
        <w:rPr>
          <w:rFonts w:ascii="Arial" w:hAnsi="Arial" w:cs="Arial"/>
          <w:sz w:val="22"/>
          <w:szCs w:val="22"/>
        </w:rPr>
        <w:tab/>
      </w:r>
      <w:r w:rsidRPr="006212FD">
        <w:rPr>
          <w:rFonts w:ascii="Arial" w:hAnsi="Arial" w:cs="Arial"/>
          <w:sz w:val="22"/>
          <w:szCs w:val="22"/>
        </w:rPr>
        <w:t>- Přenosný hasicí přístroj</w:t>
      </w:r>
    </w:p>
    <w:p w:rsidRPr="006212FD" w:rsidR="00AB62DD" w:rsidP="000B3C43" w:rsidRDefault="00AB62DD" w14:paraId="3899FE74" w14:textId="77777777">
      <w:pPr>
        <w:spacing w:before="0"/>
        <w:rPr>
          <w:rFonts w:ascii="Arial" w:hAnsi="Arial" w:cs="Arial"/>
          <w:sz w:val="22"/>
          <w:szCs w:val="22"/>
        </w:rPr>
      </w:pPr>
      <w:r w:rsidRPr="006212FD">
        <w:rPr>
          <w:rFonts w:ascii="Arial" w:hAnsi="Arial" w:cs="Arial"/>
          <w:sz w:val="22"/>
          <w:szCs w:val="22"/>
        </w:rPr>
        <w:t>PO</w:t>
      </w:r>
      <w:r w:rsidRPr="006212FD">
        <w:rPr>
          <w:rFonts w:ascii="Arial" w:hAnsi="Arial" w:cs="Arial"/>
          <w:sz w:val="22"/>
          <w:szCs w:val="22"/>
        </w:rPr>
        <w:tab/>
      </w:r>
      <w:r w:rsidRPr="006212FD">
        <w:rPr>
          <w:rFonts w:ascii="Arial" w:hAnsi="Arial" w:cs="Arial"/>
          <w:sz w:val="22"/>
          <w:szCs w:val="22"/>
        </w:rPr>
        <w:tab/>
      </w:r>
      <w:r w:rsidRPr="006212FD">
        <w:rPr>
          <w:rFonts w:ascii="Arial" w:hAnsi="Arial" w:cs="Arial"/>
          <w:sz w:val="22"/>
          <w:szCs w:val="22"/>
        </w:rPr>
        <w:t>- Požární ochrana</w:t>
      </w:r>
    </w:p>
    <w:p w:rsidRPr="006212FD" w:rsidR="00AB62DD" w:rsidP="000B3C43" w:rsidRDefault="00AB62DD" w14:paraId="06C371F3" w14:textId="77777777">
      <w:pPr>
        <w:spacing w:before="0"/>
        <w:rPr>
          <w:rFonts w:ascii="Arial" w:hAnsi="Arial" w:cs="Arial"/>
          <w:sz w:val="22"/>
          <w:szCs w:val="22"/>
        </w:rPr>
      </w:pPr>
      <w:r w:rsidRPr="006212FD">
        <w:rPr>
          <w:rFonts w:ascii="Arial" w:hAnsi="Arial" w:cs="Arial"/>
          <w:sz w:val="22"/>
          <w:szCs w:val="22"/>
        </w:rPr>
        <w:t>ZN</w:t>
      </w:r>
      <w:r w:rsidRPr="006212FD">
        <w:rPr>
          <w:rFonts w:ascii="Arial" w:hAnsi="Arial" w:cs="Arial"/>
          <w:sz w:val="22"/>
          <w:szCs w:val="22"/>
        </w:rPr>
        <w:tab/>
      </w:r>
      <w:r w:rsidRPr="006212FD">
        <w:rPr>
          <w:rFonts w:ascii="Arial" w:hAnsi="Arial" w:cs="Arial"/>
          <w:sz w:val="22"/>
          <w:szCs w:val="22"/>
        </w:rPr>
        <w:tab/>
      </w:r>
      <w:r w:rsidRPr="006212FD">
        <w:rPr>
          <w:rFonts w:ascii="Arial" w:hAnsi="Arial" w:cs="Arial"/>
          <w:sz w:val="22"/>
          <w:szCs w:val="22"/>
        </w:rPr>
        <w:t>- Zvýšené požární nebezpečí</w:t>
      </w:r>
    </w:p>
    <w:p w:rsidRPr="006212FD" w:rsidR="00AB62DD" w:rsidP="000B3C43" w:rsidRDefault="00AB62DD" w14:paraId="12F72789" w14:textId="77777777">
      <w:pPr>
        <w:rPr>
          <w:rFonts w:ascii="Arial" w:hAnsi="Arial" w:cs="Arial"/>
          <w:sz w:val="22"/>
          <w:szCs w:val="22"/>
        </w:rPr>
      </w:pPr>
    </w:p>
    <w:p w:rsidRPr="006212FD" w:rsidR="00AB62DD" w:rsidP="000B3C43" w:rsidRDefault="00AB62DD" w14:paraId="2EB46559" w14:textId="77777777">
      <w:pPr>
        <w:pStyle w:val="Nadpis1"/>
        <w:numPr>
          <w:ilvl w:val="0"/>
          <w:numId w:val="38"/>
        </w:numPr>
        <w:tabs>
          <w:tab w:val="clear" w:pos="360"/>
          <w:tab w:val="left" w:pos="426"/>
        </w:tabs>
        <w:suppressAutoHyphens w:val="0"/>
        <w:spacing w:before="0" w:after="240"/>
        <w:ind w:left="425" w:right="0" w:hanging="425"/>
        <w:rPr>
          <w:rFonts w:ascii="Arial" w:hAnsi="Arial" w:cs="Arial"/>
          <w:b/>
          <w:sz w:val="22"/>
          <w:szCs w:val="22"/>
        </w:rPr>
      </w:pPr>
      <w:bookmarkStart w:name="_Toc8376370" w:id="6"/>
      <w:bookmarkStart w:name="_Toc19510050" w:id="7"/>
      <w:bookmarkStart w:name="_Toc215890519" w:id="8"/>
      <w:r w:rsidRPr="006212FD">
        <w:rPr>
          <w:rFonts w:ascii="Arial" w:hAnsi="Arial" w:cs="Arial"/>
          <w:b/>
          <w:sz w:val="22"/>
          <w:szCs w:val="22"/>
        </w:rPr>
        <w:t>Provádění prací se zvýšeným nebezpečím</w:t>
      </w:r>
      <w:bookmarkEnd w:id="6"/>
    </w:p>
    <w:p w:rsidRPr="006212FD" w:rsidR="00AB62DD" w:rsidP="000B3C43" w:rsidRDefault="00AB62DD" w14:paraId="59A0D21C" w14:textId="77777777">
      <w:pPr>
        <w:pStyle w:val="Nadpis2"/>
        <w:keepNext/>
        <w:numPr>
          <w:ilvl w:val="1"/>
          <w:numId w:val="38"/>
        </w:numPr>
        <w:tabs>
          <w:tab w:val="clear" w:pos="360"/>
          <w:tab w:val="left" w:pos="426"/>
        </w:tabs>
        <w:suppressAutoHyphens w:val="0"/>
        <w:spacing w:before="0" w:after="0"/>
        <w:ind w:left="426" w:hanging="426"/>
        <w:rPr>
          <w:rFonts w:ascii="Arial" w:hAnsi="Arial" w:cs="Arial"/>
          <w:sz w:val="22"/>
          <w:szCs w:val="22"/>
        </w:rPr>
      </w:pPr>
      <w:bookmarkStart w:name="_Toc8376371" w:id="9"/>
      <w:r w:rsidRPr="1E30E80B">
        <w:rPr>
          <w:rFonts w:ascii="Arial" w:hAnsi="Arial" w:cs="Arial"/>
          <w:sz w:val="22"/>
          <w:szCs w:val="22"/>
        </w:rPr>
        <w:t>Rozsah prací, pro které musí být ”Příkaz” vystaven</w:t>
      </w:r>
      <w:bookmarkEnd w:id="7"/>
      <w:bookmarkEnd w:id="8"/>
      <w:bookmarkEnd w:id="9"/>
    </w:p>
    <w:p w:rsidRPr="006212FD" w:rsidR="00AB62DD" w:rsidP="000B3C43" w:rsidRDefault="00AB62DD" w14:paraId="09A960A8" w14:textId="77777777">
      <w:pPr>
        <w:ind w:firstLine="426"/>
        <w:rPr>
          <w:rFonts w:ascii="Arial" w:hAnsi="Arial" w:cs="Arial"/>
          <w:sz w:val="22"/>
          <w:szCs w:val="22"/>
        </w:rPr>
      </w:pPr>
      <w:r w:rsidRPr="006212FD">
        <w:rPr>
          <w:rFonts w:ascii="Arial" w:hAnsi="Arial" w:cs="Arial"/>
          <w:sz w:val="22"/>
          <w:szCs w:val="22"/>
        </w:rPr>
        <w:t>- v prostředí s nebezpečím požáru hořlavých hmot,</w:t>
      </w:r>
    </w:p>
    <w:p w:rsidRPr="006212FD" w:rsidR="00AB62DD" w:rsidP="000B3C43" w:rsidRDefault="00AB62DD" w14:paraId="41EDB066" w14:textId="77777777">
      <w:pPr>
        <w:ind w:firstLine="426"/>
        <w:rPr>
          <w:rFonts w:ascii="Arial" w:hAnsi="Arial" w:cs="Arial"/>
          <w:sz w:val="22"/>
          <w:szCs w:val="22"/>
        </w:rPr>
      </w:pPr>
      <w:r w:rsidRPr="006212FD">
        <w:rPr>
          <w:rFonts w:ascii="Arial" w:hAnsi="Arial" w:cs="Arial"/>
          <w:sz w:val="22"/>
          <w:szCs w:val="22"/>
        </w:rPr>
        <w:t>- v prostředí s nebezpečím požáru hořlavých prachů,</w:t>
      </w:r>
    </w:p>
    <w:p w:rsidRPr="006212FD" w:rsidR="00AB62DD" w:rsidP="000B3C43" w:rsidRDefault="00AB62DD" w14:paraId="569508B4" w14:textId="77777777">
      <w:pPr>
        <w:ind w:firstLine="426"/>
        <w:rPr>
          <w:rFonts w:ascii="Arial" w:hAnsi="Arial" w:cs="Arial"/>
          <w:sz w:val="22"/>
          <w:szCs w:val="22"/>
        </w:rPr>
      </w:pPr>
      <w:r w:rsidRPr="006212FD">
        <w:rPr>
          <w:rFonts w:ascii="Arial" w:hAnsi="Arial" w:cs="Arial"/>
          <w:sz w:val="22"/>
          <w:szCs w:val="22"/>
        </w:rPr>
        <w:t>- v prostředí s nebezpečím požáru hořlavých kapalin,</w:t>
      </w:r>
    </w:p>
    <w:p w:rsidRPr="006212FD" w:rsidR="00AB62DD" w:rsidP="000B3C43" w:rsidRDefault="00AB62DD" w14:paraId="2E7BBE74" w14:textId="77777777">
      <w:pPr>
        <w:ind w:firstLine="426"/>
        <w:rPr>
          <w:rFonts w:ascii="Arial" w:hAnsi="Arial" w:cs="Arial"/>
          <w:sz w:val="22"/>
          <w:szCs w:val="22"/>
        </w:rPr>
      </w:pPr>
      <w:r w:rsidRPr="006212FD">
        <w:rPr>
          <w:rFonts w:ascii="Arial" w:hAnsi="Arial" w:cs="Arial"/>
          <w:sz w:val="22"/>
          <w:szCs w:val="22"/>
        </w:rPr>
        <w:t>- v prostředí s nebezpečím výbuchu hořlavých prachů,</w:t>
      </w:r>
    </w:p>
    <w:p w:rsidRPr="006212FD" w:rsidR="00AB62DD" w:rsidP="000B3C43" w:rsidRDefault="00AB62DD" w14:paraId="5C46328B" w14:textId="77777777">
      <w:pPr>
        <w:ind w:firstLine="426"/>
        <w:rPr>
          <w:rFonts w:ascii="Arial" w:hAnsi="Arial" w:cs="Arial"/>
          <w:sz w:val="22"/>
          <w:szCs w:val="22"/>
        </w:rPr>
      </w:pPr>
      <w:r w:rsidRPr="006212FD">
        <w:rPr>
          <w:rFonts w:ascii="Arial" w:hAnsi="Arial" w:cs="Arial"/>
          <w:sz w:val="22"/>
          <w:szCs w:val="22"/>
        </w:rPr>
        <w:t>- v prostředí s nebezpečím výbuchu hořlavých plynů a par</w:t>
      </w:r>
    </w:p>
    <w:p w:rsidRPr="006212FD" w:rsidR="00AB62DD" w:rsidP="000B3C43" w:rsidRDefault="00AB62DD" w14:paraId="0C0DE680" w14:textId="77777777">
      <w:pPr>
        <w:ind w:firstLine="426"/>
        <w:rPr>
          <w:rFonts w:ascii="Arial" w:hAnsi="Arial" w:cs="Arial"/>
          <w:sz w:val="22"/>
          <w:szCs w:val="22"/>
        </w:rPr>
      </w:pPr>
      <w:r w:rsidRPr="006212FD">
        <w:rPr>
          <w:rFonts w:ascii="Arial" w:hAnsi="Arial" w:cs="Arial"/>
          <w:sz w:val="22"/>
          <w:szCs w:val="22"/>
        </w:rPr>
        <w:t xml:space="preserve">- v prostředí s nebezpečím otravy zplodinami </w:t>
      </w:r>
    </w:p>
    <w:p w:rsidRPr="006212FD" w:rsidR="00AB62DD" w:rsidP="000B3C43" w:rsidRDefault="00AB62DD" w14:paraId="0C50747A" w14:textId="77777777">
      <w:pPr>
        <w:ind w:firstLine="426"/>
        <w:rPr>
          <w:rFonts w:ascii="Arial" w:hAnsi="Arial" w:cs="Arial"/>
          <w:sz w:val="22"/>
          <w:szCs w:val="22"/>
        </w:rPr>
      </w:pPr>
      <w:r w:rsidRPr="006212FD">
        <w:rPr>
          <w:rFonts w:ascii="Arial" w:hAnsi="Arial" w:cs="Arial"/>
          <w:sz w:val="22"/>
          <w:szCs w:val="22"/>
        </w:rPr>
        <w:t>- v prostředí s nebezpečím poškození životního prostředí</w:t>
      </w:r>
    </w:p>
    <w:p w:rsidRPr="006212FD" w:rsidR="00AB62DD" w:rsidP="000B3C43" w:rsidRDefault="00AB62DD" w14:paraId="059113BD" w14:textId="77777777">
      <w:pPr>
        <w:ind w:firstLine="425"/>
        <w:jc w:val="center"/>
        <w:rPr>
          <w:rFonts w:ascii="Arial" w:hAnsi="Arial" w:cs="Arial"/>
          <w:b/>
          <w:sz w:val="22"/>
          <w:szCs w:val="22"/>
        </w:rPr>
      </w:pPr>
    </w:p>
    <w:p w:rsidRPr="006212FD" w:rsidR="00AB62DD" w:rsidP="000B3C43" w:rsidRDefault="00AB62DD" w14:paraId="29AEDB9B" w14:textId="77777777">
      <w:pPr>
        <w:ind w:firstLine="425"/>
        <w:jc w:val="center"/>
        <w:rPr>
          <w:rFonts w:ascii="Arial" w:hAnsi="Arial" w:cs="Arial"/>
          <w:b/>
          <w:color w:val="FF0000"/>
          <w:sz w:val="22"/>
          <w:szCs w:val="22"/>
        </w:rPr>
      </w:pPr>
      <w:r w:rsidRPr="006212FD">
        <w:rPr>
          <w:rFonts w:ascii="Arial" w:hAnsi="Arial" w:cs="Arial"/>
          <w:b/>
          <w:color w:val="FF0000"/>
          <w:sz w:val="22"/>
          <w:szCs w:val="22"/>
        </w:rPr>
        <w:t>Bez platného příkazu k práci se zvýšeným nebezpečím</w:t>
      </w:r>
      <w:r w:rsidRPr="006212FD">
        <w:rPr>
          <w:rFonts w:ascii="Arial" w:hAnsi="Arial" w:cs="Arial"/>
          <w:color w:val="FF0000"/>
          <w:sz w:val="22"/>
          <w:szCs w:val="22"/>
        </w:rPr>
        <w:t xml:space="preserve"> </w:t>
      </w:r>
      <w:r w:rsidRPr="006212FD">
        <w:rPr>
          <w:rFonts w:ascii="Arial" w:hAnsi="Arial" w:cs="Arial"/>
          <w:b/>
          <w:color w:val="FF0000"/>
          <w:sz w:val="22"/>
          <w:szCs w:val="22"/>
        </w:rPr>
        <w:t>- nesmí být práce zahájeny!!</w:t>
      </w:r>
    </w:p>
    <w:p w:rsidRPr="006212FD" w:rsidR="00AB62DD" w:rsidP="000B3C43" w:rsidRDefault="00AB62DD" w14:paraId="342B87A6" w14:textId="77777777">
      <w:pPr>
        <w:ind w:firstLine="425"/>
        <w:rPr>
          <w:rFonts w:ascii="Arial" w:hAnsi="Arial" w:cs="Arial"/>
          <w:sz w:val="22"/>
          <w:szCs w:val="22"/>
        </w:rPr>
      </w:pPr>
    </w:p>
    <w:p w:rsidRPr="006212FD" w:rsidR="00AB62DD" w:rsidP="000B3C43" w:rsidRDefault="00AB62DD" w14:paraId="04FFC9F1" w14:textId="77777777">
      <w:pPr>
        <w:pStyle w:val="Nadpis2"/>
        <w:keepNext/>
        <w:numPr>
          <w:ilvl w:val="1"/>
          <w:numId w:val="38"/>
        </w:numPr>
        <w:suppressAutoHyphens w:val="0"/>
        <w:spacing w:before="0" w:after="0"/>
        <w:ind w:left="567" w:hanging="567"/>
        <w:rPr>
          <w:rFonts w:ascii="Arial" w:hAnsi="Arial" w:cs="Arial"/>
          <w:bCs w:val="0"/>
          <w:iCs/>
          <w:sz w:val="22"/>
          <w:szCs w:val="22"/>
        </w:rPr>
      </w:pPr>
      <w:bookmarkStart w:name="_Toc19510052" w:id="10"/>
      <w:bookmarkStart w:name="_Toc215890521" w:id="11"/>
      <w:bookmarkStart w:name="_Toc8376372" w:id="12"/>
      <w:r w:rsidRPr="1E30E80B">
        <w:rPr>
          <w:rFonts w:ascii="Arial" w:hAnsi="Arial" w:cs="Arial"/>
          <w:sz w:val="22"/>
          <w:szCs w:val="22"/>
        </w:rPr>
        <w:t>Činnosti, které se ve smyslu této směrnice považují za Práce se ZN</w:t>
      </w:r>
      <w:bookmarkEnd w:id="10"/>
      <w:bookmarkEnd w:id="11"/>
      <w:bookmarkEnd w:id="12"/>
    </w:p>
    <w:p w:rsidRPr="006212FD" w:rsidR="00AB62DD" w:rsidP="000B3C43" w:rsidRDefault="00AB62DD" w14:paraId="63F2E5D6" w14:textId="77777777">
      <w:pPr>
        <w:rPr>
          <w:rFonts w:ascii="Arial" w:hAnsi="Arial" w:cs="Arial"/>
          <w:sz w:val="22"/>
          <w:szCs w:val="22"/>
        </w:rPr>
      </w:pPr>
    </w:p>
    <w:p w:rsidRPr="006212FD" w:rsidR="00AB62DD" w:rsidP="000B3C43" w:rsidRDefault="00AB62DD" w14:paraId="786820ED"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svařování a řezání plamenem,</w:t>
      </w:r>
    </w:p>
    <w:p w:rsidRPr="006212FD" w:rsidR="00AB62DD" w:rsidP="000B3C43" w:rsidRDefault="00AB62DD" w14:paraId="4DC40A4D"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broušení a rozbrušování materiálu,</w:t>
      </w:r>
    </w:p>
    <w:p w:rsidRPr="006212FD" w:rsidR="00AB62DD" w:rsidP="000B3C43" w:rsidRDefault="00AB62DD" w14:paraId="74CBFC85"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ohřívání, žíhání a kalení,</w:t>
      </w:r>
    </w:p>
    <w:p w:rsidRPr="006212FD" w:rsidR="00AB62DD" w:rsidP="000B3C43" w:rsidRDefault="00AB62DD" w14:paraId="50A35E45"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pájení a jiné zpracování kovů s použitím hořlavého plynu s kyslíkem nebo stlačeným plynem,</w:t>
      </w:r>
    </w:p>
    <w:p w:rsidRPr="006212FD" w:rsidR="00AB62DD" w:rsidP="000B3C43" w:rsidRDefault="00AB62DD" w14:paraId="266462E5"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sváření elektrickým obloukem,</w:t>
      </w:r>
    </w:p>
    <w:p w:rsidRPr="006212FD" w:rsidR="00AB62DD" w:rsidP="000B3C43" w:rsidRDefault="00AB62DD" w14:paraId="7432BF42"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sváření elektrickým odporem,</w:t>
      </w:r>
    </w:p>
    <w:p w:rsidRPr="006212FD" w:rsidR="00AB62DD" w:rsidP="000B3C43" w:rsidRDefault="00AB62DD" w14:paraId="59E03F89"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letování letovací lampou nebo elektrickou lampou,</w:t>
      </w:r>
    </w:p>
    <w:p w:rsidRPr="006212FD" w:rsidR="00AB62DD" w:rsidP="000B3C43" w:rsidRDefault="00AB62DD" w14:paraId="0AF24EA7"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sváření plazmovou technologií,</w:t>
      </w:r>
    </w:p>
    <w:p w:rsidRPr="006212FD" w:rsidR="00AB62DD" w:rsidP="000B3C43" w:rsidRDefault="00AB62DD" w14:paraId="0CC01504"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opalování nátěrů,</w:t>
      </w:r>
    </w:p>
    <w:p w:rsidRPr="006212FD" w:rsidR="00AB62DD" w:rsidP="000B3C43" w:rsidRDefault="00AB62DD" w14:paraId="3FF304B5"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práce ovlivňující životní prostředí, (přelévání ropných produktů a rozřezávání starého potrubí, odstraňování izolace apod.)</w:t>
      </w:r>
    </w:p>
    <w:p w:rsidRPr="006212FD" w:rsidR="00AB62DD" w:rsidP="000B3C43" w:rsidRDefault="00AB62DD" w14:paraId="69086DD1"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rozehřívání živic a pokládání asfaltových, dehtových (dehtovaných) hydroizolačních pásů,</w:t>
      </w:r>
    </w:p>
    <w:p w:rsidRPr="006212FD" w:rsidR="00AB62DD" w:rsidP="000B3C43" w:rsidRDefault="00AB62DD" w14:paraId="0369D182"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volné spalování odpadového materiálu a látek,</w:t>
      </w:r>
    </w:p>
    <w:p w:rsidRPr="006212FD" w:rsidR="00AB62DD" w:rsidP="000B3C43" w:rsidRDefault="00AB62DD" w14:paraId="0D970EE5"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svařování plastů,</w:t>
      </w:r>
    </w:p>
    <w:p w:rsidRPr="006212FD" w:rsidR="00AB62DD" w:rsidP="000B3C43" w:rsidRDefault="00AB62DD" w14:paraId="7723102D"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práce se spalovacím motorem, jehož krytí neodpovídá stanovenému prostředí pracoviště,</w:t>
      </w:r>
    </w:p>
    <w:p w:rsidRPr="006212FD" w:rsidR="00AB62DD" w:rsidP="000B3C43" w:rsidRDefault="00AB62DD" w14:paraId="173075E7"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práce s elektrickým zařízením a elektromechanickými nástroji, jejichž krytí neodpovídá, stanovenému prostředí pracoviště,</w:t>
      </w:r>
    </w:p>
    <w:p w:rsidRPr="006212FD" w:rsidR="00AB62DD" w:rsidP="000B3C43" w:rsidRDefault="00AB62DD" w14:paraId="3927D398"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práce v místech, kde je stanoveno prostředí s nebezpečím výbuchu, s mecha</w:t>
      </w:r>
      <w:r w:rsidR="00293E49">
        <w:rPr>
          <w:rFonts w:ascii="Arial" w:hAnsi="Arial" w:cs="Arial"/>
          <w:sz w:val="22"/>
          <w:szCs w:val="22"/>
        </w:rPr>
        <w:t xml:space="preserve">nickými nástroji, které nemají </w:t>
      </w:r>
      <w:r w:rsidRPr="006212FD">
        <w:rPr>
          <w:rFonts w:ascii="Arial" w:hAnsi="Arial" w:cs="Arial"/>
          <w:sz w:val="22"/>
          <w:szCs w:val="22"/>
        </w:rPr>
        <w:t>nejiskřivou  úpravu,</w:t>
      </w:r>
    </w:p>
    <w:p w:rsidRPr="006212FD" w:rsidR="00AB62DD" w:rsidP="000B3C43" w:rsidRDefault="00AB62DD" w14:paraId="47ED3C4B"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práce v uzavřených a těsných prostorách, prostorách špatně větratelných (nebezpečí vysoké koncentrace hoř. plynů a par, chemicky nebezpečných látek, snížení koncentrace kyslíku v pracovním prostředí),</w:t>
      </w:r>
    </w:p>
    <w:p w:rsidRPr="006212FD" w:rsidR="00AB62DD" w:rsidP="000B3C43" w:rsidRDefault="00AB62DD" w14:paraId="732EED6C" w14:textId="77777777">
      <w:pPr>
        <w:numPr>
          <w:ilvl w:val="0"/>
          <w:numId w:val="36"/>
        </w:numPr>
        <w:tabs>
          <w:tab w:val="clear" w:pos="1146"/>
          <w:tab w:val="num" w:pos="851"/>
        </w:tabs>
        <w:suppressAutoHyphens w:val="0"/>
        <w:spacing w:before="0"/>
        <w:ind w:left="851"/>
        <w:rPr>
          <w:rFonts w:ascii="Arial" w:hAnsi="Arial" w:cs="Arial"/>
          <w:sz w:val="22"/>
          <w:szCs w:val="22"/>
        </w:rPr>
      </w:pPr>
      <w:r w:rsidRPr="006212FD">
        <w:rPr>
          <w:rFonts w:ascii="Arial" w:hAnsi="Arial" w:cs="Arial"/>
          <w:sz w:val="22"/>
          <w:szCs w:val="22"/>
        </w:rPr>
        <w:t>na nádobách, potrubích a přístrojích pod tlakem, které obsahovaly hořlavé nebo hoření podporující látky (zde platí plynárenské předpisy) nebo uvnitř nádob, potrubí, zařízení a přístrojů.</w:t>
      </w:r>
    </w:p>
    <w:p w:rsidRPr="006212FD" w:rsidR="00AB62DD" w:rsidP="000B3C43" w:rsidRDefault="00AB62DD" w14:paraId="6A5742D1" w14:textId="77777777">
      <w:pPr>
        <w:pStyle w:val="Text"/>
        <w:spacing w:after="0"/>
        <w:rPr>
          <w:rFonts w:ascii="Arial" w:hAnsi="Arial" w:cs="Arial"/>
          <w:snapToGrid/>
          <w:sz w:val="22"/>
          <w:szCs w:val="22"/>
        </w:rPr>
      </w:pPr>
      <w:r w:rsidRPr="006212FD">
        <w:rPr>
          <w:rFonts w:ascii="Arial" w:hAnsi="Arial" w:cs="Arial"/>
          <w:snapToGrid/>
          <w:sz w:val="22"/>
          <w:szCs w:val="22"/>
        </w:rPr>
        <w:t>Pokud je vedoucí pracoviště na pochybách o charakteru prováděné práce, projedná tuto</w:t>
      </w:r>
    </w:p>
    <w:p w:rsidRPr="006212FD" w:rsidR="00AB62DD" w:rsidP="000B3C43" w:rsidRDefault="00AB62DD" w14:paraId="30AB2C0F" w14:textId="77777777">
      <w:pPr>
        <w:ind w:left="426"/>
        <w:rPr>
          <w:rFonts w:ascii="Arial" w:hAnsi="Arial" w:cs="Arial"/>
          <w:color w:val="FF0000"/>
          <w:sz w:val="22"/>
          <w:szCs w:val="22"/>
        </w:rPr>
      </w:pPr>
      <w:r w:rsidRPr="006212FD">
        <w:rPr>
          <w:rFonts w:ascii="Arial" w:hAnsi="Arial" w:cs="Arial"/>
          <w:sz w:val="22"/>
          <w:szCs w:val="22"/>
        </w:rPr>
        <w:t>nejasnost se zaměstnancem OBPT, tel.: 3264, 3565, 3564, 2770, 2740.</w:t>
      </w:r>
    </w:p>
    <w:p w:rsidRPr="006212FD" w:rsidR="00AB62DD" w:rsidP="000B3C43" w:rsidRDefault="00AB62DD" w14:paraId="31C61703" w14:textId="77777777">
      <w:pPr>
        <w:ind w:left="426"/>
        <w:rPr>
          <w:rFonts w:ascii="Arial" w:hAnsi="Arial" w:cs="Arial"/>
          <w:sz w:val="22"/>
          <w:szCs w:val="22"/>
        </w:rPr>
      </w:pPr>
    </w:p>
    <w:p w:rsidRPr="006212FD" w:rsidR="00AB62DD" w:rsidP="000B3C43" w:rsidRDefault="00AB62DD" w14:paraId="176DA695" w14:textId="77777777">
      <w:pPr>
        <w:pStyle w:val="Nadpis2"/>
        <w:keepNext/>
        <w:numPr>
          <w:ilvl w:val="1"/>
          <w:numId w:val="38"/>
        </w:numPr>
        <w:suppressAutoHyphens w:val="0"/>
        <w:spacing w:before="0" w:after="0"/>
        <w:ind w:left="567" w:hanging="567"/>
        <w:rPr>
          <w:rFonts w:ascii="Arial" w:hAnsi="Arial" w:cs="Arial"/>
          <w:bCs w:val="0"/>
          <w:iCs/>
          <w:sz w:val="22"/>
          <w:szCs w:val="22"/>
        </w:rPr>
      </w:pPr>
      <w:bookmarkStart w:name="_Toc19510053" w:id="13"/>
      <w:bookmarkStart w:name="_Toc215890522" w:id="14"/>
      <w:bookmarkStart w:name="_Toc8376373" w:id="15"/>
      <w:r w:rsidRPr="1E30E80B">
        <w:rPr>
          <w:rFonts w:ascii="Arial" w:hAnsi="Arial" w:cs="Arial"/>
          <w:sz w:val="22"/>
          <w:szCs w:val="22"/>
        </w:rPr>
        <w:t>Požadavky na pracovníky provádějící Práce se ZN</w:t>
      </w:r>
      <w:bookmarkEnd w:id="13"/>
      <w:bookmarkEnd w:id="14"/>
      <w:bookmarkEnd w:id="15"/>
    </w:p>
    <w:p w:rsidRPr="006212FD" w:rsidR="00AB62DD" w:rsidP="000B3C43" w:rsidRDefault="00AB62DD" w14:paraId="649C6975" w14:textId="77777777">
      <w:pPr>
        <w:rPr>
          <w:rFonts w:ascii="Arial" w:hAnsi="Arial" w:cs="Arial"/>
          <w:sz w:val="22"/>
          <w:szCs w:val="22"/>
        </w:rPr>
      </w:pPr>
    </w:p>
    <w:p w:rsidRPr="006212FD" w:rsidR="00AB62DD" w:rsidP="000B3C43" w:rsidRDefault="00AB62DD" w14:paraId="5F86AAB5" w14:textId="77777777">
      <w:pPr>
        <w:pStyle w:val="Zkladntext22"/>
        <w:numPr>
          <w:ilvl w:val="0"/>
          <w:numId w:val="35"/>
        </w:numPr>
        <w:tabs>
          <w:tab w:val="clear" w:pos="786"/>
        </w:tabs>
        <w:ind w:left="0" w:right="0" w:firstLine="0"/>
        <w:jc w:val="both"/>
        <w:rPr>
          <w:rFonts w:cs="Arial"/>
          <w:sz w:val="22"/>
          <w:szCs w:val="22"/>
        </w:rPr>
      </w:pPr>
      <w:r w:rsidRPr="006212FD">
        <w:rPr>
          <w:rFonts w:cs="Arial"/>
          <w:sz w:val="22"/>
          <w:szCs w:val="22"/>
        </w:rPr>
        <w:t>Práce se ZN smí provádět jen odborně, zdravotně a psychicky způsobilý pracovník, a pokud je pro danou práci požadováno oprávnění o odborné způsobilosti (svářeč a pod.), musí mít toto oprávnění platné,</w:t>
      </w:r>
    </w:p>
    <w:p w:rsidRPr="006212FD" w:rsidR="00AB62DD" w:rsidP="000B3C43" w:rsidRDefault="00AB62DD" w14:paraId="4C4FCF99" w14:textId="77777777">
      <w:pPr>
        <w:pStyle w:val="Zkladntext22"/>
        <w:numPr>
          <w:ilvl w:val="0"/>
          <w:numId w:val="35"/>
        </w:numPr>
        <w:tabs>
          <w:tab w:val="clear" w:pos="360"/>
          <w:tab w:val="clear" w:pos="786"/>
        </w:tabs>
        <w:ind w:left="0" w:right="0" w:firstLine="0"/>
        <w:jc w:val="both"/>
        <w:rPr>
          <w:rFonts w:cs="Arial"/>
          <w:sz w:val="22"/>
          <w:szCs w:val="22"/>
        </w:rPr>
      </w:pPr>
      <w:r w:rsidRPr="006212FD">
        <w:rPr>
          <w:rFonts w:cs="Arial"/>
          <w:sz w:val="22"/>
          <w:szCs w:val="22"/>
        </w:rPr>
        <w:t>pracovník, který bude provádět práce se ZN, se musí prokázat platným osvědčením, svářečským průkazem</w:t>
      </w:r>
    </w:p>
    <w:p w:rsidRPr="006212FD" w:rsidR="00AB62DD" w:rsidP="000B3C43" w:rsidRDefault="00AB62DD" w14:paraId="2CDC055D" w14:textId="77777777">
      <w:pPr>
        <w:pStyle w:val="Zkladntext22"/>
        <w:numPr>
          <w:ilvl w:val="0"/>
          <w:numId w:val="35"/>
        </w:numPr>
        <w:tabs>
          <w:tab w:val="clear" w:pos="360"/>
          <w:tab w:val="clear" w:pos="786"/>
        </w:tabs>
        <w:ind w:left="0" w:right="0" w:firstLine="0"/>
        <w:jc w:val="both"/>
        <w:rPr>
          <w:rFonts w:cs="Arial"/>
          <w:sz w:val="22"/>
          <w:szCs w:val="22"/>
        </w:rPr>
      </w:pPr>
      <w:r w:rsidRPr="006212FD">
        <w:rPr>
          <w:rFonts w:cs="Arial"/>
          <w:sz w:val="22"/>
          <w:szCs w:val="22"/>
        </w:rPr>
        <w:t>číslo průkazu se zapisuje do povolení ke sváření</w:t>
      </w:r>
    </w:p>
    <w:p w:rsidRPr="006212FD" w:rsidR="00AB62DD" w:rsidP="000B3C43" w:rsidRDefault="00AB62DD" w14:paraId="0FC68007" w14:textId="77777777">
      <w:pPr>
        <w:ind w:firstLine="425"/>
        <w:rPr>
          <w:rFonts w:ascii="Arial" w:hAnsi="Arial" w:cs="Arial"/>
          <w:b/>
          <w:sz w:val="22"/>
          <w:szCs w:val="22"/>
        </w:rPr>
      </w:pPr>
    </w:p>
    <w:p w:rsidRPr="006212FD" w:rsidR="00AB62DD" w:rsidP="000B3C43" w:rsidRDefault="00AB62DD" w14:paraId="4D2A4BB5" w14:textId="77777777">
      <w:pPr>
        <w:ind w:firstLine="425"/>
        <w:jc w:val="center"/>
        <w:rPr>
          <w:rFonts w:ascii="Arial" w:hAnsi="Arial" w:cs="Arial"/>
          <w:b/>
          <w:color w:val="FF0000"/>
          <w:sz w:val="22"/>
          <w:szCs w:val="22"/>
        </w:rPr>
      </w:pPr>
      <w:r w:rsidRPr="006212FD">
        <w:rPr>
          <w:rFonts w:ascii="Arial" w:hAnsi="Arial" w:cs="Arial"/>
          <w:b/>
          <w:color w:val="FF0000"/>
          <w:sz w:val="22"/>
          <w:szCs w:val="22"/>
        </w:rPr>
        <w:t>Bez tohoto dokladu nesmí být povoleno pracovníkovi pokračovat v práci!</w:t>
      </w:r>
    </w:p>
    <w:p w:rsidRPr="006212FD" w:rsidR="00AB62DD" w:rsidP="000B3C43" w:rsidRDefault="00AB62DD" w14:paraId="6AA73D50" w14:textId="77777777">
      <w:pPr>
        <w:ind w:left="426"/>
        <w:rPr>
          <w:rFonts w:ascii="Arial" w:hAnsi="Arial" w:cs="Arial"/>
          <w:sz w:val="22"/>
          <w:szCs w:val="22"/>
        </w:rPr>
      </w:pPr>
    </w:p>
    <w:p w:rsidRPr="006212FD" w:rsidR="00AB62DD" w:rsidP="000B3C43" w:rsidRDefault="00AB62DD" w14:paraId="2CE808BF" w14:textId="77777777">
      <w:pPr>
        <w:pStyle w:val="Nadpis2"/>
        <w:keepNext/>
        <w:numPr>
          <w:ilvl w:val="1"/>
          <w:numId w:val="38"/>
        </w:numPr>
        <w:suppressAutoHyphens w:val="0"/>
        <w:spacing w:before="0" w:after="240"/>
        <w:ind w:left="567" w:hanging="567"/>
        <w:rPr>
          <w:rFonts w:ascii="Arial" w:hAnsi="Arial" w:cs="Arial"/>
          <w:bCs w:val="0"/>
          <w:iCs/>
          <w:sz w:val="22"/>
          <w:szCs w:val="22"/>
        </w:rPr>
      </w:pPr>
      <w:bookmarkStart w:name="_Toc19510054" w:id="16"/>
      <w:bookmarkStart w:name="_Toc215890523" w:id="17"/>
      <w:bookmarkStart w:name="_Toc8376374" w:id="18"/>
      <w:r w:rsidRPr="1E30E80B">
        <w:rPr>
          <w:rFonts w:ascii="Arial" w:hAnsi="Arial" w:cs="Arial"/>
          <w:sz w:val="22"/>
          <w:szCs w:val="22"/>
        </w:rPr>
        <w:t>Vystavování Příkazu se ZN</w:t>
      </w:r>
      <w:bookmarkEnd w:id="16"/>
      <w:bookmarkEnd w:id="17"/>
      <w:bookmarkEnd w:id="18"/>
    </w:p>
    <w:p w:rsidRPr="006212FD" w:rsidR="00AB62DD" w:rsidP="000B3C43" w:rsidRDefault="00AB62DD" w14:paraId="5CA44354" w14:textId="77777777">
      <w:pPr>
        <w:numPr>
          <w:ilvl w:val="0"/>
          <w:numId w:val="34"/>
        </w:numPr>
        <w:tabs>
          <w:tab w:val="clear" w:pos="360"/>
          <w:tab w:val="num" w:pos="851"/>
        </w:tabs>
        <w:suppressAutoHyphens w:val="0"/>
        <w:spacing w:before="0"/>
        <w:ind w:left="851"/>
        <w:rPr>
          <w:rFonts w:ascii="Arial" w:hAnsi="Arial" w:cs="Arial"/>
          <w:sz w:val="22"/>
          <w:szCs w:val="22"/>
        </w:rPr>
      </w:pPr>
      <w:r w:rsidRPr="006212FD">
        <w:rPr>
          <w:rFonts w:ascii="Arial" w:hAnsi="Arial" w:cs="Arial"/>
          <w:sz w:val="22"/>
          <w:szCs w:val="22"/>
        </w:rPr>
        <w:t xml:space="preserve">„Příkaz” je povinen vystavit v celém rozsahu (v souladu se zněním této směrnice) vedoucí útvaru/pracoviště, jehož pracovník bude práce vykonávat. </w:t>
      </w:r>
      <w:r w:rsidRPr="006212FD">
        <w:rPr>
          <w:rFonts w:ascii="Arial" w:hAnsi="Arial" w:cs="Arial"/>
          <w:sz w:val="22"/>
          <w:szCs w:val="22"/>
          <w:u w:val="single"/>
        </w:rPr>
        <w:t>O vystaveném příkazu je povinen vždy telefonicky, e-mailem nebo osobně informovat OBPT</w:t>
      </w:r>
    </w:p>
    <w:p w:rsidRPr="006212FD" w:rsidR="00AB62DD" w:rsidP="000B3C43" w:rsidRDefault="00AB62DD" w14:paraId="24B7D358" w14:textId="77777777">
      <w:pPr>
        <w:numPr>
          <w:ilvl w:val="0"/>
          <w:numId w:val="34"/>
        </w:numPr>
        <w:tabs>
          <w:tab w:val="clear" w:pos="360"/>
          <w:tab w:val="num" w:pos="851"/>
        </w:tabs>
        <w:suppressAutoHyphens w:val="0"/>
        <w:spacing w:before="0"/>
        <w:ind w:left="851"/>
        <w:rPr>
          <w:rFonts w:ascii="Arial" w:hAnsi="Arial" w:cs="Arial"/>
          <w:sz w:val="22"/>
          <w:szCs w:val="22"/>
        </w:rPr>
      </w:pPr>
      <w:r w:rsidRPr="006212FD">
        <w:rPr>
          <w:rFonts w:ascii="Arial" w:hAnsi="Arial" w:cs="Arial"/>
          <w:sz w:val="22"/>
          <w:szCs w:val="22"/>
        </w:rPr>
        <w:t xml:space="preserve">Vystavovatel příkazu posoudí požární riziko pracoviště, charakter zamýšlené práce s ohledem na ohrožení osob, majetku a životní prostředí, stanoví podmínky a opatření, po jejichž splnění budou práce se ZN prováděny. </w:t>
      </w:r>
    </w:p>
    <w:p w:rsidRPr="006212FD" w:rsidR="00AB62DD" w:rsidP="000B3C43" w:rsidRDefault="00AB62DD" w14:paraId="3B33AB0A" w14:textId="77777777">
      <w:pPr>
        <w:numPr>
          <w:ilvl w:val="0"/>
          <w:numId w:val="34"/>
        </w:numPr>
        <w:tabs>
          <w:tab w:val="clear" w:pos="360"/>
          <w:tab w:val="num" w:pos="851"/>
        </w:tabs>
        <w:suppressAutoHyphens w:val="0"/>
        <w:spacing w:before="0"/>
        <w:ind w:left="851"/>
        <w:rPr>
          <w:rFonts w:ascii="Arial" w:hAnsi="Arial" w:cs="Arial"/>
          <w:sz w:val="22"/>
          <w:szCs w:val="22"/>
        </w:rPr>
      </w:pPr>
      <w:r w:rsidRPr="006212FD">
        <w:rPr>
          <w:rFonts w:ascii="Arial" w:hAnsi="Arial" w:cs="Arial"/>
          <w:sz w:val="22"/>
          <w:szCs w:val="22"/>
        </w:rPr>
        <w:t xml:space="preserve">Při stanovování podmínek a opatření, spolupracuje s pracovníkem provádějícím práce se ZN a vedoucím pracoviště, na kterém budou práce prováděny. </w:t>
      </w:r>
    </w:p>
    <w:p w:rsidRPr="006212FD" w:rsidR="00AB62DD" w:rsidP="000B3C43" w:rsidRDefault="00AB62DD" w14:paraId="483570D4" w14:textId="77777777">
      <w:pPr>
        <w:numPr>
          <w:ilvl w:val="0"/>
          <w:numId w:val="34"/>
        </w:numPr>
        <w:tabs>
          <w:tab w:val="clear" w:pos="360"/>
          <w:tab w:val="num" w:pos="851"/>
        </w:tabs>
        <w:suppressAutoHyphens w:val="0"/>
        <w:spacing w:before="0"/>
        <w:ind w:left="851"/>
        <w:rPr>
          <w:rFonts w:ascii="Arial" w:hAnsi="Arial" w:cs="Arial"/>
          <w:sz w:val="22"/>
          <w:szCs w:val="22"/>
        </w:rPr>
      </w:pPr>
      <w:r w:rsidRPr="006212FD">
        <w:rPr>
          <w:rFonts w:ascii="Arial" w:hAnsi="Arial" w:cs="Arial"/>
          <w:sz w:val="22"/>
          <w:szCs w:val="22"/>
        </w:rPr>
        <w:t xml:space="preserve">Pro posouzení podmínek požární bezpečnosti a stanovení dostatečných opatření, může přizvat osobu odborně způsobilou v PO (zaměstnance OBPT), případně další odborníky. </w:t>
      </w:r>
    </w:p>
    <w:p w:rsidRPr="006212FD" w:rsidR="00AB62DD" w:rsidP="000B3C43" w:rsidRDefault="00AB62DD" w14:paraId="453658D2" w14:textId="77777777">
      <w:pPr>
        <w:numPr>
          <w:ilvl w:val="0"/>
          <w:numId w:val="34"/>
        </w:numPr>
        <w:tabs>
          <w:tab w:val="clear" w:pos="360"/>
          <w:tab w:val="num" w:pos="851"/>
        </w:tabs>
        <w:suppressAutoHyphens w:val="0"/>
        <w:spacing w:before="0"/>
        <w:ind w:left="851"/>
        <w:rPr>
          <w:rFonts w:ascii="Arial" w:hAnsi="Arial" w:cs="Arial"/>
          <w:sz w:val="22"/>
          <w:szCs w:val="22"/>
        </w:rPr>
      </w:pPr>
      <w:r w:rsidRPr="006212FD">
        <w:rPr>
          <w:rFonts w:ascii="Arial" w:hAnsi="Arial" w:cs="Arial"/>
          <w:sz w:val="22"/>
          <w:szCs w:val="22"/>
        </w:rPr>
        <w:t>Je-li to nutné, zvláště v problematických případech, musí být stanoven podrobný pracovní postup přípravných prací a vlastní Práce se ZN.</w:t>
      </w:r>
    </w:p>
    <w:p w:rsidRPr="006212FD" w:rsidR="00AB62DD" w:rsidP="000B3C43" w:rsidRDefault="00AB62DD" w14:paraId="50FA4808" w14:textId="77777777">
      <w:pPr>
        <w:numPr>
          <w:ilvl w:val="0"/>
          <w:numId w:val="34"/>
        </w:numPr>
        <w:tabs>
          <w:tab w:val="clear" w:pos="360"/>
          <w:tab w:val="num" w:pos="851"/>
        </w:tabs>
        <w:suppressAutoHyphens w:val="0"/>
        <w:spacing w:before="0"/>
        <w:ind w:left="851"/>
        <w:rPr>
          <w:rFonts w:ascii="Arial" w:hAnsi="Arial" w:cs="Arial"/>
          <w:sz w:val="22"/>
          <w:szCs w:val="22"/>
        </w:rPr>
      </w:pPr>
      <w:r w:rsidRPr="006212FD">
        <w:rPr>
          <w:rFonts w:ascii="Arial" w:hAnsi="Arial" w:cs="Arial"/>
          <w:sz w:val="22"/>
          <w:szCs w:val="22"/>
        </w:rPr>
        <w:t>Vystavený a řádně vyplněný příkaz pro provádění práce se ZN, je platný až po podpisu všech dotčených pracovníků.</w:t>
      </w:r>
    </w:p>
    <w:p w:rsidRPr="006212FD" w:rsidR="00AB62DD" w:rsidP="000B3C43" w:rsidRDefault="00AB62DD" w14:paraId="2CAA2948" w14:textId="77777777">
      <w:pPr>
        <w:numPr>
          <w:ilvl w:val="0"/>
          <w:numId w:val="34"/>
        </w:numPr>
        <w:tabs>
          <w:tab w:val="clear" w:pos="360"/>
          <w:tab w:val="num" w:pos="851"/>
        </w:tabs>
        <w:suppressAutoHyphens w:val="0"/>
        <w:spacing w:before="0"/>
        <w:ind w:left="851"/>
        <w:rPr>
          <w:rFonts w:ascii="Arial" w:hAnsi="Arial" w:cs="Arial"/>
          <w:b/>
          <w:sz w:val="22"/>
          <w:szCs w:val="22"/>
        </w:rPr>
      </w:pPr>
      <w:r w:rsidRPr="006212FD">
        <w:rPr>
          <w:rFonts w:ascii="Arial" w:hAnsi="Arial" w:cs="Arial"/>
          <w:b/>
          <w:sz w:val="22"/>
          <w:szCs w:val="22"/>
        </w:rPr>
        <w:t>Pracovník provádějící práce se ZN musí mít po dobu práce tento příkaz u sebe.</w:t>
      </w:r>
    </w:p>
    <w:p w:rsidRPr="006212FD" w:rsidR="00AB62DD" w:rsidP="000B3C43" w:rsidRDefault="00AB62DD" w14:paraId="16FE88D9" w14:textId="77777777">
      <w:pPr>
        <w:numPr>
          <w:ilvl w:val="0"/>
          <w:numId w:val="34"/>
        </w:numPr>
        <w:tabs>
          <w:tab w:val="clear" w:pos="360"/>
          <w:tab w:val="num" w:pos="851"/>
        </w:tabs>
        <w:suppressAutoHyphens w:val="0"/>
        <w:spacing w:before="0"/>
        <w:ind w:left="851"/>
        <w:rPr>
          <w:rFonts w:ascii="Arial" w:hAnsi="Arial" w:cs="Arial"/>
          <w:b/>
          <w:sz w:val="22"/>
          <w:szCs w:val="22"/>
          <w:u w:val="single"/>
        </w:rPr>
      </w:pPr>
      <w:r w:rsidRPr="006212FD">
        <w:rPr>
          <w:rFonts w:ascii="Arial" w:hAnsi="Arial" w:cs="Arial"/>
          <w:sz w:val="22"/>
          <w:szCs w:val="22"/>
          <w:u w:val="single"/>
        </w:rPr>
        <w:t>Po ukončení práce se ZN a ukončení následného dohledu, předá zaměstnanec, který příkaz se ZN vydal, tento příkaz na OBPT k archivaci!</w:t>
      </w:r>
    </w:p>
    <w:p w:rsidRPr="006212FD" w:rsidR="00AB62DD" w:rsidP="000B3C43" w:rsidRDefault="00AB62DD" w14:paraId="3DD4B091" w14:textId="77777777">
      <w:pPr>
        <w:ind w:left="426"/>
        <w:rPr>
          <w:rFonts w:ascii="Arial" w:hAnsi="Arial" w:cs="Arial"/>
          <w:sz w:val="22"/>
          <w:szCs w:val="22"/>
        </w:rPr>
      </w:pPr>
    </w:p>
    <w:p w:rsidRPr="006212FD" w:rsidR="00AB62DD" w:rsidP="000B3C43" w:rsidRDefault="00AB62DD" w14:paraId="23868C4F" w14:textId="77777777">
      <w:pPr>
        <w:pStyle w:val="Nadpis2"/>
        <w:keepNext/>
        <w:numPr>
          <w:ilvl w:val="1"/>
          <w:numId w:val="38"/>
        </w:numPr>
        <w:suppressAutoHyphens w:val="0"/>
        <w:spacing w:before="0" w:after="0"/>
        <w:ind w:left="567" w:hanging="567"/>
        <w:rPr>
          <w:rFonts w:ascii="Arial" w:hAnsi="Arial" w:cs="Arial"/>
          <w:bCs w:val="0"/>
          <w:iCs/>
          <w:sz w:val="22"/>
          <w:szCs w:val="22"/>
        </w:rPr>
      </w:pPr>
      <w:bookmarkStart w:name="_Toc8376375" w:id="19"/>
      <w:bookmarkStart w:name="_Toc19510056" w:id="20"/>
      <w:bookmarkStart w:name="_Toc215890525" w:id="21"/>
      <w:r w:rsidRPr="1E30E80B">
        <w:rPr>
          <w:rFonts w:ascii="Arial" w:hAnsi="Arial" w:cs="Arial"/>
          <w:sz w:val="22"/>
          <w:szCs w:val="22"/>
        </w:rPr>
        <w:t>Stanovení opatření pro práce se ZN</w:t>
      </w:r>
      <w:bookmarkEnd w:id="19"/>
      <w:r w:rsidRPr="1E30E80B">
        <w:rPr>
          <w:rFonts w:ascii="Arial" w:hAnsi="Arial" w:cs="Arial"/>
          <w:sz w:val="22"/>
          <w:szCs w:val="22"/>
        </w:rPr>
        <w:t xml:space="preserve"> </w:t>
      </w:r>
      <w:bookmarkEnd w:id="20"/>
      <w:bookmarkEnd w:id="21"/>
    </w:p>
    <w:p w:rsidRPr="006212FD" w:rsidR="00AB62DD" w:rsidP="000B3C43" w:rsidRDefault="00AB62DD" w14:paraId="7BC1802C" w14:textId="77777777">
      <w:pPr>
        <w:ind w:left="426"/>
        <w:rPr>
          <w:rFonts w:ascii="Arial" w:hAnsi="Arial" w:cs="Arial"/>
          <w:sz w:val="22"/>
          <w:szCs w:val="22"/>
        </w:rPr>
      </w:pPr>
      <w:r w:rsidRPr="006212FD">
        <w:rPr>
          <w:rFonts w:ascii="Arial" w:hAnsi="Arial" w:cs="Arial"/>
          <w:sz w:val="22"/>
          <w:szCs w:val="22"/>
        </w:rPr>
        <w:t>Provedení všech opatření zajišťuje vystavovatel ”Příkazu” ve spolupráci s vedoucím pracoviště, na kterém jsou práce prováděny. Podle skutečné situace, stavu pracoviště (zařízení), kde budou Práce se ZN prováděny, a podle charakteru práce je nutno:</w:t>
      </w:r>
    </w:p>
    <w:p w:rsidRPr="006212FD" w:rsidR="00AB62DD" w:rsidP="000B3C43" w:rsidRDefault="00AB62DD" w14:paraId="495F1125"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napToGrid/>
          <w:sz w:val="22"/>
          <w:szCs w:val="22"/>
        </w:rPr>
        <w:t xml:space="preserve">zajistit pracoviště proti rozstříkávání nebo odkapávání žhavého kovu do pracovního prostoru </w:t>
      </w:r>
      <w:r w:rsidRPr="006212FD">
        <w:rPr>
          <w:rFonts w:ascii="Arial" w:hAnsi="Arial" w:cs="Arial"/>
          <w:sz w:val="22"/>
          <w:szCs w:val="22"/>
        </w:rPr>
        <w:t>a prostorů souvisejících,</w:t>
      </w:r>
    </w:p>
    <w:p w:rsidRPr="006212FD" w:rsidR="00AB62DD" w:rsidP="000B3C43" w:rsidRDefault="00AB62DD" w14:paraId="5F218757"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z w:val="22"/>
          <w:szCs w:val="22"/>
        </w:rPr>
        <w:t>použít proti rozstřiku nehořlavé tepelně izolační materiály,</w:t>
      </w:r>
    </w:p>
    <w:p w:rsidRPr="006212FD" w:rsidR="00AB62DD" w:rsidP="000B3C43" w:rsidRDefault="00AB62DD" w14:paraId="2451F8B6"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z w:val="22"/>
          <w:szCs w:val="22"/>
        </w:rPr>
        <w:t>prostupy a otvory rozvodů a instalací konstrukcí (hlavně požárně dělící konstrukce) utěsnit tepelně izolační hmotou z nehořlavých materiálů, použít plenty a zástěny z nehořlavých hmot,</w:t>
      </w:r>
    </w:p>
    <w:p w:rsidRPr="006212FD" w:rsidR="00AB62DD" w:rsidP="000B3C43" w:rsidRDefault="00AB62DD" w14:paraId="77BF2B5D"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z w:val="22"/>
          <w:szCs w:val="22"/>
        </w:rPr>
        <w:t>pokrýt předměty nebo konstrukce z hořlavých nebo snadno hořlavých hmot vrstvou pěny, případně je dostatečně smočit vodou, nebo použít tepelně izolační hmotou z nehořlavých materiálů, použít plenty a zástěny z nehořlavých hmot,</w:t>
      </w:r>
    </w:p>
    <w:p w:rsidRPr="006212FD" w:rsidR="00AB62DD" w:rsidP="000B3C43" w:rsidRDefault="00AB62DD" w14:paraId="7BEF9966"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z w:val="22"/>
          <w:szCs w:val="22"/>
        </w:rPr>
        <w:t>odstavit zařízení z provozu, vyprázdnit jeho obsah, provést odplynění, vyvětrání, profouknutí inertním plynem, vymýt, vypařit a vyčistit zařízení. Naplnit inertním plynem nebo přivádět do něj po celou dobu prováděné Práce se ZN vodní páru nebo vodu,</w:t>
      </w:r>
    </w:p>
    <w:p w:rsidRPr="006212FD" w:rsidR="00AB62DD" w:rsidP="000B3C43" w:rsidRDefault="00AB62DD" w14:paraId="31DCDFC2"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z w:val="22"/>
          <w:szCs w:val="22"/>
        </w:rPr>
        <w:t>spolehlivě oddělit zařízení, které je určeno k opravě od přívodů hořlavých kapalin, plynů, škodlivin a odpadů, které mohou být zdrojem požárního nebezpečí nebo vzniku škodlivé atmosféry a od zařízení, která jsou v provozu,</w:t>
      </w:r>
    </w:p>
    <w:p w:rsidRPr="006212FD" w:rsidR="00AB62DD" w:rsidP="000B3C43" w:rsidRDefault="00AB62DD" w14:paraId="0180D924"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z w:val="22"/>
          <w:szCs w:val="22"/>
        </w:rPr>
        <w:t>potrubní uzávěry pro přívod nebo odvod hořlavých látek, škodlivin, páry, vody a odpadů nebo potrubí uzavřít nejméně dvěma armaturami a prostor mezi nimi otevřít do ovzduší,</w:t>
      </w:r>
    </w:p>
    <w:p w:rsidRPr="006212FD" w:rsidR="00AB62DD" w:rsidP="000B3C43" w:rsidRDefault="00AB62DD" w14:paraId="4716EE61"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z w:val="22"/>
          <w:szCs w:val="22"/>
        </w:rPr>
        <w:t>záslepky musí být zhotoveny z materiálu odolného působení agresivních látek, nehořlavé a dostatečně pevné,</w:t>
      </w:r>
    </w:p>
    <w:p w:rsidRPr="006212FD" w:rsidR="00AB62DD" w:rsidP="000B3C43" w:rsidRDefault="00AB62DD" w14:paraId="55C3D0D6"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z w:val="22"/>
          <w:szCs w:val="22"/>
        </w:rPr>
        <w:t>odstranit předměty, které nejsou pro práci nezbytně nutné a zvyšují pracovní riziko (lešení, obaly atp.) a zabezpečit únikové cesty pro evakuaci osob. Zabezpečit volný přístup k zařízením požární ochrany (PHP, nástěnné hydranty atp.). Musí být volné vnitřní i vnější přístupové cesty pro požární zásah,</w:t>
      </w:r>
    </w:p>
    <w:p w:rsidRPr="006212FD" w:rsidR="00AB62DD" w:rsidP="000B3C43" w:rsidRDefault="00AB62DD" w14:paraId="542F7FA0"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z w:val="22"/>
          <w:szCs w:val="22"/>
        </w:rPr>
        <w:t>zabránit úniku hořlavých plynů při jejich manipulaci, aby nevznikla možnost utvoření výbušné směsi hořlavých par a plynů,</w:t>
      </w:r>
    </w:p>
    <w:p w:rsidRPr="006212FD" w:rsidR="00AB62DD" w:rsidP="000B3C43" w:rsidRDefault="00AB62DD" w14:paraId="3D400DD1"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z w:val="22"/>
          <w:szCs w:val="22"/>
        </w:rPr>
        <w:t>tam, kde bylo manipulováno s hořlavou kapalinou, hořlavým plynem, nebo tam, kde hrozí jejich únik, provádět trvalou kontrolu po dobu práce se ZN. Tam, kde hrozí únik hořlavých plynů, je nutno umístit analyzátor spalitelných plynů, který signalizuje nastavenou koncentraci hořlavých plynů, par a prachů,</w:t>
      </w:r>
    </w:p>
    <w:p w:rsidRPr="006212FD" w:rsidR="00AB62DD" w:rsidP="000B3C43" w:rsidRDefault="00AB62DD" w14:paraId="5D5EEBF5"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z w:val="22"/>
          <w:szCs w:val="22"/>
        </w:rPr>
        <w:t>používat nářadí z nejiskřivých materiálů tam, kde je nutno (prostředí s nebezpečím výbuchu hořlavých par, plynů a prachů),</w:t>
      </w:r>
    </w:p>
    <w:p w:rsidRPr="006212FD" w:rsidR="00AB62DD" w:rsidP="000B3C43" w:rsidRDefault="00AB62DD" w14:paraId="1D8EF876"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z w:val="22"/>
          <w:szCs w:val="22"/>
        </w:rPr>
        <w:t>zajistit odpojení elektrického proudu, stanovit krytí používané elektrické instalace, určit připojovací místa pro agregát,</w:t>
      </w:r>
    </w:p>
    <w:p w:rsidRPr="006212FD" w:rsidR="00AB62DD" w:rsidP="000B3C43" w:rsidRDefault="00AB62DD" w14:paraId="10DE9445"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z w:val="22"/>
          <w:szCs w:val="22"/>
        </w:rPr>
        <w:t>prostor pro Práce se ZN musí být vybaven dostatečným počtem vhodných hasicích přístrojů nebo jiných hasebních prostředků (dostatečné množství vody, písku, požární roušky a pod.),</w:t>
      </w:r>
    </w:p>
    <w:p w:rsidRPr="006212FD" w:rsidR="00AB62DD" w:rsidP="000B3C43" w:rsidRDefault="00AB62DD" w14:paraId="45EAE6E5"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z w:val="22"/>
          <w:szCs w:val="22"/>
        </w:rPr>
        <w:t>stanovit místo a podmínky k ukládání svařovací soupravy po dobu přerušení práce a při předávání pracoviště</w:t>
      </w:r>
    </w:p>
    <w:p w:rsidRPr="006212FD" w:rsidR="00AB62DD" w:rsidP="000B3C43" w:rsidRDefault="00AB62DD" w14:paraId="5FA8B223"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z w:val="22"/>
          <w:szCs w:val="22"/>
        </w:rPr>
        <w:t>na pracovišti ukládat jen minimální množství tlakových lahví nezbytných ke svařovací soupravě,</w:t>
      </w:r>
    </w:p>
    <w:p w:rsidRPr="006212FD" w:rsidR="00AB62DD" w:rsidP="000B3C43" w:rsidRDefault="00AB62DD" w14:paraId="65C6C579"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z w:val="22"/>
          <w:szCs w:val="22"/>
        </w:rPr>
        <w:t>pokud zůstane tlaková lahev/lahve na pracovišti i v mimopracovní době, je povinnost o tomto informovat ohlašovnu požárů,</w:t>
      </w:r>
    </w:p>
    <w:p w:rsidRPr="006212FD" w:rsidR="00AB62DD" w:rsidP="000B3C43" w:rsidRDefault="00AB62DD" w14:paraId="1592AE38" w14:textId="77777777">
      <w:pPr>
        <w:pStyle w:val="Text"/>
        <w:numPr>
          <w:ilvl w:val="0"/>
          <w:numId w:val="29"/>
        </w:numPr>
        <w:tabs>
          <w:tab w:val="clear" w:pos="360"/>
          <w:tab w:val="num" w:pos="785"/>
        </w:tabs>
        <w:spacing w:after="0"/>
        <w:ind w:left="785"/>
        <w:rPr>
          <w:rFonts w:ascii="Arial" w:hAnsi="Arial" w:cs="Arial"/>
          <w:sz w:val="22"/>
          <w:szCs w:val="22"/>
        </w:rPr>
      </w:pPr>
      <w:r w:rsidRPr="006212FD">
        <w:rPr>
          <w:rFonts w:ascii="Arial" w:hAnsi="Arial" w:cs="Arial"/>
          <w:sz w:val="22"/>
          <w:szCs w:val="22"/>
        </w:rPr>
        <w:t>zaměstnanec OBPT, je v odůvodněných případech, oprávněn práce se ZN kdykoliv přerušit, nebo stanovit dodatečná opatření.</w:t>
      </w:r>
    </w:p>
    <w:p w:rsidRPr="006212FD" w:rsidR="00AB62DD" w:rsidP="000B3C43" w:rsidRDefault="00AB62DD" w14:paraId="3732461A" w14:textId="77777777">
      <w:pPr>
        <w:pStyle w:val="Text"/>
        <w:tabs>
          <w:tab w:val="num" w:pos="785"/>
        </w:tabs>
        <w:spacing w:after="0"/>
        <w:rPr>
          <w:rFonts w:ascii="Arial" w:hAnsi="Arial" w:cs="Arial"/>
          <w:sz w:val="22"/>
          <w:szCs w:val="22"/>
        </w:rPr>
      </w:pPr>
    </w:p>
    <w:p w:rsidRPr="006212FD" w:rsidR="00AB62DD" w:rsidP="000B3C43" w:rsidRDefault="00AB62DD" w14:paraId="1EB83049" w14:textId="77777777">
      <w:pPr>
        <w:pStyle w:val="Nadpis2"/>
        <w:keepNext/>
        <w:numPr>
          <w:ilvl w:val="1"/>
          <w:numId w:val="38"/>
        </w:numPr>
        <w:suppressAutoHyphens w:val="0"/>
        <w:spacing w:before="0" w:after="240"/>
        <w:ind w:left="567" w:hanging="567"/>
        <w:rPr>
          <w:rFonts w:ascii="Arial" w:hAnsi="Arial" w:cs="Arial"/>
          <w:bCs w:val="0"/>
          <w:iCs/>
          <w:sz w:val="22"/>
          <w:szCs w:val="22"/>
        </w:rPr>
      </w:pPr>
      <w:bookmarkStart w:name="_Toc8376376" w:id="22"/>
      <w:r w:rsidRPr="1E30E80B">
        <w:rPr>
          <w:rFonts w:ascii="Arial" w:hAnsi="Arial" w:cs="Arial"/>
          <w:sz w:val="22"/>
          <w:szCs w:val="22"/>
        </w:rPr>
        <w:t>Dohled při provádění a po ukončení práce se ZN</w:t>
      </w:r>
      <w:bookmarkEnd w:id="22"/>
    </w:p>
    <w:p w:rsidRPr="006212FD" w:rsidR="00AB62DD" w:rsidP="000B3C43" w:rsidRDefault="00AB62DD" w14:paraId="1B211605" w14:textId="77777777">
      <w:pPr>
        <w:pStyle w:val="Odstavec"/>
        <w:spacing w:before="0" w:after="0"/>
        <w:rPr>
          <w:rFonts w:ascii="Arial" w:hAnsi="Arial" w:cs="Arial"/>
          <w:b/>
          <w:sz w:val="22"/>
          <w:szCs w:val="22"/>
        </w:rPr>
      </w:pPr>
      <w:r w:rsidRPr="006212FD">
        <w:rPr>
          <w:rFonts w:ascii="Arial" w:hAnsi="Arial" w:cs="Arial"/>
          <w:b/>
          <w:sz w:val="22"/>
          <w:szCs w:val="22"/>
        </w:rPr>
        <w:t>Dohled při provádění práce se ZN:</w:t>
      </w:r>
    </w:p>
    <w:p w:rsidRPr="006212FD" w:rsidR="00AB62DD" w:rsidP="000B3C43" w:rsidRDefault="00AB62DD" w14:paraId="5F568BD1" w14:textId="77777777">
      <w:pPr>
        <w:pStyle w:val="Odstavec"/>
        <w:numPr>
          <w:ilvl w:val="0"/>
          <w:numId w:val="31"/>
        </w:numPr>
        <w:spacing w:before="0" w:after="0"/>
        <w:rPr>
          <w:rFonts w:ascii="Arial" w:hAnsi="Arial" w:cs="Arial"/>
          <w:sz w:val="22"/>
          <w:szCs w:val="22"/>
        </w:rPr>
      </w:pPr>
      <w:r w:rsidRPr="006212FD">
        <w:rPr>
          <w:rFonts w:ascii="Arial" w:hAnsi="Arial" w:cs="Arial"/>
          <w:sz w:val="22"/>
          <w:szCs w:val="22"/>
        </w:rPr>
        <w:t xml:space="preserve">Při provádění prací se ZN, musí být zajištěn dohled. Dohled nesmí vykonávat pracovník, který práce se ZN přímo provádí (svářeč apod.). </w:t>
      </w:r>
    </w:p>
    <w:p w:rsidRPr="006212FD" w:rsidR="00AB62DD" w:rsidP="000B3C43" w:rsidRDefault="00AB62DD" w14:paraId="163EAE24" w14:textId="77777777">
      <w:pPr>
        <w:pStyle w:val="Odstavec"/>
        <w:numPr>
          <w:ilvl w:val="0"/>
          <w:numId w:val="31"/>
        </w:numPr>
        <w:spacing w:before="0" w:after="0"/>
        <w:rPr>
          <w:rFonts w:ascii="Arial" w:hAnsi="Arial" w:cs="Arial"/>
          <w:sz w:val="22"/>
          <w:szCs w:val="22"/>
        </w:rPr>
      </w:pPr>
      <w:r w:rsidRPr="006212FD">
        <w:rPr>
          <w:rFonts w:ascii="Arial" w:hAnsi="Arial" w:cs="Arial"/>
          <w:sz w:val="22"/>
          <w:szCs w:val="22"/>
        </w:rPr>
        <w:t xml:space="preserve">Úkolem dohledu je včas zjistit vznikající požár nebo situaci, která by mohla mít za následek vznik požáru nebo výbuchu a uhasit vznikající požár. </w:t>
      </w:r>
    </w:p>
    <w:p w:rsidRPr="006212FD" w:rsidR="00AB62DD" w:rsidP="000B3C43" w:rsidRDefault="00AB62DD" w14:paraId="7DAB4D0D" w14:textId="77777777">
      <w:pPr>
        <w:pStyle w:val="Odstavec"/>
        <w:numPr>
          <w:ilvl w:val="0"/>
          <w:numId w:val="31"/>
        </w:numPr>
        <w:spacing w:before="0" w:after="0"/>
        <w:rPr>
          <w:rFonts w:ascii="Arial" w:hAnsi="Arial" w:cs="Arial"/>
          <w:sz w:val="22"/>
          <w:szCs w:val="22"/>
        </w:rPr>
      </w:pPr>
      <w:r w:rsidRPr="006212FD">
        <w:rPr>
          <w:rFonts w:ascii="Arial" w:hAnsi="Arial" w:cs="Arial"/>
          <w:sz w:val="22"/>
          <w:szCs w:val="22"/>
        </w:rPr>
        <w:t>Pracovník provádějící dohled při práci se ZN, má právo zastavit práci do doby, kdy budou vytvořena vhodná preventivní opatření.</w:t>
      </w:r>
    </w:p>
    <w:p w:rsidRPr="006212FD" w:rsidR="00AB62DD" w:rsidP="000B3C43" w:rsidRDefault="00AB62DD" w14:paraId="2FB7F1D8" w14:textId="77777777">
      <w:pPr>
        <w:pStyle w:val="Odstavec"/>
        <w:numPr>
          <w:ilvl w:val="0"/>
          <w:numId w:val="31"/>
        </w:numPr>
        <w:spacing w:before="0" w:after="0"/>
        <w:rPr>
          <w:rFonts w:ascii="Arial" w:hAnsi="Arial" w:cs="Arial"/>
          <w:sz w:val="22"/>
          <w:szCs w:val="22"/>
        </w:rPr>
      </w:pPr>
      <w:r w:rsidRPr="006212FD">
        <w:rPr>
          <w:rFonts w:ascii="Arial" w:hAnsi="Arial" w:cs="Arial"/>
          <w:sz w:val="22"/>
          <w:szCs w:val="22"/>
        </w:rPr>
        <w:t>Počet osob provádějících dohled se stanovuje s ohledem na velikost rizika vzniku požáru nebo výbuchu, rozlehlost pracovního prostoru a jeho dispoziční řešení. Zejména je třeba brát ohled na možnost rozšíření požáru do vedlejších místností nebo jiného podlaží.</w:t>
      </w:r>
    </w:p>
    <w:p w:rsidRPr="006212FD" w:rsidR="00AB62DD" w:rsidP="000B3C43" w:rsidRDefault="00AB62DD" w14:paraId="3EC5CAB4" w14:textId="77777777">
      <w:pPr>
        <w:pStyle w:val="Odstavec"/>
        <w:numPr>
          <w:ilvl w:val="0"/>
          <w:numId w:val="31"/>
        </w:numPr>
        <w:spacing w:before="0" w:after="0"/>
        <w:rPr>
          <w:rFonts w:ascii="Arial" w:hAnsi="Arial" w:cs="Arial"/>
          <w:sz w:val="22"/>
          <w:szCs w:val="22"/>
        </w:rPr>
      </w:pPr>
      <w:r w:rsidRPr="006212FD">
        <w:rPr>
          <w:rFonts w:ascii="Arial" w:hAnsi="Arial" w:cs="Arial"/>
          <w:sz w:val="22"/>
          <w:szCs w:val="22"/>
        </w:rPr>
        <w:t>Dohled musí probíhat nepřetržitě. To znamená, nesmí být přerušen v dobách přestávek.</w:t>
      </w:r>
    </w:p>
    <w:p w:rsidRPr="006212FD" w:rsidR="00AB62DD" w:rsidP="000B3C43" w:rsidRDefault="00AB62DD" w14:paraId="44FE300F" w14:textId="77777777">
      <w:pPr>
        <w:pStyle w:val="Odstavec"/>
        <w:spacing w:before="0" w:after="0"/>
        <w:ind w:left="360"/>
        <w:rPr>
          <w:rFonts w:ascii="Arial" w:hAnsi="Arial" w:cs="Arial"/>
          <w:sz w:val="22"/>
          <w:szCs w:val="22"/>
        </w:rPr>
      </w:pPr>
    </w:p>
    <w:p w:rsidRPr="006212FD" w:rsidR="00AB62DD" w:rsidP="000B3C43" w:rsidRDefault="00AB62DD" w14:paraId="66869307" w14:textId="77777777">
      <w:pPr>
        <w:pStyle w:val="Odstavec"/>
        <w:spacing w:before="0" w:after="0"/>
        <w:ind w:left="360"/>
        <w:rPr>
          <w:rFonts w:ascii="Arial" w:hAnsi="Arial" w:cs="Arial"/>
          <w:b/>
          <w:sz w:val="22"/>
          <w:szCs w:val="22"/>
        </w:rPr>
      </w:pPr>
      <w:r w:rsidRPr="006212FD">
        <w:rPr>
          <w:rFonts w:ascii="Arial" w:hAnsi="Arial" w:cs="Arial"/>
          <w:b/>
          <w:sz w:val="22"/>
          <w:szCs w:val="22"/>
        </w:rPr>
        <w:t>Dohled po ukončení práce se ZN:</w:t>
      </w:r>
    </w:p>
    <w:p w:rsidRPr="006212FD" w:rsidR="00AB62DD" w:rsidP="000B3C43" w:rsidRDefault="00AB62DD" w14:paraId="53C35CBE" w14:textId="77777777">
      <w:pPr>
        <w:pStyle w:val="Odstavec"/>
        <w:numPr>
          <w:ilvl w:val="0"/>
          <w:numId w:val="32"/>
        </w:numPr>
        <w:spacing w:before="0" w:after="0"/>
        <w:rPr>
          <w:rFonts w:ascii="Arial" w:hAnsi="Arial" w:cs="Arial"/>
          <w:sz w:val="22"/>
          <w:szCs w:val="22"/>
        </w:rPr>
      </w:pPr>
      <w:r w:rsidRPr="006212FD">
        <w:rPr>
          <w:rFonts w:ascii="Arial" w:hAnsi="Arial" w:cs="Arial"/>
          <w:sz w:val="22"/>
          <w:szCs w:val="22"/>
        </w:rPr>
        <w:t>Dohled musí být zajištěn nejméně 8 hodin po ukončení práce se ZN. Tento čas může být v odůvodněných případech libovolně prodloužen, ale nikdy nesmí být zkrácen.</w:t>
      </w:r>
    </w:p>
    <w:p w:rsidRPr="006212FD" w:rsidR="00AB62DD" w:rsidP="000B3C43" w:rsidRDefault="00AB62DD" w14:paraId="08C9BFC4" w14:textId="77777777">
      <w:pPr>
        <w:pStyle w:val="Odstavec"/>
        <w:numPr>
          <w:ilvl w:val="0"/>
          <w:numId w:val="32"/>
        </w:numPr>
        <w:spacing w:before="0" w:after="0"/>
        <w:rPr>
          <w:rFonts w:ascii="Arial" w:hAnsi="Arial" w:cs="Arial"/>
          <w:sz w:val="22"/>
          <w:szCs w:val="22"/>
        </w:rPr>
      </w:pPr>
      <w:r w:rsidRPr="006212FD">
        <w:rPr>
          <w:rFonts w:ascii="Arial" w:hAnsi="Arial" w:cs="Arial"/>
          <w:sz w:val="22"/>
          <w:szCs w:val="22"/>
        </w:rPr>
        <w:t xml:space="preserve">V prostorech vybavených EPS lze od dohledu po ukončení práce se ZN upustit. EPS musí být funkční a musí být zajištěno, aby při signalizaci požáru, bylo zajištěno jeho rychlé uhašení. </w:t>
      </w:r>
    </w:p>
    <w:p w:rsidRPr="006212FD" w:rsidR="00AB62DD" w:rsidP="000B3C43" w:rsidRDefault="00AB62DD" w14:paraId="3ECE7468" w14:textId="77777777">
      <w:pPr>
        <w:ind w:left="425"/>
        <w:rPr>
          <w:rFonts w:ascii="Arial" w:hAnsi="Arial" w:cs="Arial"/>
          <w:sz w:val="22"/>
          <w:szCs w:val="22"/>
        </w:rPr>
      </w:pPr>
    </w:p>
    <w:p w:rsidRPr="006212FD" w:rsidR="00AB62DD" w:rsidP="000B3C43" w:rsidRDefault="00AB62DD" w14:paraId="11548816" w14:textId="77777777">
      <w:pPr>
        <w:pStyle w:val="Nadpis2"/>
        <w:keepNext/>
        <w:numPr>
          <w:ilvl w:val="1"/>
          <w:numId w:val="38"/>
        </w:numPr>
        <w:suppressAutoHyphens w:val="0"/>
        <w:spacing w:before="0" w:after="0"/>
        <w:ind w:left="567" w:hanging="567"/>
        <w:rPr>
          <w:rFonts w:ascii="Arial" w:hAnsi="Arial" w:cs="Arial"/>
          <w:bCs w:val="0"/>
          <w:iCs/>
          <w:sz w:val="22"/>
          <w:szCs w:val="22"/>
        </w:rPr>
      </w:pPr>
      <w:bookmarkStart w:name="_Toc215890530" w:id="23"/>
      <w:bookmarkStart w:name="_Toc8376377" w:id="24"/>
      <w:r w:rsidRPr="1E30E80B">
        <w:rPr>
          <w:rFonts w:ascii="Arial" w:hAnsi="Arial" w:cs="Arial"/>
          <w:sz w:val="22"/>
          <w:szCs w:val="22"/>
        </w:rPr>
        <w:t xml:space="preserve">Vystavování příkazu k práci se ZN vykonávané </w:t>
      </w:r>
      <w:bookmarkEnd w:id="23"/>
      <w:r w:rsidRPr="1E30E80B">
        <w:rPr>
          <w:rFonts w:ascii="Arial" w:hAnsi="Arial" w:cs="Arial"/>
          <w:sz w:val="22"/>
          <w:szCs w:val="22"/>
        </w:rPr>
        <w:t>externí firmou</w:t>
      </w:r>
      <w:bookmarkEnd w:id="24"/>
    </w:p>
    <w:p w:rsidRPr="006212FD" w:rsidR="00AB62DD" w:rsidP="000B3C43" w:rsidRDefault="00AB62DD" w14:paraId="72F56059" w14:textId="77777777">
      <w:pPr>
        <w:pStyle w:val="Odstavec"/>
        <w:numPr>
          <w:ilvl w:val="0"/>
          <w:numId w:val="33"/>
        </w:numPr>
        <w:spacing w:before="0" w:after="0"/>
        <w:rPr>
          <w:rFonts w:ascii="Arial" w:hAnsi="Arial" w:cs="Arial"/>
          <w:sz w:val="22"/>
          <w:szCs w:val="22"/>
        </w:rPr>
      </w:pPr>
      <w:r w:rsidRPr="006212FD">
        <w:rPr>
          <w:rFonts w:ascii="Arial" w:hAnsi="Arial" w:cs="Arial"/>
          <w:sz w:val="22"/>
          <w:szCs w:val="22"/>
        </w:rPr>
        <w:t xml:space="preserve">Zaměstnanci externích firem, jsou pří provádění prací se ZN, povinni postupovat podle tohoto pracovního postupu. </w:t>
      </w:r>
    </w:p>
    <w:p w:rsidRPr="006212FD" w:rsidR="00AB62DD" w:rsidP="000B3C43" w:rsidRDefault="00AB62DD" w14:paraId="4A7E248D" w14:textId="77777777">
      <w:pPr>
        <w:pStyle w:val="Odstavec"/>
        <w:numPr>
          <w:ilvl w:val="0"/>
          <w:numId w:val="33"/>
        </w:numPr>
        <w:spacing w:before="0" w:after="0"/>
        <w:rPr>
          <w:rFonts w:ascii="Arial" w:hAnsi="Arial" w:cs="Arial"/>
          <w:sz w:val="22"/>
          <w:szCs w:val="22"/>
        </w:rPr>
      </w:pPr>
      <w:r w:rsidRPr="006212FD">
        <w:rPr>
          <w:rFonts w:ascii="Arial" w:hAnsi="Arial" w:cs="Arial"/>
          <w:sz w:val="22"/>
          <w:szCs w:val="22"/>
        </w:rPr>
        <w:t>Příkaz vystavuje vedoucí pracovní skupiny nebo zaměstnanec FN Brno, který externí firmu najal.</w:t>
      </w:r>
    </w:p>
    <w:p w:rsidRPr="006212FD" w:rsidR="00AB62DD" w:rsidP="000B3C43" w:rsidRDefault="00AB62DD" w14:paraId="644D168D" w14:textId="77777777">
      <w:pPr>
        <w:pStyle w:val="Odstavec"/>
        <w:spacing w:before="0" w:after="0"/>
        <w:rPr>
          <w:rFonts w:ascii="Arial" w:hAnsi="Arial" w:cs="Arial"/>
          <w:sz w:val="22"/>
          <w:szCs w:val="22"/>
        </w:rPr>
      </w:pPr>
    </w:p>
    <w:p w:rsidRPr="006212FD" w:rsidR="00AB62DD" w:rsidP="000B3C43" w:rsidRDefault="00AB62DD" w14:paraId="7C671D8C" w14:textId="77777777">
      <w:pPr>
        <w:pStyle w:val="Nadpis2"/>
        <w:keepNext/>
        <w:numPr>
          <w:ilvl w:val="1"/>
          <w:numId w:val="38"/>
        </w:numPr>
        <w:suppressAutoHyphens w:val="0"/>
        <w:spacing w:before="0" w:after="0"/>
        <w:ind w:left="567" w:hanging="567"/>
        <w:rPr>
          <w:rFonts w:ascii="Arial" w:hAnsi="Arial" w:cs="Arial"/>
          <w:bCs w:val="0"/>
          <w:iCs/>
          <w:sz w:val="22"/>
          <w:szCs w:val="22"/>
        </w:rPr>
      </w:pPr>
      <w:r w:rsidRPr="1E30E80B">
        <w:rPr>
          <w:rFonts w:ascii="Arial" w:hAnsi="Arial" w:cs="Arial"/>
          <w:sz w:val="22"/>
          <w:szCs w:val="22"/>
        </w:rPr>
        <w:t>Vystavování příkazu k práci se ZN vykonávané externí firmou (v rámci předaného staveniště dodavateli stavby)</w:t>
      </w:r>
    </w:p>
    <w:p w:rsidRPr="006212FD" w:rsidR="00AB62DD" w:rsidP="000B3C43" w:rsidRDefault="00AB62DD" w14:paraId="1AE58D81" w14:textId="77777777">
      <w:pPr>
        <w:numPr>
          <w:ilvl w:val="0"/>
          <w:numId w:val="39"/>
        </w:numPr>
        <w:suppressAutoHyphens w:val="0"/>
        <w:spacing w:before="0"/>
        <w:jc w:val="left"/>
        <w:rPr>
          <w:rFonts w:ascii="Arial" w:hAnsi="Arial" w:cs="Arial"/>
          <w:sz w:val="22"/>
          <w:szCs w:val="22"/>
        </w:rPr>
      </w:pPr>
      <w:r w:rsidRPr="006212FD">
        <w:rPr>
          <w:rFonts w:ascii="Arial" w:hAnsi="Arial" w:cs="Arial"/>
          <w:sz w:val="22"/>
          <w:szCs w:val="22"/>
        </w:rPr>
        <w:t>Viz kapitola 5.9.</w:t>
      </w:r>
    </w:p>
    <w:p w:rsidRPr="006212FD" w:rsidR="00AB62DD" w:rsidP="000B3C43" w:rsidRDefault="00AB62DD" w14:paraId="73725B43" w14:textId="77777777">
      <w:pPr>
        <w:numPr>
          <w:ilvl w:val="0"/>
          <w:numId w:val="39"/>
        </w:numPr>
        <w:suppressAutoHyphens w:val="0"/>
        <w:spacing w:before="0"/>
        <w:rPr>
          <w:rFonts w:ascii="Arial" w:hAnsi="Arial" w:cs="Arial"/>
          <w:b/>
          <w:sz w:val="22"/>
          <w:szCs w:val="22"/>
        </w:rPr>
      </w:pPr>
      <w:r w:rsidRPr="006212FD">
        <w:rPr>
          <w:rFonts w:ascii="Arial" w:hAnsi="Arial" w:cs="Arial"/>
          <w:sz w:val="22"/>
          <w:szCs w:val="22"/>
        </w:rPr>
        <w:t>Po ukončení práce se ZN a ukončení následného dohledu, mohou být příkazy se ZN uloženy v kanceláři stavbyvedoucího. Po dokončení stavby, nebo na žádost pracovníka OBPT, předá stavbyvedoucí tyto příkazy na OBPT k archivaci.</w:t>
      </w:r>
    </w:p>
    <w:p w:rsidRPr="006212FD" w:rsidR="00AB62DD" w:rsidP="000B3C43" w:rsidRDefault="00AB62DD" w14:paraId="05240B89" w14:textId="77777777">
      <w:pPr>
        <w:pStyle w:val="Odstavec"/>
        <w:spacing w:before="0" w:after="0"/>
        <w:ind w:left="360"/>
        <w:rPr>
          <w:rFonts w:ascii="Arial" w:hAnsi="Arial" w:cs="Arial"/>
          <w:sz w:val="22"/>
          <w:szCs w:val="22"/>
        </w:rPr>
      </w:pPr>
    </w:p>
    <w:p w:rsidRPr="006212FD" w:rsidR="00AB62DD" w:rsidP="000B3C43" w:rsidRDefault="00AB62DD" w14:paraId="52DB335A" w14:textId="77777777">
      <w:pPr>
        <w:pStyle w:val="Nadpis2"/>
        <w:keepNext/>
        <w:numPr>
          <w:ilvl w:val="1"/>
          <w:numId w:val="38"/>
        </w:numPr>
        <w:suppressAutoHyphens w:val="0"/>
        <w:spacing w:before="0" w:after="0"/>
        <w:ind w:left="567" w:hanging="567"/>
        <w:rPr>
          <w:rFonts w:ascii="Arial" w:hAnsi="Arial" w:cs="Arial"/>
          <w:bCs w:val="0"/>
          <w:iCs/>
          <w:sz w:val="22"/>
          <w:szCs w:val="22"/>
        </w:rPr>
      </w:pPr>
      <w:bookmarkStart w:name="_Toc19510061" w:id="25"/>
      <w:bookmarkStart w:name="_Toc215890531" w:id="26"/>
      <w:bookmarkStart w:name="_Toc8376378" w:id="27"/>
      <w:r w:rsidRPr="1E30E80B">
        <w:rPr>
          <w:rFonts w:ascii="Arial" w:hAnsi="Arial" w:cs="Arial"/>
          <w:sz w:val="22"/>
          <w:szCs w:val="22"/>
        </w:rPr>
        <w:t>Kontrola opatření</w:t>
      </w:r>
      <w:bookmarkEnd w:id="25"/>
      <w:bookmarkEnd w:id="26"/>
      <w:bookmarkEnd w:id="27"/>
    </w:p>
    <w:p w:rsidRPr="006212FD" w:rsidR="00AB62DD" w:rsidP="000B3C43" w:rsidRDefault="00AB62DD" w14:paraId="3E4DE075" w14:textId="77777777">
      <w:pPr>
        <w:numPr>
          <w:ilvl w:val="12"/>
          <w:numId w:val="0"/>
        </w:numPr>
        <w:ind w:left="567"/>
        <w:rPr>
          <w:rFonts w:ascii="Arial" w:hAnsi="Arial" w:cs="Arial"/>
          <w:sz w:val="22"/>
          <w:szCs w:val="22"/>
        </w:rPr>
      </w:pPr>
      <w:r w:rsidRPr="006212FD">
        <w:rPr>
          <w:rFonts w:ascii="Arial" w:hAnsi="Arial" w:cs="Arial"/>
          <w:sz w:val="22"/>
          <w:szCs w:val="22"/>
        </w:rPr>
        <w:t>Kontrolu stanovených opatření provádějí vedoucí pracoviště, kde se práce se ZN provádí, pracovník který příkaz k práci se ZN vydal případně zaměstnanec, který najal externí firmu provádějící práci se ZN a zaměstnanci OBPT (v rámci své kompetence - zodpovědnosti). Četnost kontrol se řídí podle míry odpovědnosti a závažnosti práce se ZN.</w:t>
      </w:r>
    </w:p>
    <w:p w:rsidRPr="006212FD" w:rsidR="00AB62DD" w:rsidP="000B3C43" w:rsidRDefault="00AB62DD" w14:paraId="4CA8BD66" w14:textId="77777777">
      <w:pPr>
        <w:numPr>
          <w:ilvl w:val="12"/>
          <w:numId w:val="0"/>
        </w:numPr>
        <w:ind w:left="567"/>
        <w:rPr>
          <w:rFonts w:ascii="Arial" w:hAnsi="Arial" w:cs="Arial"/>
          <w:sz w:val="22"/>
          <w:szCs w:val="22"/>
        </w:rPr>
      </w:pPr>
    </w:p>
    <w:p w:rsidRPr="006212FD" w:rsidR="00AB62DD" w:rsidP="000B3C43" w:rsidRDefault="00AB62DD" w14:paraId="0076C42E" w14:textId="77777777">
      <w:pPr>
        <w:pStyle w:val="Nadpis2"/>
        <w:keepNext/>
        <w:numPr>
          <w:ilvl w:val="1"/>
          <w:numId w:val="38"/>
        </w:numPr>
        <w:suppressAutoHyphens w:val="0"/>
        <w:spacing w:before="0" w:after="0"/>
        <w:ind w:left="567" w:hanging="567"/>
        <w:rPr>
          <w:rFonts w:ascii="Arial" w:hAnsi="Arial" w:cs="Arial"/>
          <w:bCs w:val="0"/>
          <w:iCs/>
          <w:sz w:val="22"/>
          <w:szCs w:val="22"/>
        </w:rPr>
      </w:pPr>
      <w:bookmarkStart w:name="_Toc19510062" w:id="28"/>
      <w:bookmarkStart w:name="_Toc215890532" w:id="29"/>
      <w:bookmarkStart w:name="_Toc8376379" w:id="30"/>
      <w:r w:rsidRPr="1E30E80B">
        <w:rPr>
          <w:rFonts w:ascii="Arial" w:hAnsi="Arial" w:cs="Arial"/>
          <w:sz w:val="22"/>
          <w:szCs w:val="22"/>
        </w:rPr>
        <w:t>Zastavení práce se ZN</w:t>
      </w:r>
      <w:bookmarkEnd w:id="28"/>
      <w:bookmarkEnd w:id="29"/>
      <w:bookmarkEnd w:id="30"/>
    </w:p>
    <w:p w:rsidRPr="006212FD" w:rsidR="00AB62DD" w:rsidP="000B3C43" w:rsidRDefault="00AB62DD" w14:paraId="6750CF2F" w14:textId="77777777">
      <w:pPr>
        <w:numPr>
          <w:ilvl w:val="12"/>
          <w:numId w:val="0"/>
        </w:numPr>
        <w:ind w:left="426"/>
        <w:rPr>
          <w:rFonts w:ascii="Arial" w:hAnsi="Arial" w:cs="Arial"/>
          <w:sz w:val="22"/>
          <w:szCs w:val="22"/>
        </w:rPr>
      </w:pPr>
      <w:r w:rsidRPr="006212FD">
        <w:rPr>
          <w:rFonts w:ascii="Arial" w:hAnsi="Arial" w:cs="Arial"/>
          <w:sz w:val="22"/>
          <w:szCs w:val="22"/>
        </w:rPr>
        <w:t>Zaměstnanci, kteří provádějí kontrolu opatření, odeberou příkaz k práci se ZN pracovníkovi, který práce provádí, v případě:</w:t>
      </w:r>
    </w:p>
    <w:p w:rsidRPr="006212FD" w:rsidR="00AB62DD" w:rsidP="000B3C43" w:rsidRDefault="00AB62DD" w14:paraId="222919F1" w14:textId="77777777">
      <w:pPr>
        <w:numPr>
          <w:ilvl w:val="0"/>
          <w:numId w:val="30"/>
        </w:numPr>
        <w:suppressAutoHyphens w:val="0"/>
        <w:spacing w:before="0"/>
        <w:ind w:left="993" w:hanging="426"/>
        <w:rPr>
          <w:rFonts w:ascii="Arial" w:hAnsi="Arial" w:cs="Arial"/>
          <w:sz w:val="22"/>
          <w:szCs w:val="22"/>
        </w:rPr>
      </w:pPr>
      <w:r w:rsidRPr="006212FD">
        <w:rPr>
          <w:rFonts w:ascii="Arial" w:hAnsi="Arial" w:cs="Arial"/>
          <w:sz w:val="22"/>
          <w:szCs w:val="22"/>
        </w:rPr>
        <w:t>dojde-li v průběhu práce ke změně stanovených opatření nebo jejich nedodržení,</w:t>
      </w:r>
    </w:p>
    <w:p w:rsidRPr="006212FD" w:rsidR="00AB62DD" w:rsidP="000B3C43" w:rsidRDefault="00AB62DD" w14:paraId="1DD4E5A7" w14:textId="77777777">
      <w:pPr>
        <w:numPr>
          <w:ilvl w:val="0"/>
          <w:numId w:val="30"/>
        </w:numPr>
        <w:suppressAutoHyphens w:val="0"/>
        <w:spacing w:before="0"/>
        <w:ind w:left="993" w:hanging="426"/>
        <w:rPr>
          <w:rFonts w:ascii="Arial" w:hAnsi="Arial" w:cs="Arial"/>
          <w:sz w:val="22"/>
          <w:szCs w:val="22"/>
        </w:rPr>
      </w:pPr>
      <w:r w:rsidRPr="006212FD">
        <w:rPr>
          <w:rFonts w:ascii="Arial" w:hAnsi="Arial" w:cs="Arial"/>
          <w:sz w:val="22"/>
          <w:szCs w:val="22"/>
        </w:rPr>
        <w:t>dojde-li k porušení norem a předpisů bezpečnosti práce a požární ochrany,</w:t>
      </w:r>
    </w:p>
    <w:p w:rsidRPr="006212FD" w:rsidR="00AB62DD" w:rsidP="000B3C43" w:rsidRDefault="00AB62DD" w14:paraId="0B7B0CDD" w14:textId="77777777">
      <w:pPr>
        <w:numPr>
          <w:ilvl w:val="0"/>
          <w:numId w:val="30"/>
        </w:numPr>
        <w:suppressAutoHyphens w:val="0"/>
        <w:spacing w:before="0"/>
        <w:ind w:left="993" w:hanging="426"/>
        <w:rPr>
          <w:rFonts w:ascii="Arial" w:hAnsi="Arial" w:cs="Arial"/>
          <w:sz w:val="22"/>
          <w:szCs w:val="22"/>
        </w:rPr>
      </w:pPr>
      <w:r w:rsidRPr="006212FD">
        <w:rPr>
          <w:rFonts w:ascii="Arial" w:hAnsi="Arial" w:cs="Arial"/>
          <w:sz w:val="22"/>
          <w:szCs w:val="22"/>
        </w:rPr>
        <w:t>dojde-li k ohrožení životního prostředí,</w:t>
      </w:r>
    </w:p>
    <w:p w:rsidRPr="006212FD" w:rsidR="00AB62DD" w:rsidP="000B3C43" w:rsidRDefault="00AB62DD" w14:paraId="0AA941EC" w14:textId="77777777">
      <w:pPr>
        <w:numPr>
          <w:ilvl w:val="12"/>
          <w:numId w:val="0"/>
        </w:numPr>
        <w:ind w:left="425"/>
        <w:rPr>
          <w:rFonts w:ascii="Arial" w:hAnsi="Arial" w:cs="Arial"/>
          <w:sz w:val="22"/>
          <w:szCs w:val="22"/>
        </w:rPr>
      </w:pPr>
      <w:r w:rsidRPr="006212FD">
        <w:rPr>
          <w:rFonts w:ascii="Arial" w:hAnsi="Arial" w:cs="Arial"/>
          <w:sz w:val="22"/>
          <w:szCs w:val="22"/>
        </w:rPr>
        <w:t>Práce mohou pokračovat až po odstranění</w:t>
      </w:r>
    </w:p>
    <w:p w:rsidRPr="006212FD" w:rsidR="00AB62DD" w:rsidP="000B3C43" w:rsidRDefault="00AB62DD" w14:paraId="1A52A0BA" w14:textId="77777777">
      <w:pPr>
        <w:numPr>
          <w:ilvl w:val="12"/>
          <w:numId w:val="0"/>
        </w:numPr>
        <w:ind w:left="425"/>
        <w:rPr>
          <w:rFonts w:ascii="Arial" w:hAnsi="Arial" w:cs="Arial"/>
          <w:sz w:val="22"/>
          <w:szCs w:val="22"/>
        </w:rPr>
      </w:pPr>
    </w:p>
    <w:p w:rsidRPr="006212FD" w:rsidR="00AB62DD" w:rsidP="000B3C43" w:rsidRDefault="00AB62DD" w14:paraId="6EECB691" w14:textId="77777777">
      <w:pPr>
        <w:pStyle w:val="Nadpis2"/>
        <w:keepNext/>
        <w:numPr>
          <w:ilvl w:val="1"/>
          <w:numId w:val="38"/>
        </w:numPr>
        <w:suppressAutoHyphens w:val="0"/>
        <w:spacing w:before="0" w:after="0"/>
        <w:ind w:left="567" w:hanging="567"/>
        <w:rPr>
          <w:rFonts w:ascii="Arial" w:hAnsi="Arial" w:cs="Arial"/>
          <w:bCs w:val="0"/>
          <w:iCs/>
          <w:sz w:val="22"/>
          <w:szCs w:val="22"/>
        </w:rPr>
      </w:pPr>
      <w:bookmarkStart w:name="_Toc19510064" w:id="31"/>
      <w:bookmarkStart w:name="_Toc215890534" w:id="32"/>
      <w:bookmarkStart w:name="_Toc8376380" w:id="33"/>
      <w:r w:rsidRPr="1E30E80B">
        <w:rPr>
          <w:rFonts w:ascii="Arial" w:hAnsi="Arial" w:cs="Arial"/>
          <w:sz w:val="22"/>
          <w:szCs w:val="22"/>
        </w:rPr>
        <w:t>Skartace příkazu k práci se ZN</w:t>
      </w:r>
      <w:bookmarkEnd w:id="31"/>
      <w:bookmarkEnd w:id="32"/>
      <w:bookmarkEnd w:id="33"/>
    </w:p>
    <w:p w:rsidRPr="006212FD" w:rsidR="00AB62DD" w:rsidP="000B3C43" w:rsidRDefault="00AB62DD" w14:paraId="0A24BEF5" w14:textId="77777777">
      <w:pPr>
        <w:numPr>
          <w:ilvl w:val="12"/>
          <w:numId w:val="0"/>
        </w:numPr>
        <w:ind w:firstLine="360"/>
        <w:rPr>
          <w:rFonts w:ascii="Arial" w:hAnsi="Arial" w:cs="Arial"/>
          <w:b/>
          <w:sz w:val="22"/>
          <w:szCs w:val="22"/>
        </w:rPr>
      </w:pPr>
      <w:r w:rsidRPr="006212FD">
        <w:rPr>
          <w:rFonts w:ascii="Arial" w:hAnsi="Arial" w:cs="Arial"/>
          <w:sz w:val="22"/>
          <w:szCs w:val="22"/>
        </w:rPr>
        <w:t>Skartační lhůta příkazu k práci se ZN je 5 let</w:t>
      </w:r>
      <w:r w:rsidRPr="006212FD">
        <w:rPr>
          <w:rFonts w:ascii="Arial" w:hAnsi="Arial" w:cs="Arial"/>
          <w:b/>
          <w:sz w:val="22"/>
          <w:szCs w:val="22"/>
        </w:rPr>
        <w:t>.</w:t>
      </w:r>
    </w:p>
    <w:p w:rsidRPr="006212FD" w:rsidR="00AB62DD" w:rsidP="000B3C43" w:rsidRDefault="00AB62DD" w14:paraId="3EBE6E3B" w14:textId="77777777">
      <w:pPr>
        <w:numPr>
          <w:ilvl w:val="12"/>
          <w:numId w:val="0"/>
        </w:numPr>
        <w:ind w:firstLine="360"/>
        <w:rPr>
          <w:rFonts w:ascii="Arial" w:hAnsi="Arial" w:cs="Arial"/>
          <w:sz w:val="22"/>
          <w:szCs w:val="22"/>
        </w:rPr>
      </w:pPr>
    </w:p>
    <w:p w:rsidRPr="006212FD" w:rsidR="00AB62DD" w:rsidP="000B3C43" w:rsidRDefault="00AB62DD" w14:paraId="2A97B43D" w14:textId="77777777">
      <w:pPr>
        <w:pStyle w:val="Nadpis1"/>
        <w:numPr>
          <w:ilvl w:val="0"/>
          <w:numId w:val="38"/>
        </w:numPr>
        <w:suppressAutoHyphens w:val="0"/>
        <w:spacing w:before="0" w:after="0"/>
        <w:ind w:left="0" w:right="0" w:firstLine="0"/>
        <w:jc w:val="left"/>
        <w:rPr>
          <w:rFonts w:ascii="Arial" w:hAnsi="Arial" w:cs="Arial"/>
          <w:sz w:val="22"/>
          <w:szCs w:val="22"/>
        </w:rPr>
      </w:pPr>
      <w:bookmarkStart w:name="_Toc19510067" w:id="34"/>
      <w:bookmarkStart w:name="_Toc215890536" w:id="35"/>
      <w:bookmarkStart w:name="_Toc8376381" w:id="36"/>
      <w:r w:rsidRPr="006212FD">
        <w:rPr>
          <w:rFonts w:ascii="Arial" w:hAnsi="Arial" w:cs="Arial"/>
          <w:sz w:val="22"/>
          <w:szCs w:val="22"/>
        </w:rPr>
        <w:t>Související dokument</w:t>
      </w:r>
      <w:bookmarkEnd w:id="34"/>
      <w:bookmarkEnd w:id="35"/>
      <w:r w:rsidRPr="006212FD">
        <w:rPr>
          <w:rFonts w:ascii="Arial" w:hAnsi="Arial" w:cs="Arial"/>
          <w:sz w:val="22"/>
          <w:szCs w:val="22"/>
        </w:rPr>
        <w:t>y</w:t>
      </w:r>
      <w:bookmarkEnd w:id="36"/>
    </w:p>
    <w:p w:rsidRPr="006212FD" w:rsidR="00AB62DD" w:rsidP="000B3C43" w:rsidRDefault="00AB62DD" w14:paraId="18EA43BB" w14:textId="77777777">
      <w:pPr>
        <w:ind w:firstLine="426"/>
        <w:rPr>
          <w:rFonts w:ascii="Arial" w:hAnsi="Arial" w:cs="Arial"/>
          <w:sz w:val="22"/>
          <w:szCs w:val="22"/>
        </w:rPr>
      </w:pPr>
      <w:r w:rsidRPr="006212FD">
        <w:rPr>
          <w:rFonts w:ascii="Arial" w:hAnsi="Arial" w:cs="Arial"/>
          <w:sz w:val="22"/>
          <w:szCs w:val="22"/>
        </w:rPr>
        <w:t>Zákon č. 262/2006 Sb.  - Zákoník práce, ve znění pozdějších předpisů</w:t>
      </w:r>
    </w:p>
    <w:p w:rsidRPr="006212FD" w:rsidR="00AB62DD" w:rsidP="000B3C43" w:rsidRDefault="00AB62DD" w14:paraId="6E351FEB" w14:textId="77777777">
      <w:pPr>
        <w:ind w:firstLine="426"/>
        <w:rPr>
          <w:rFonts w:ascii="Arial" w:hAnsi="Arial" w:cs="Arial"/>
          <w:sz w:val="22"/>
          <w:szCs w:val="22"/>
        </w:rPr>
      </w:pPr>
      <w:r w:rsidRPr="006212FD">
        <w:rPr>
          <w:rFonts w:ascii="Arial" w:hAnsi="Arial" w:cs="Arial"/>
          <w:sz w:val="22"/>
          <w:szCs w:val="22"/>
        </w:rPr>
        <w:t>Zákon č. 133/85 Sb. o požární ochraně, ve znění pozdějších předpisů</w:t>
      </w:r>
    </w:p>
    <w:p w:rsidRPr="006212FD" w:rsidR="00AB62DD" w:rsidP="000B3C43" w:rsidRDefault="00AB62DD" w14:paraId="0716630D" w14:textId="77777777">
      <w:pPr>
        <w:ind w:left="426"/>
        <w:rPr>
          <w:rFonts w:ascii="Arial" w:hAnsi="Arial" w:cs="Arial"/>
          <w:sz w:val="22"/>
          <w:szCs w:val="22"/>
        </w:rPr>
      </w:pPr>
      <w:r w:rsidRPr="006212FD">
        <w:rPr>
          <w:rFonts w:ascii="Arial" w:hAnsi="Arial" w:cs="Arial"/>
          <w:sz w:val="22"/>
          <w:szCs w:val="22"/>
        </w:rPr>
        <w:t>Vyhláška č. 246/2001 Sb., o stanovení podmínek požární bezpečnosti a výkonu státního požárního dozoru, v platném znění,</w:t>
      </w:r>
    </w:p>
    <w:p w:rsidRPr="006212FD" w:rsidR="00AB62DD" w:rsidP="000B3C43" w:rsidRDefault="00AB62DD" w14:paraId="00E293C3" w14:textId="77777777">
      <w:pPr>
        <w:ind w:left="426"/>
        <w:rPr>
          <w:rFonts w:ascii="Arial" w:hAnsi="Arial" w:cs="Arial"/>
          <w:sz w:val="22"/>
          <w:szCs w:val="22"/>
        </w:rPr>
      </w:pPr>
      <w:r w:rsidRPr="006212FD">
        <w:rPr>
          <w:rFonts w:ascii="Arial" w:hAnsi="Arial" w:cs="Arial"/>
          <w:sz w:val="22"/>
          <w:szCs w:val="22"/>
        </w:rPr>
        <w:t>Vyhláška MV č. 87/2000 Sb., kterou se stanoví podmínky požární bezpečnosti při svařování platném znění</w:t>
      </w:r>
    </w:p>
    <w:p w:rsidRPr="006212FD" w:rsidR="00AB62DD" w:rsidP="000B3C43" w:rsidRDefault="00AB62DD" w14:paraId="0F4B4F7F" w14:textId="77777777">
      <w:pPr>
        <w:ind w:left="426"/>
        <w:rPr>
          <w:rFonts w:ascii="Arial" w:hAnsi="Arial" w:cs="Arial"/>
          <w:sz w:val="22"/>
          <w:szCs w:val="22"/>
        </w:rPr>
      </w:pPr>
      <w:r w:rsidRPr="006212FD">
        <w:rPr>
          <w:rFonts w:ascii="Arial" w:hAnsi="Arial" w:cs="Arial"/>
          <w:sz w:val="22"/>
          <w:szCs w:val="22"/>
        </w:rPr>
        <w:t>Vyhláška č. 50/1978 Sb., o odborné způsobilosti v elektrotechnice</w:t>
      </w:r>
    </w:p>
    <w:p w:rsidRPr="006212FD" w:rsidR="00AB62DD" w:rsidP="000B3C43" w:rsidRDefault="00AB62DD" w14:paraId="573582B1" w14:textId="77777777">
      <w:pPr>
        <w:ind w:left="426"/>
        <w:rPr>
          <w:rFonts w:ascii="Arial" w:hAnsi="Arial" w:cs="Arial"/>
          <w:sz w:val="22"/>
          <w:szCs w:val="22"/>
        </w:rPr>
      </w:pPr>
      <w:r w:rsidRPr="006212FD">
        <w:rPr>
          <w:rFonts w:ascii="Arial" w:hAnsi="Arial" w:cs="Arial"/>
          <w:sz w:val="22"/>
          <w:szCs w:val="22"/>
        </w:rPr>
        <w:t>Nařízení vlády č. 495/2001 Sb., kterým se stanoví bližší podmínky poskytování osobních ochranných pracovních prostředků</w:t>
      </w:r>
    </w:p>
    <w:p w:rsidRPr="006212FD" w:rsidR="00AB62DD" w:rsidP="000B3C43" w:rsidRDefault="00AB62DD" w14:paraId="3AE3B78D" w14:textId="77777777">
      <w:pPr>
        <w:pStyle w:val="Zkladntextodsazen2"/>
        <w:spacing w:after="0" w:line="240" w:lineRule="auto"/>
        <w:ind w:left="426"/>
        <w:rPr>
          <w:rFonts w:ascii="Arial" w:hAnsi="Arial" w:cs="Arial"/>
          <w:sz w:val="22"/>
          <w:szCs w:val="22"/>
        </w:rPr>
      </w:pPr>
      <w:r w:rsidRPr="006212FD">
        <w:rPr>
          <w:rFonts w:ascii="Arial" w:hAnsi="Arial" w:cs="Arial"/>
          <w:sz w:val="22"/>
          <w:szCs w:val="22"/>
        </w:rPr>
        <w:t>Nařízení vlády č. 406/2004 Sb., o bližších podmínkách na zajištění bezpečnosti ochrany zdraví při práci v prostředí s nebezpečím výbuchu</w:t>
      </w:r>
    </w:p>
    <w:p w:rsidRPr="006212FD" w:rsidR="00AB62DD" w:rsidP="000B3C43" w:rsidRDefault="00AB62DD" w14:paraId="4D0565F4" w14:textId="77777777">
      <w:pPr>
        <w:ind w:firstLine="426"/>
        <w:rPr>
          <w:rFonts w:ascii="Arial" w:hAnsi="Arial" w:cs="Arial"/>
          <w:sz w:val="22"/>
          <w:szCs w:val="22"/>
        </w:rPr>
      </w:pPr>
      <w:r w:rsidRPr="006212FD">
        <w:rPr>
          <w:rFonts w:ascii="Arial" w:hAnsi="Arial" w:cs="Arial"/>
          <w:sz w:val="22"/>
          <w:szCs w:val="22"/>
        </w:rPr>
        <w:t>ČSN 05 0601 Bezpečnostní ustanovení pro sváření kovů</w:t>
      </w:r>
    </w:p>
    <w:p w:rsidRPr="006212FD" w:rsidR="00AB62DD" w:rsidP="000B3C43" w:rsidRDefault="00AB62DD" w14:paraId="6325114A" w14:textId="77777777">
      <w:pPr>
        <w:ind w:left="426"/>
        <w:rPr>
          <w:rFonts w:ascii="Arial" w:hAnsi="Arial" w:cs="Arial"/>
          <w:sz w:val="22"/>
          <w:szCs w:val="22"/>
        </w:rPr>
      </w:pPr>
      <w:r w:rsidRPr="006212FD">
        <w:rPr>
          <w:rFonts w:ascii="Arial" w:hAnsi="Arial" w:cs="Arial"/>
          <w:sz w:val="22"/>
          <w:szCs w:val="22"/>
        </w:rPr>
        <w:t>ČSN 33 2320 Předpisy pro elektrická zařízení v prostředí s nebezpečím výbuchu podle příslušných předpisů</w:t>
      </w:r>
    </w:p>
    <w:p w:rsidRPr="006212FD" w:rsidR="00AB62DD" w:rsidP="000B3C43" w:rsidRDefault="00E14EB3" w14:paraId="201520F2" w14:textId="77777777">
      <w:pPr>
        <w:ind w:left="426"/>
        <w:rPr>
          <w:rFonts w:ascii="Arial" w:hAnsi="Arial" w:cs="Arial"/>
          <w:sz w:val="22"/>
          <w:szCs w:val="22"/>
        </w:rPr>
      </w:pPr>
      <w:r w:rsidRPr="006212FD">
        <w:rPr>
          <w:rFonts w:ascii="Arial" w:hAnsi="Arial" w:cs="Arial"/>
          <w:sz w:val="22"/>
          <w:szCs w:val="22"/>
          <w:u w:val="single"/>
        </w:rPr>
        <w:t>Příloha 1</w:t>
      </w:r>
      <w:r w:rsidRPr="006212FD">
        <w:rPr>
          <w:rFonts w:ascii="Arial" w:hAnsi="Arial" w:cs="Arial"/>
          <w:sz w:val="22"/>
          <w:szCs w:val="22"/>
        </w:rPr>
        <w:t xml:space="preserve"> - Příkaz k provádění práce se zvýšeným nebezpečím požáru</w:t>
      </w:r>
    </w:p>
    <w:p w:rsidR="00F176E8" w:rsidP="000B3C43" w:rsidRDefault="00F176E8" w14:paraId="659DAE51" w14:textId="77777777">
      <w:pPr>
        <w:ind w:left="426"/>
        <w:rPr>
          <w:rFonts w:asciiTheme="minorHAnsi" w:hAnsiTheme="minorHAnsi" w:cstheme="minorHAnsi"/>
          <w:sz w:val="22"/>
          <w:szCs w:val="22"/>
        </w:rPr>
        <w:sectPr w:rsidR="00F176E8" w:rsidSect="00F176E8">
          <w:footerReference w:type="default" r:id="rId18"/>
          <w:pgSz w:w="11906" w:h="16838" w:orient="portrait"/>
          <w:pgMar w:top="1417" w:right="1417" w:bottom="1417" w:left="1417" w:header="708" w:footer="708" w:gutter="0"/>
          <w:cols w:space="708"/>
          <w:docGrid w:linePitch="600" w:charSpace="32768"/>
        </w:sectPr>
      </w:pPr>
    </w:p>
    <w:p w:rsidR="00BB7A45" w:rsidP="000B3C43" w:rsidRDefault="00BB7A45" w14:paraId="6D35416C" w14:textId="77777777">
      <w:pPr>
        <w:suppressAutoHyphens w:val="0"/>
        <w:spacing w:before="0"/>
        <w:jc w:val="left"/>
        <w:rPr>
          <w:rFonts w:ascii="Arial" w:hAnsi="Arial" w:cs="Arial"/>
          <w:sz w:val="22"/>
          <w:szCs w:val="22"/>
        </w:rPr>
      </w:pPr>
    </w:p>
    <w:p w:rsidR="00BB7A45" w:rsidP="000B3C43" w:rsidRDefault="00BB7A45" w14:paraId="2F1BD0EF" w14:textId="77777777">
      <w:pPr>
        <w:suppressAutoHyphens w:val="0"/>
        <w:spacing w:before="0"/>
        <w:jc w:val="left"/>
        <w:rPr>
          <w:rFonts w:ascii="Arial" w:hAnsi="Arial" w:cs="Arial"/>
          <w:sz w:val="22"/>
          <w:szCs w:val="22"/>
        </w:rPr>
      </w:pPr>
      <w:r>
        <w:rPr>
          <w:rFonts w:ascii="Arial" w:hAnsi="Arial" w:cs="Arial"/>
          <w:noProof/>
          <w:sz w:val="22"/>
          <w:szCs w:val="22"/>
          <w:lang w:eastAsia="cs-CZ"/>
        </w:rPr>
        <w:drawing>
          <wp:inline distT="0" distB="0" distL="0" distR="0" wp14:anchorId="4AF3282F" wp14:editId="6D597407">
            <wp:extent cx="6118484" cy="8658971"/>
            <wp:effectExtent l="0" t="0" r="0" b="889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C0F8CE.tmp"/>
                    <pic:cNvPicPr/>
                  </pic:nvPicPr>
                  <pic:blipFill>
                    <a:blip r:embed="rId19">
                      <a:extLst>
                        <a:ext uri="{28A0092B-C50C-407E-A947-70E740481C1C}">
                          <a14:useLocalDpi xmlns:a14="http://schemas.microsoft.com/office/drawing/2010/main" val="0"/>
                        </a:ext>
                      </a:extLst>
                    </a:blip>
                    <a:stretch>
                      <a:fillRect/>
                    </a:stretch>
                  </pic:blipFill>
                  <pic:spPr>
                    <a:xfrm>
                      <a:off x="0" y="0"/>
                      <a:ext cx="6124886" cy="8668031"/>
                    </a:xfrm>
                    <a:prstGeom prst="rect">
                      <a:avLst/>
                    </a:prstGeom>
                  </pic:spPr>
                </pic:pic>
              </a:graphicData>
            </a:graphic>
          </wp:inline>
        </w:drawing>
      </w:r>
    </w:p>
    <w:p w:rsidR="004D46D2" w:rsidP="000B3C43" w:rsidRDefault="00BB7A45" w14:paraId="592B2EAC" w14:textId="77777777">
      <w:pPr>
        <w:suppressAutoHyphens w:val="0"/>
        <w:spacing w:before="0"/>
        <w:jc w:val="left"/>
        <w:rPr>
          <w:rFonts w:ascii="Arial" w:hAnsi="Arial" w:cs="Arial"/>
          <w:sz w:val="22"/>
          <w:szCs w:val="22"/>
        </w:rPr>
      </w:pPr>
      <w:r>
        <w:rPr>
          <w:rFonts w:ascii="Arial" w:hAnsi="Arial" w:cs="Arial"/>
          <w:noProof/>
          <w:sz w:val="22"/>
          <w:szCs w:val="22"/>
          <w:lang w:eastAsia="cs-CZ"/>
        </w:rPr>
        <w:drawing>
          <wp:inline distT="0" distB="0" distL="0" distR="0" wp14:anchorId="1BC53265" wp14:editId="772B1E49">
            <wp:extent cx="6155208" cy="8698727"/>
            <wp:effectExtent l="0" t="0" r="0" b="762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C0286E.tmp"/>
                    <pic:cNvPicPr/>
                  </pic:nvPicPr>
                  <pic:blipFill>
                    <a:blip r:embed="rId20">
                      <a:extLst>
                        <a:ext uri="{28A0092B-C50C-407E-A947-70E740481C1C}">
                          <a14:useLocalDpi xmlns:a14="http://schemas.microsoft.com/office/drawing/2010/main" val="0"/>
                        </a:ext>
                      </a:extLst>
                    </a:blip>
                    <a:stretch>
                      <a:fillRect/>
                    </a:stretch>
                  </pic:blipFill>
                  <pic:spPr>
                    <a:xfrm>
                      <a:off x="0" y="0"/>
                      <a:ext cx="6162070" cy="8708425"/>
                    </a:xfrm>
                    <a:prstGeom prst="rect">
                      <a:avLst/>
                    </a:prstGeom>
                  </pic:spPr>
                </pic:pic>
              </a:graphicData>
            </a:graphic>
          </wp:inline>
        </w:drawing>
      </w:r>
      <w:r w:rsidR="004D46D2">
        <w:rPr>
          <w:rFonts w:ascii="Arial" w:hAnsi="Arial" w:cs="Arial"/>
          <w:sz w:val="22"/>
          <w:szCs w:val="22"/>
        </w:rPr>
        <w:br w:type="page"/>
      </w:r>
    </w:p>
    <w:p w:rsidRPr="00344223" w:rsidR="004D46D2" w:rsidP="000B3C43" w:rsidRDefault="004D46D2" w14:paraId="68AA721F" w14:textId="77777777">
      <w:pPr>
        <w:jc w:val="center"/>
        <w:rPr>
          <w:rFonts w:ascii="Arial" w:hAnsi="Arial" w:cs="Arial"/>
          <w:b/>
          <w:sz w:val="22"/>
          <w:szCs w:val="22"/>
          <w:u w:val="single"/>
        </w:rPr>
      </w:pPr>
      <w:r w:rsidRPr="00344223">
        <w:rPr>
          <w:rFonts w:ascii="Arial" w:hAnsi="Arial" w:cs="Arial"/>
          <w:b/>
          <w:sz w:val="22"/>
          <w:szCs w:val="22"/>
          <w:u w:val="single"/>
        </w:rPr>
        <w:t xml:space="preserve">Příloha č. </w:t>
      </w:r>
      <w:r w:rsidR="00293E49">
        <w:rPr>
          <w:rFonts w:ascii="Arial" w:hAnsi="Arial" w:cs="Arial"/>
          <w:b/>
          <w:sz w:val="22"/>
          <w:szCs w:val="22"/>
          <w:u w:val="single"/>
        </w:rPr>
        <w:t>4</w:t>
      </w:r>
    </w:p>
    <w:p w:rsidRPr="00344223" w:rsidR="004D46D2" w:rsidP="000B3C43" w:rsidRDefault="004D46D2" w14:paraId="6DE8EFD8" w14:textId="77777777">
      <w:pPr>
        <w:jc w:val="center"/>
        <w:rPr>
          <w:rFonts w:ascii="Arial" w:hAnsi="Arial" w:cs="Arial"/>
          <w:b/>
          <w:sz w:val="22"/>
          <w:szCs w:val="22"/>
          <w:u w:val="single"/>
        </w:rPr>
      </w:pPr>
      <w:r w:rsidRPr="00344223">
        <w:rPr>
          <w:rFonts w:ascii="Arial" w:hAnsi="Arial" w:cs="Arial"/>
          <w:b/>
          <w:sz w:val="22"/>
          <w:szCs w:val="22"/>
          <w:u w:val="single"/>
        </w:rPr>
        <w:t>Smluvní pokuty při porušení BOZP</w:t>
      </w:r>
    </w:p>
    <w:p w:rsidRPr="009C0A25" w:rsidR="004D46D2" w:rsidP="000B3C43" w:rsidRDefault="004D46D2" w14:paraId="1C46107B" w14:textId="77777777">
      <w:pPr>
        <w:rPr>
          <w:rFonts w:ascii="Arial" w:hAnsi="Arial" w:cs="Arial"/>
          <w:b/>
          <w:sz w:val="22"/>
          <w:szCs w:val="22"/>
        </w:rPr>
      </w:pPr>
    </w:p>
    <w:p w:rsidRPr="009C0A25" w:rsidR="004D46D2" w:rsidP="000B3C43" w:rsidRDefault="004D46D2" w14:paraId="46F2FE73" w14:textId="0C0501CF">
      <w:pPr>
        <w:spacing w:line="288" w:lineRule="exact"/>
        <w:ind w:left="-284"/>
        <w:rPr>
          <w:rFonts w:ascii="Arial" w:hAnsi="Arial" w:cs="Arial"/>
          <w:bCs/>
          <w:iCs/>
          <w:sz w:val="22"/>
          <w:szCs w:val="22"/>
        </w:rPr>
      </w:pPr>
      <w:r w:rsidRPr="009C0A25">
        <w:rPr>
          <w:rFonts w:ascii="Arial" w:hAnsi="Arial" w:cs="Arial"/>
          <w:bCs/>
          <w:iCs/>
          <w:sz w:val="22"/>
          <w:szCs w:val="22"/>
        </w:rPr>
        <w:t xml:space="preserve">Objednatel stavebních prací v souladu s ujednáním smlouvy si vymezuje právo kontrolovat způsob provádění stavby a dodržování zásad bezpečnosti a ochrany zdraví při práci a obecné bezpečnosti osob. V případě nedodržení výše daných podmínek při zhotovování díla může </w:t>
      </w:r>
      <w:r w:rsidR="005B0363">
        <w:rPr>
          <w:rFonts w:ascii="Arial" w:hAnsi="Arial" w:cs="Arial"/>
          <w:bCs/>
          <w:iCs/>
          <w:sz w:val="22"/>
          <w:szCs w:val="22"/>
        </w:rPr>
        <w:t>objednatel</w:t>
      </w:r>
      <w:r w:rsidR="005779D0">
        <w:rPr>
          <w:rFonts w:ascii="Arial" w:hAnsi="Arial" w:cs="Arial"/>
          <w:bCs/>
          <w:iCs/>
          <w:sz w:val="22"/>
          <w:szCs w:val="22"/>
        </w:rPr>
        <w:t xml:space="preserve"> </w:t>
      </w:r>
      <w:r w:rsidRPr="009C0A25">
        <w:rPr>
          <w:rFonts w:ascii="Arial" w:hAnsi="Arial" w:cs="Arial"/>
          <w:bCs/>
          <w:iCs/>
          <w:sz w:val="22"/>
          <w:szCs w:val="22"/>
        </w:rPr>
        <w:t xml:space="preserve">navrhnout zadavateli stavby vytýkací jednání pro </w:t>
      </w:r>
      <w:r w:rsidR="005B0363">
        <w:rPr>
          <w:rFonts w:ascii="Arial" w:hAnsi="Arial" w:cs="Arial"/>
          <w:bCs/>
          <w:iCs/>
          <w:sz w:val="22"/>
          <w:szCs w:val="22"/>
        </w:rPr>
        <w:t xml:space="preserve">nedodržení </w:t>
      </w:r>
      <w:r w:rsidRPr="009C0A25">
        <w:rPr>
          <w:rFonts w:ascii="Arial" w:hAnsi="Arial" w:cs="Arial"/>
          <w:bCs/>
          <w:iCs/>
          <w:sz w:val="22"/>
          <w:szCs w:val="22"/>
        </w:rPr>
        <w:t>smlouvy</w:t>
      </w:r>
      <w:r w:rsidR="005B0363">
        <w:rPr>
          <w:rFonts w:ascii="Arial" w:hAnsi="Arial" w:cs="Arial"/>
          <w:bCs/>
          <w:iCs/>
          <w:sz w:val="22"/>
          <w:szCs w:val="22"/>
        </w:rPr>
        <w:t xml:space="preserve"> o dílo</w:t>
      </w:r>
      <w:r w:rsidRPr="009C0A25">
        <w:rPr>
          <w:rFonts w:ascii="Arial" w:hAnsi="Arial" w:cs="Arial"/>
          <w:bCs/>
          <w:iCs/>
          <w:sz w:val="22"/>
          <w:szCs w:val="22"/>
        </w:rPr>
        <w:t xml:space="preserve"> v oblasti bezpečnosti a ochrany zdraví při práci a obecné bezpečnosti osob. V případě zvlášť hrubého porušení bezpečnostních předpisů (smrtelný pracovní úraz způsobený hrubým porušením bezpečnostních předpisů ze strany zhotovitele stavby apod.) může koordinátor stavby navrhnout zadavateli stavby odstoupení od uzavřené smlouvy.</w:t>
      </w:r>
    </w:p>
    <w:p w:rsidRPr="009C0A25" w:rsidR="004D46D2" w:rsidP="000B3C43" w:rsidRDefault="004D46D2" w14:paraId="73184B5B" w14:textId="77777777">
      <w:pPr>
        <w:spacing w:line="288" w:lineRule="exact"/>
        <w:ind w:left="1418"/>
        <w:rPr>
          <w:rFonts w:ascii="Arial" w:hAnsi="Arial" w:cs="Arial"/>
          <w:bCs/>
          <w:iCs/>
          <w:sz w:val="22"/>
          <w:szCs w:val="22"/>
        </w:rPr>
      </w:pPr>
    </w:p>
    <w:tbl>
      <w:tblPr>
        <w:tblW w:w="0" w:type="auto"/>
        <w:jc w:val="righ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823"/>
        <w:gridCol w:w="6794"/>
        <w:gridCol w:w="1443"/>
      </w:tblGrid>
      <w:tr w:rsidRPr="009C0A25" w:rsidR="004D46D2" w:rsidTr="06055A35" w14:paraId="3CC7598F" w14:textId="77777777">
        <w:trPr>
          <w:jc w:val="right"/>
        </w:trPr>
        <w:tc>
          <w:tcPr>
            <w:tcW w:w="7988"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060FCA23"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Porušení právních a ostatních předpisů</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26CA5FBB" w14:textId="77777777">
            <w:pPr>
              <w:pStyle w:val="Zkladntext3"/>
              <w:spacing w:line="276" w:lineRule="auto"/>
              <w:rPr>
                <w:rFonts w:ascii="Arial" w:hAnsi="Arial" w:cs="Arial"/>
                <w:sz w:val="22"/>
                <w:szCs w:val="22"/>
                <w:lang w:eastAsia="en-US"/>
              </w:rPr>
            </w:pPr>
            <w:r w:rsidRPr="009C0A25">
              <w:rPr>
                <w:rFonts w:ascii="Arial" w:hAnsi="Arial" w:cs="Arial"/>
                <w:sz w:val="22"/>
                <w:szCs w:val="22"/>
                <w:lang w:eastAsia="en-US"/>
              </w:rPr>
              <w:t>Pokuty v Kč</w:t>
            </w:r>
          </w:p>
        </w:tc>
      </w:tr>
      <w:tr w:rsidRPr="009C0A25" w:rsidR="004D46D2" w:rsidTr="06055A35" w14:paraId="145221F6"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46C38782"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563267C8"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nepředložení požadovaného technologického postupu včetně vytipování rizik, pravidel BOZ, PO, OOPP při provádění prací-§ 16 zákona 309/2006 Sb. nejpozději 8 dnů před zahájením prací</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6C45086"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20 000,-</w:t>
            </w:r>
          </w:p>
        </w:tc>
      </w:tr>
      <w:tr w:rsidRPr="009C0A25" w:rsidR="004D46D2" w:rsidTr="06055A35" w14:paraId="7EFA89D0"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2DEDA8D2"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2</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11723A96"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staveniště není řádně ohrazeno, vyznačeno</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63E4C1B"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20 000,-</w:t>
            </w:r>
          </w:p>
        </w:tc>
      </w:tr>
      <w:tr w:rsidRPr="009C0A25" w:rsidR="004D46D2" w:rsidTr="06055A35" w14:paraId="6D86EE33"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C85E0E1"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3</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710FC5D"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 xml:space="preserve">nevedení evidence osob na staveništi </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11AE79E5"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1 000,-</w:t>
            </w:r>
          </w:p>
        </w:tc>
      </w:tr>
      <w:tr w:rsidRPr="009C0A25" w:rsidR="004D46D2" w:rsidTr="06055A35" w14:paraId="6502829B"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C6D1A94"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4</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30A189F1"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vede stavební deník v rozporu s požadavky přílohy č. 5 499/2006 Sb.</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4035A4DD"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2 000,-</w:t>
            </w:r>
          </w:p>
        </w:tc>
      </w:tr>
      <w:tr w:rsidRPr="009C0A25" w:rsidR="004D46D2" w:rsidTr="06055A35" w14:paraId="67FEBD08"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2C5969B9"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5</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7D39A9E2"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neprovedeno předání a převzetí dočasné stavební konstrukce (lešení a konstrukcí pro zvýšení místa práce, žebříku apod.) a používání nevyhovujících konstrukcí – čl. VII, přílohy NV 362/2005 Sb.</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28372E7A"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15 000,-</w:t>
            </w:r>
          </w:p>
        </w:tc>
      </w:tr>
      <w:tr w:rsidRPr="009C0A25" w:rsidR="004D46D2" w:rsidTr="06055A35" w14:paraId="228ABB99"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32A6DD62"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6</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4687CDA5"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nezabezpečení práce ve výškách – NV č. 362/2005 Sb., §3</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2E912FF"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20 000,-</w:t>
            </w:r>
          </w:p>
        </w:tc>
      </w:tr>
      <w:tr w:rsidRPr="009C0A25" w:rsidR="004D46D2" w:rsidTr="06055A35" w14:paraId="05975B66"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3F4B92D5"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7</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514CBC56"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nezakrytý otvor - NV č. 362/2005 Sb., §. 3, odst. 5</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07E2099C"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10 000,-</w:t>
            </w:r>
          </w:p>
        </w:tc>
      </w:tr>
      <w:tr w:rsidRPr="009C0A25" w:rsidR="004D46D2" w:rsidTr="06055A35" w14:paraId="245B9DCB"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1A9A1499"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8</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2415026F"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nezajištěný výkop - NV 591/2006 Sb., čl. III-VI přílohy 3.</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550B0F6D"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10 000,-</w:t>
            </w:r>
          </w:p>
        </w:tc>
      </w:tr>
      <w:tr w:rsidRPr="009C0A25" w:rsidR="004D46D2" w:rsidTr="06055A35" w14:paraId="188AD343"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9C13C60"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9</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35362197"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dtto 7,8 v kontaktu s veřejným prostranstvím</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78B37B37"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15 000,-</w:t>
            </w:r>
          </w:p>
        </w:tc>
      </w:tr>
      <w:tr w:rsidRPr="009C0A25" w:rsidR="004D46D2" w:rsidTr="06055A35" w14:paraId="4277159A"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20D76292"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10</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01ED3B7B"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chybějící ochranné zábradlí na stavbě – čl. I., odst. 4, přílohy NV 362/2005 Sb.</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050F9941"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5 000,-</w:t>
            </w:r>
          </w:p>
        </w:tc>
      </w:tr>
      <w:tr w:rsidRPr="009C0A25" w:rsidR="004D46D2" w:rsidTr="06055A35" w14:paraId="1424CA3F"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D848E3F"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11</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11520B97"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dtto 10 v kontaktu s veřejným prostranstvím</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13934759"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15 000,-</w:t>
            </w:r>
          </w:p>
        </w:tc>
      </w:tr>
      <w:tr w:rsidRPr="009C0A25" w:rsidR="004D46D2" w:rsidTr="06055A35" w14:paraId="26CEB5BE"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26F8D1B" w14:textId="77777777">
            <w:pPr>
              <w:pStyle w:val="Zkladntext3"/>
              <w:spacing w:line="276" w:lineRule="auto"/>
              <w:jc w:val="right"/>
              <w:rPr>
                <w:rFonts w:ascii="Arial" w:hAnsi="Arial" w:cs="Arial"/>
                <w:bCs/>
                <w:sz w:val="22"/>
                <w:szCs w:val="22"/>
                <w:lang w:eastAsia="en-US"/>
              </w:rPr>
            </w:pPr>
            <w:r w:rsidRPr="009C0A25">
              <w:rPr>
                <w:rFonts w:ascii="Arial" w:hAnsi="Arial" w:cs="Arial"/>
                <w:sz w:val="22"/>
                <w:szCs w:val="22"/>
                <w:lang w:eastAsia="en-US"/>
              </w:rPr>
              <w:t>12</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C8523D1"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používání nevyhovujících žebříků (poškozených, dřevěných, neodpovídajících NV č. 591/2006 Sb., atd.)</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4ABBEF0D"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5 000,-</w:t>
            </w:r>
          </w:p>
        </w:tc>
      </w:tr>
      <w:tr w:rsidRPr="009C0A25" w:rsidR="004D46D2" w:rsidTr="06055A35" w14:paraId="5530887B"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31F02B4" w14:textId="77777777">
            <w:pPr>
              <w:pStyle w:val="Zkladntext3"/>
              <w:spacing w:line="276" w:lineRule="auto"/>
              <w:jc w:val="right"/>
              <w:rPr>
                <w:rFonts w:ascii="Arial" w:hAnsi="Arial" w:cs="Arial"/>
                <w:bCs/>
                <w:sz w:val="22"/>
                <w:szCs w:val="22"/>
                <w:lang w:eastAsia="en-US"/>
              </w:rPr>
            </w:pPr>
            <w:r w:rsidRPr="009C0A25">
              <w:rPr>
                <w:rFonts w:ascii="Arial" w:hAnsi="Arial" w:cs="Arial"/>
                <w:sz w:val="22"/>
                <w:szCs w:val="22"/>
                <w:lang w:eastAsia="en-US"/>
              </w:rPr>
              <w:t>13</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37B79493" w14:textId="77777777">
            <w:pPr>
              <w:pStyle w:val="Zkladntext3"/>
              <w:tabs>
                <w:tab w:val="left" w:pos="2745"/>
              </w:tabs>
              <w:spacing w:line="276" w:lineRule="auto"/>
              <w:rPr>
                <w:rFonts w:ascii="Arial" w:hAnsi="Arial" w:cs="Arial"/>
                <w:bCs/>
                <w:sz w:val="22"/>
                <w:szCs w:val="22"/>
                <w:lang w:eastAsia="en-US"/>
              </w:rPr>
            </w:pPr>
            <w:r w:rsidRPr="009C0A25">
              <w:rPr>
                <w:rFonts w:ascii="Arial" w:hAnsi="Arial" w:cs="Arial"/>
                <w:sz w:val="22"/>
                <w:szCs w:val="22"/>
                <w:lang w:eastAsia="en-US"/>
              </w:rPr>
              <w:t>pracovní lávky neodpovídající BOZP (bez zábradlí, okopové lišty, nedostatečné široké, atd.)</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18CB956F"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10 000,-</w:t>
            </w:r>
          </w:p>
        </w:tc>
      </w:tr>
      <w:tr w:rsidRPr="009C0A25" w:rsidR="004D46D2" w:rsidTr="06055A35" w14:paraId="41185225"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41F0C9A0" w14:textId="77777777">
            <w:pPr>
              <w:pStyle w:val="Zkladntext3"/>
              <w:spacing w:line="276" w:lineRule="auto"/>
              <w:jc w:val="right"/>
              <w:rPr>
                <w:rFonts w:ascii="Arial" w:hAnsi="Arial" w:cs="Arial"/>
                <w:bCs/>
                <w:sz w:val="22"/>
                <w:szCs w:val="22"/>
                <w:lang w:eastAsia="en-US"/>
              </w:rPr>
            </w:pPr>
            <w:r w:rsidRPr="009C0A25">
              <w:rPr>
                <w:rFonts w:ascii="Arial" w:hAnsi="Arial" w:cs="Arial"/>
                <w:sz w:val="22"/>
                <w:szCs w:val="22"/>
                <w:lang w:eastAsia="en-US"/>
              </w:rPr>
              <w:t>14</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4D73CB07" w14:textId="77777777">
            <w:pPr>
              <w:pStyle w:val="Zkladntext3"/>
              <w:tabs>
                <w:tab w:val="left" w:pos="2745"/>
              </w:tabs>
              <w:spacing w:line="276" w:lineRule="auto"/>
              <w:rPr>
                <w:rFonts w:ascii="Arial" w:hAnsi="Arial" w:cs="Arial"/>
                <w:bCs/>
                <w:sz w:val="22"/>
                <w:szCs w:val="22"/>
                <w:lang w:eastAsia="en-US"/>
              </w:rPr>
            </w:pPr>
            <w:r w:rsidRPr="009C0A25">
              <w:rPr>
                <w:rFonts w:ascii="Arial" w:hAnsi="Arial" w:cs="Arial"/>
                <w:sz w:val="22"/>
                <w:szCs w:val="22"/>
                <w:lang w:eastAsia="en-US"/>
              </w:rPr>
              <w:t>používání k výstupu konstrukce, které k tomu nejsou určeny (bednění, pažení, židle, bedny, atd.)</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E40A574"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5 000,-</w:t>
            </w:r>
          </w:p>
        </w:tc>
      </w:tr>
      <w:tr w:rsidRPr="009C0A25" w:rsidR="004D46D2" w:rsidTr="06055A35" w14:paraId="7EF79BD6"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5D142AC9"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15</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9BA3696"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nezajištěné pracoviště pod místem práce ve výškách – čl. V., přílohy NV 362/2005 Sb., v kontaktu s veřejným prostranstvím dvojnásobek</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27CD02F8"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10 000,-</w:t>
            </w:r>
          </w:p>
        </w:tc>
      </w:tr>
      <w:tr w:rsidRPr="009C0A25" w:rsidR="004D46D2" w:rsidTr="06055A35" w14:paraId="39CC08B0"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7C226656"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16</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4EBCEC59"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nezajištěný prostor, kde se provádí bourací práce - NV 591/2006 Sb., čl. XII.,odst. 6.,přílohy 3.</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40C3FCF5"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5 000,-</w:t>
            </w:r>
          </w:p>
        </w:tc>
      </w:tr>
      <w:tr w:rsidRPr="009C0A25" w:rsidR="004D46D2" w:rsidTr="06055A35" w14:paraId="3F9074C8"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3761EED" w14:textId="77777777">
            <w:pPr>
              <w:pStyle w:val="Zkladntext3"/>
              <w:spacing w:line="276" w:lineRule="auto"/>
              <w:jc w:val="right"/>
              <w:rPr>
                <w:rFonts w:ascii="Arial" w:hAnsi="Arial" w:cs="Arial"/>
                <w:bCs/>
                <w:sz w:val="22"/>
                <w:szCs w:val="22"/>
                <w:lang w:eastAsia="en-US"/>
              </w:rPr>
            </w:pPr>
            <w:r w:rsidRPr="009C0A25">
              <w:rPr>
                <w:rFonts w:ascii="Arial" w:hAnsi="Arial" w:cs="Arial"/>
                <w:sz w:val="22"/>
                <w:szCs w:val="22"/>
                <w:lang w:eastAsia="en-US"/>
              </w:rPr>
              <w:t>17</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458D65E1"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používání poškozených nebo nevyhovujících el. zařízení, prodlužovacích kabelů, atd.</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5C8A4546"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5 000,-</w:t>
            </w:r>
          </w:p>
        </w:tc>
      </w:tr>
      <w:tr w:rsidRPr="009C0A25" w:rsidR="004D46D2" w:rsidTr="06055A35" w14:paraId="1539B0BB"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23DCFB25"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18</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F9B6FCA"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provozování vyhrazeného zdvihacího zařízení dle vyhl. č. 19/1979 Sb. ve znění pozdějších předpisů bez platné revize nebo revizní zkoušky – § 4 zákona 309/2006 Sb.</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391C7ECF"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10 000,-</w:t>
            </w:r>
          </w:p>
        </w:tc>
      </w:tr>
      <w:tr w:rsidRPr="009C0A25" w:rsidR="004D46D2" w:rsidTr="06055A35" w14:paraId="460E4F6D"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13DAE21"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19</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164E0AAC"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obsluha zdvihacího zařízení neproškolenou osobou – ČSN ISO 124 80</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4AFC246D"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5 000,-</w:t>
            </w:r>
          </w:p>
        </w:tc>
      </w:tr>
      <w:tr w:rsidRPr="009C0A25" w:rsidR="004D46D2" w:rsidTr="06055A35" w14:paraId="59A2082C"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2E09DCAB"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20</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4B635E51"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používání k dopravě osob zařízení nebo části strojů, které k tomu nejsou určeny, jízda osob v nákladním výtahu</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3E262D3B"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10 000,-</w:t>
            </w:r>
          </w:p>
        </w:tc>
      </w:tr>
      <w:tr w:rsidRPr="009C0A25" w:rsidR="004D46D2" w:rsidTr="06055A35" w14:paraId="41E94D84"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382074B9"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21</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502AB6E5"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jeřábová doprava – vázání břemen bez vazačského oprávnění – ČSN ISO 124 80</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11B7594B"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10 000,-</w:t>
            </w:r>
          </w:p>
        </w:tc>
      </w:tr>
      <w:tr w:rsidRPr="009C0A25" w:rsidR="004D46D2" w:rsidTr="06055A35" w14:paraId="67CB281B"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2E4F8E6E"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22</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3D17E4C2"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nepoužití ochranných pomůcek – zejména ochranné přilby – Zákoník práce, § 106, příloha NV 495/2001 Sb. za každý zjištěný případ (pracovníka)</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58AFB54D"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500,-</w:t>
            </w:r>
          </w:p>
        </w:tc>
      </w:tr>
      <w:tr w:rsidRPr="009C0A25" w:rsidR="004D46D2" w:rsidTr="06055A35" w14:paraId="58AFB357" w14:textId="77777777">
        <w:trPr>
          <w:trHeight w:val="879"/>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9C0A25" w:rsidR="004D46D2" w:rsidP="000B3C43" w:rsidRDefault="004D46D2" w14:paraId="49CC3760" w14:textId="1C2D2C31">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23</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3A753CA9"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požití alkoholických nápojů nebo jiné návykové látky na pracovišti, popř. odmítnutí dechové zkoušky – Zákoník práce, § 106 - za každý zjištěný případ</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3EA4F09E"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5 000,-</w:t>
            </w:r>
          </w:p>
        </w:tc>
      </w:tr>
      <w:tr w:rsidRPr="009C0A25" w:rsidR="004D46D2" w:rsidTr="06055A35" w14:paraId="1FF6B350"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77FF78E" w14:textId="77777777">
            <w:pPr>
              <w:spacing w:line="276" w:lineRule="auto"/>
              <w:jc w:val="right"/>
              <w:rPr>
                <w:rFonts w:ascii="Arial" w:hAnsi="Arial" w:cs="Arial"/>
                <w:sz w:val="22"/>
                <w:szCs w:val="22"/>
                <w:lang w:eastAsia="en-US"/>
              </w:rPr>
            </w:pPr>
            <w:r w:rsidRPr="009C0A25">
              <w:rPr>
                <w:rFonts w:ascii="Arial" w:hAnsi="Arial" w:cs="Arial"/>
                <w:sz w:val="22"/>
                <w:szCs w:val="22"/>
                <w:lang w:eastAsia="en-US"/>
              </w:rPr>
              <w:t>24</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3348F274" w14:textId="77777777">
            <w:pPr>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všeobecné porušení platných předpisů BOZP pracovníkem při práci a používání nářadí, strojů a zařízení</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108A2D40" w14:textId="77777777">
            <w:pPr>
              <w:spacing w:line="276" w:lineRule="auto"/>
              <w:jc w:val="right"/>
              <w:rPr>
                <w:rFonts w:ascii="Arial" w:hAnsi="Arial" w:cs="Arial"/>
                <w:sz w:val="22"/>
                <w:szCs w:val="22"/>
                <w:lang w:eastAsia="en-US"/>
              </w:rPr>
            </w:pPr>
            <w:r w:rsidRPr="009C0A25">
              <w:rPr>
                <w:rFonts w:ascii="Arial" w:hAnsi="Arial" w:cs="Arial"/>
                <w:sz w:val="22"/>
                <w:szCs w:val="22"/>
                <w:lang w:eastAsia="en-US"/>
              </w:rPr>
              <w:t>500,-</w:t>
            </w:r>
          </w:p>
        </w:tc>
      </w:tr>
      <w:tr w:rsidRPr="009C0A25" w:rsidR="004D46D2" w:rsidTr="06055A35" w14:paraId="1B7ECC4E"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5649CD57" w14:textId="77777777">
            <w:pPr>
              <w:spacing w:line="276" w:lineRule="auto"/>
              <w:jc w:val="right"/>
              <w:rPr>
                <w:rFonts w:ascii="Arial" w:hAnsi="Arial" w:cs="Arial"/>
                <w:sz w:val="22"/>
                <w:szCs w:val="22"/>
                <w:lang w:eastAsia="en-US"/>
              </w:rPr>
            </w:pPr>
            <w:r w:rsidRPr="009C0A25">
              <w:rPr>
                <w:rFonts w:ascii="Arial" w:hAnsi="Arial" w:cs="Arial"/>
                <w:sz w:val="22"/>
                <w:szCs w:val="22"/>
                <w:lang w:eastAsia="en-US"/>
              </w:rPr>
              <w:t>25</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857752B" w14:textId="77777777">
            <w:pPr>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 xml:space="preserve">porušení příkazu nebo zákazu týkající se požární ochrany na označených místech </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7E36E868" w14:textId="77777777">
            <w:pPr>
              <w:spacing w:line="276" w:lineRule="auto"/>
              <w:jc w:val="right"/>
              <w:rPr>
                <w:rFonts w:ascii="Arial" w:hAnsi="Arial" w:cs="Arial"/>
                <w:sz w:val="22"/>
                <w:szCs w:val="22"/>
                <w:lang w:eastAsia="en-US"/>
              </w:rPr>
            </w:pPr>
            <w:r w:rsidRPr="009C0A25">
              <w:rPr>
                <w:rFonts w:ascii="Arial" w:hAnsi="Arial" w:cs="Arial"/>
                <w:sz w:val="22"/>
                <w:szCs w:val="22"/>
                <w:lang w:eastAsia="en-US"/>
              </w:rPr>
              <w:t>1 000,-</w:t>
            </w:r>
          </w:p>
        </w:tc>
      </w:tr>
      <w:tr w:rsidRPr="009C0A25" w:rsidR="004D46D2" w:rsidTr="06055A35" w14:paraId="62BDB2A0"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A707CD0" w14:textId="77777777">
            <w:pPr>
              <w:spacing w:line="276" w:lineRule="auto"/>
              <w:jc w:val="right"/>
              <w:rPr>
                <w:rFonts w:ascii="Arial" w:hAnsi="Arial" w:cs="Arial"/>
                <w:sz w:val="22"/>
                <w:szCs w:val="22"/>
                <w:lang w:eastAsia="en-US"/>
              </w:rPr>
            </w:pPr>
            <w:r w:rsidRPr="009C0A25">
              <w:rPr>
                <w:rFonts w:ascii="Arial" w:hAnsi="Arial" w:cs="Arial"/>
                <w:sz w:val="22"/>
                <w:szCs w:val="22"/>
                <w:lang w:eastAsia="en-US"/>
              </w:rPr>
              <w:t>26</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78712567" w14:textId="77777777">
            <w:pPr>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 xml:space="preserve">porušení zásady bezpečného provozu tepelných, elektrických, plynových a jiných spotřebičů </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27B4EB90" w14:textId="77777777">
            <w:pPr>
              <w:spacing w:line="276" w:lineRule="auto"/>
              <w:jc w:val="right"/>
              <w:rPr>
                <w:rFonts w:ascii="Arial" w:hAnsi="Arial" w:cs="Arial"/>
                <w:sz w:val="22"/>
                <w:szCs w:val="22"/>
                <w:lang w:eastAsia="en-US"/>
              </w:rPr>
            </w:pPr>
            <w:r w:rsidRPr="009C0A25">
              <w:rPr>
                <w:rFonts w:ascii="Arial" w:hAnsi="Arial" w:cs="Arial"/>
                <w:sz w:val="22"/>
                <w:szCs w:val="22"/>
                <w:lang w:eastAsia="en-US"/>
              </w:rPr>
              <w:t>5 000,-</w:t>
            </w:r>
          </w:p>
        </w:tc>
      </w:tr>
      <w:tr w:rsidRPr="009C0A25" w:rsidR="004D46D2" w:rsidTr="06055A35" w14:paraId="50C9ABEA"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227A90A0" w14:textId="77777777">
            <w:pPr>
              <w:spacing w:line="276" w:lineRule="auto"/>
              <w:jc w:val="right"/>
              <w:rPr>
                <w:rFonts w:ascii="Arial" w:hAnsi="Arial" w:cs="Arial"/>
                <w:sz w:val="22"/>
                <w:szCs w:val="22"/>
                <w:lang w:eastAsia="en-US"/>
              </w:rPr>
            </w:pPr>
            <w:r w:rsidRPr="009C0A25">
              <w:rPr>
                <w:rFonts w:ascii="Arial" w:hAnsi="Arial" w:cs="Arial"/>
                <w:sz w:val="22"/>
                <w:szCs w:val="22"/>
                <w:lang w:eastAsia="en-US"/>
              </w:rPr>
              <w:t>27</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530AFE33" w14:textId="77777777">
            <w:pPr>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 xml:space="preserve">zhotovitel neobstará nebo neudržuje v provozuschopném stavu věcné prostředky požární ochrany nebo požární bezpečnostní zařízení, poškodí, zneužije nebo jiným způsobem znemožní použití věcných prostředků požární ochrany nebo požárně bezpečnostních zařízení </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7C6CD95" w14:textId="77777777">
            <w:pPr>
              <w:spacing w:line="276" w:lineRule="auto"/>
              <w:jc w:val="right"/>
              <w:rPr>
                <w:rFonts w:ascii="Arial" w:hAnsi="Arial" w:cs="Arial"/>
                <w:sz w:val="22"/>
                <w:szCs w:val="22"/>
                <w:lang w:eastAsia="en-US"/>
              </w:rPr>
            </w:pPr>
            <w:r w:rsidRPr="009C0A25">
              <w:rPr>
                <w:rFonts w:ascii="Arial" w:hAnsi="Arial" w:cs="Arial"/>
                <w:sz w:val="22"/>
                <w:szCs w:val="22"/>
                <w:lang w:eastAsia="en-US"/>
              </w:rPr>
              <w:t>5 000,-</w:t>
            </w:r>
          </w:p>
        </w:tc>
      </w:tr>
      <w:tr w:rsidRPr="009C0A25" w:rsidR="004D46D2" w:rsidTr="06055A35" w14:paraId="079AEDAD"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3D5013A" w14:textId="77777777">
            <w:pPr>
              <w:spacing w:line="276" w:lineRule="auto"/>
              <w:jc w:val="right"/>
              <w:rPr>
                <w:rFonts w:ascii="Arial" w:hAnsi="Arial" w:cs="Arial"/>
                <w:sz w:val="22"/>
                <w:szCs w:val="22"/>
                <w:lang w:eastAsia="en-US"/>
              </w:rPr>
            </w:pPr>
            <w:r w:rsidRPr="009C0A25">
              <w:rPr>
                <w:rFonts w:ascii="Arial" w:hAnsi="Arial" w:cs="Arial"/>
                <w:sz w:val="22"/>
                <w:szCs w:val="22"/>
                <w:lang w:eastAsia="en-US"/>
              </w:rPr>
              <w:t>28</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7D9D0A5F" w14:textId="77777777">
            <w:pPr>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nedodržení předpisů o používání, skladování a manipulaci s hořlavými nebo požárně nebezpečnými látkami nebo nesprávným skladováním materiálu znemožnění přístupu k rozvodným zařízením elektrické energie a uzávěrům plynu, vody a topení</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0CA3EBD4" w14:textId="77777777">
            <w:pPr>
              <w:spacing w:line="276" w:lineRule="auto"/>
              <w:jc w:val="right"/>
              <w:rPr>
                <w:rFonts w:ascii="Arial" w:hAnsi="Arial" w:cs="Arial"/>
                <w:sz w:val="22"/>
                <w:szCs w:val="22"/>
                <w:lang w:eastAsia="en-US"/>
              </w:rPr>
            </w:pPr>
            <w:r w:rsidRPr="009C0A25">
              <w:rPr>
                <w:rFonts w:ascii="Arial" w:hAnsi="Arial" w:cs="Arial"/>
                <w:sz w:val="22"/>
                <w:szCs w:val="22"/>
                <w:lang w:eastAsia="en-US"/>
              </w:rPr>
              <w:t>10 000,-</w:t>
            </w:r>
          </w:p>
        </w:tc>
      </w:tr>
      <w:tr w:rsidRPr="009C0A25" w:rsidR="004D46D2" w:rsidTr="06055A35" w14:paraId="4B2AF3CA"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5D9CA82A" w14:textId="77777777">
            <w:pPr>
              <w:spacing w:line="276" w:lineRule="auto"/>
              <w:jc w:val="right"/>
              <w:rPr>
                <w:rFonts w:ascii="Arial" w:hAnsi="Arial" w:cs="Arial"/>
                <w:sz w:val="22"/>
                <w:szCs w:val="22"/>
                <w:lang w:eastAsia="en-US"/>
              </w:rPr>
            </w:pPr>
            <w:r w:rsidRPr="009C0A25">
              <w:rPr>
                <w:rFonts w:ascii="Arial" w:hAnsi="Arial" w:cs="Arial"/>
                <w:sz w:val="22"/>
                <w:szCs w:val="22"/>
                <w:lang w:eastAsia="en-US"/>
              </w:rPr>
              <w:t>29</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5DEC3470" w14:textId="77777777">
            <w:pPr>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nedodržení zásad požární bezpečnosti při používání otevřeného ohně nebo jiného zdroje zapálení</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49A49D14" w14:textId="77777777">
            <w:pPr>
              <w:spacing w:line="276" w:lineRule="auto"/>
              <w:jc w:val="right"/>
              <w:rPr>
                <w:rFonts w:ascii="Arial" w:hAnsi="Arial" w:cs="Arial"/>
                <w:sz w:val="22"/>
                <w:szCs w:val="22"/>
                <w:lang w:eastAsia="en-US"/>
              </w:rPr>
            </w:pPr>
            <w:r w:rsidRPr="009C0A25">
              <w:rPr>
                <w:rFonts w:ascii="Arial" w:hAnsi="Arial" w:cs="Arial"/>
                <w:sz w:val="22"/>
                <w:szCs w:val="22"/>
                <w:lang w:eastAsia="en-US"/>
              </w:rPr>
              <w:t>5 000,-</w:t>
            </w:r>
          </w:p>
        </w:tc>
      </w:tr>
      <w:tr w:rsidRPr="009C0A25" w:rsidR="004D46D2" w:rsidTr="06055A35" w14:paraId="34764ED3"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49D758F6" w14:textId="77777777">
            <w:pPr>
              <w:spacing w:line="276" w:lineRule="auto"/>
              <w:jc w:val="right"/>
              <w:rPr>
                <w:rFonts w:ascii="Arial" w:hAnsi="Arial" w:cs="Arial"/>
                <w:sz w:val="22"/>
                <w:szCs w:val="22"/>
                <w:lang w:eastAsia="en-US"/>
              </w:rPr>
            </w:pPr>
            <w:r w:rsidRPr="009C0A25">
              <w:rPr>
                <w:rFonts w:ascii="Arial" w:hAnsi="Arial" w:cs="Arial"/>
                <w:sz w:val="22"/>
                <w:szCs w:val="22"/>
                <w:lang w:eastAsia="en-US"/>
              </w:rPr>
              <w:t>30</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657CA145" w14:textId="77777777">
            <w:pPr>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provádění prací, které mohou vést ke vzniku požáru, ačkoli nemá odbornou způsobilost požadovanou pro výkon takových prací zvláštními právními předpisy</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7943ADFA" w14:textId="77777777">
            <w:pPr>
              <w:spacing w:line="276" w:lineRule="auto"/>
              <w:jc w:val="right"/>
              <w:rPr>
                <w:rFonts w:ascii="Arial" w:hAnsi="Arial" w:cs="Arial"/>
                <w:sz w:val="22"/>
                <w:szCs w:val="22"/>
                <w:lang w:eastAsia="en-US"/>
              </w:rPr>
            </w:pPr>
            <w:r w:rsidRPr="009C0A25">
              <w:rPr>
                <w:rFonts w:ascii="Arial" w:hAnsi="Arial" w:cs="Arial"/>
                <w:sz w:val="22"/>
                <w:szCs w:val="22"/>
                <w:lang w:eastAsia="en-US"/>
              </w:rPr>
              <w:t>20 000,-</w:t>
            </w:r>
          </w:p>
        </w:tc>
      </w:tr>
      <w:tr w:rsidRPr="009C0A25" w:rsidR="004D46D2" w:rsidTr="06055A35" w14:paraId="3C1CE7E5"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39BAC9FF"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31</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4DE41134"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nepořádek na staveništi ohrožující bezpečnost osob (v případě, že nepořádek nebo materiál omezuje únikové cesty je pokuta dvojnásobkem sazby)</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4174E25D"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5 000,-</w:t>
            </w:r>
          </w:p>
        </w:tc>
      </w:tr>
      <w:tr w:rsidRPr="009C0A25" w:rsidR="004D46D2" w:rsidTr="06055A35" w14:paraId="30C915CC"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3BF91B6D"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32</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5E9DF944"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odkládání odpadů mimo vyhrazená místa nebo nakládání s odpadem v rozporu se zákonem 185/2001 Sb.</w:t>
            </w:r>
          </w:p>
          <w:p w:rsidRPr="009C0A25" w:rsidR="004D46D2" w:rsidP="000B3C43" w:rsidRDefault="004D46D2" w14:paraId="6D708948"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(pokud se jedná o nebezpečný odpad, je pokuta dvojnásobkem sazby)</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114F785C"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5 000,-</w:t>
            </w:r>
          </w:p>
        </w:tc>
      </w:tr>
      <w:tr w:rsidRPr="009C0A25" w:rsidR="004D46D2" w:rsidTr="06055A35" w14:paraId="4B3100E6"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2D560BAD"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33</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590ABA26"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při porušení povinností Zhotovitele dle 2.15 Podmínek</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0B941687"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5 000,-</w:t>
            </w:r>
          </w:p>
        </w:tc>
      </w:tr>
      <w:tr w:rsidRPr="009C0A25" w:rsidR="004D46D2" w:rsidTr="06055A35" w14:paraId="0873BEA6" w14:textId="77777777">
        <w:trPr>
          <w:jc w:val="right"/>
        </w:trPr>
        <w:tc>
          <w:tcPr>
            <w:tcW w:w="85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31FC58D0"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34</w:t>
            </w:r>
          </w:p>
        </w:tc>
        <w:tc>
          <w:tcPr>
            <w:tcW w:w="7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38E7F490" w14:textId="77777777">
            <w:pPr>
              <w:pStyle w:val="Zkladntext3"/>
              <w:tabs>
                <w:tab w:val="left" w:pos="2745"/>
              </w:tabs>
              <w:spacing w:line="276" w:lineRule="auto"/>
              <w:rPr>
                <w:rFonts w:ascii="Arial" w:hAnsi="Arial" w:cs="Arial"/>
                <w:sz w:val="22"/>
                <w:szCs w:val="22"/>
                <w:lang w:eastAsia="en-US"/>
              </w:rPr>
            </w:pPr>
            <w:r w:rsidRPr="009C0A25">
              <w:rPr>
                <w:rFonts w:ascii="Arial" w:hAnsi="Arial" w:cs="Arial"/>
                <w:sz w:val="22"/>
                <w:szCs w:val="22"/>
                <w:lang w:eastAsia="en-US"/>
              </w:rPr>
              <w:t>porušení staveništních předpisů dle přílohy 1 výše nespecifikované</w:t>
            </w:r>
          </w:p>
        </w:tc>
        <w:tc>
          <w:tcPr>
            <w:tcW w:w="147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9C0A25" w:rsidR="004D46D2" w:rsidP="000B3C43" w:rsidRDefault="004D46D2" w14:paraId="359DF95A" w14:textId="77777777">
            <w:pPr>
              <w:pStyle w:val="Zkladntext3"/>
              <w:spacing w:line="276" w:lineRule="auto"/>
              <w:jc w:val="right"/>
              <w:rPr>
                <w:rFonts w:ascii="Arial" w:hAnsi="Arial" w:cs="Arial"/>
                <w:sz w:val="22"/>
                <w:szCs w:val="22"/>
                <w:lang w:eastAsia="en-US"/>
              </w:rPr>
            </w:pPr>
            <w:r w:rsidRPr="009C0A25">
              <w:rPr>
                <w:rFonts w:ascii="Arial" w:hAnsi="Arial" w:cs="Arial"/>
                <w:sz w:val="22"/>
                <w:szCs w:val="22"/>
                <w:lang w:eastAsia="en-US"/>
              </w:rPr>
              <w:t>1 000,-</w:t>
            </w:r>
          </w:p>
        </w:tc>
      </w:tr>
    </w:tbl>
    <w:p w:rsidRPr="00344223" w:rsidR="00046778" w:rsidP="06055A35" w:rsidRDefault="004D46D2" w14:paraId="574C78EA" w14:textId="26E1B237">
      <w:pPr>
        <w:tabs>
          <w:tab w:val="center" w:pos="1800"/>
          <w:tab w:val="center" w:pos="6660"/>
        </w:tabs>
        <w:rPr>
          <w:rFonts w:ascii="Arial" w:hAnsi="Arial" w:cs="Arial"/>
          <w:b w:val="1"/>
          <w:bCs w:val="1"/>
          <w:sz w:val="22"/>
          <w:szCs w:val="22"/>
          <w:u w:val="single"/>
        </w:rPr>
      </w:pPr>
    </w:p>
    <w:sectPr w:rsidRPr="00344223" w:rsidR="00046778" w:rsidSect="00F176E8">
      <w:pgSz w:w="11906" w:h="16838" w:orient="portrait" w:code="9"/>
      <w:pgMar w:top="1418" w:right="1418" w:bottom="1418" w:left="1418" w:header="709" w:footer="709"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D71" w:rsidRDefault="009F7D71" w14:paraId="530C37A0" w14:textId="77777777">
      <w:pPr>
        <w:spacing w:before="0"/>
      </w:pPr>
      <w:r>
        <w:separator/>
      </w:r>
    </w:p>
  </w:endnote>
  <w:endnote w:type="continuationSeparator" w:id="0">
    <w:p w:rsidR="009F7D71" w:rsidRDefault="009F7D71" w14:paraId="312DAA5E" w14:textId="7777777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rial&quot;,sans-serif">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A82001" w:rsidR="009F7D71" w:rsidP="0039227E" w:rsidRDefault="009F7D71" w14:paraId="1A5D7999" w14:textId="198DA59C">
    <w:pPr>
      <w:pStyle w:val="Zpat"/>
      <w:jc w:val="center"/>
      <w:rPr>
        <w:rFonts w:ascii="Arial" w:hAnsi="Arial" w:cs="Arial"/>
      </w:rPr>
    </w:pPr>
    <w:r w:rsidRPr="00A82001">
      <w:rPr>
        <w:rStyle w:val="slostrnky"/>
        <w:rFonts w:ascii="Arial" w:hAnsi="Arial" w:cs="Arial"/>
      </w:rPr>
      <w:fldChar w:fldCharType="begin"/>
    </w:r>
    <w:r w:rsidRPr="00A82001">
      <w:rPr>
        <w:rStyle w:val="slostrnky"/>
        <w:rFonts w:ascii="Arial" w:hAnsi="Arial" w:cs="Arial"/>
      </w:rPr>
      <w:instrText xml:space="preserve"> PAGE </w:instrText>
    </w:r>
    <w:r w:rsidRPr="00A82001">
      <w:rPr>
        <w:rStyle w:val="slostrnky"/>
        <w:rFonts w:ascii="Arial" w:hAnsi="Arial" w:cs="Arial"/>
      </w:rPr>
      <w:fldChar w:fldCharType="separate"/>
    </w:r>
    <w:r w:rsidR="00432AAA">
      <w:rPr>
        <w:rStyle w:val="slostrnky"/>
        <w:rFonts w:ascii="Arial" w:hAnsi="Arial" w:cs="Arial"/>
        <w:noProof/>
      </w:rPr>
      <w:t>1</w:t>
    </w:r>
    <w:r w:rsidRPr="00A82001">
      <w:rPr>
        <w:rStyle w:val="slostrnky"/>
        <w:rFonts w:ascii="Arial" w:hAnsi="Arial" w:cs="Arial"/>
      </w:rPr>
      <w:fldChar w:fldCharType="end"/>
    </w:r>
    <w:r w:rsidRPr="00A82001">
      <w:rPr>
        <w:rStyle w:val="slostrnky"/>
        <w:rFonts w:ascii="Arial" w:hAnsi="Arial" w:cs="Arial"/>
      </w:rPr>
      <w:t xml:space="preserve"> z </w:t>
    </w:r>
    <w:r w:rsidRPr="00A82001">
      <w:rPr>
        <w:rStyle w:val="slostrnky"/>
        <w:rFonts w:ascii="Arial" w:hAnsi="Arial" w:cs="Arial"/>
      </w:rPr>
      <w:fldChar w:fldCharType="begin"/>
    </w:r>
    <w:r w:rsidRPr="00A82001">
      <w:rPr>
        <w:rStyle w:val="slostrnky"/>
        <w:rFonts w:ascii="Arial" w:hAnsi="Arial" w:cs="Arial"/>
      </w:rPr>
      <w:instrText xml:space="preserve"> NUMPAGES \*Arabic </w:instrText>
    </w:r>
    <w:r w:rsidRPr="00A82001">
      <w:rPr>
        <w:rStyle w:val="slostrnky"/>
        <w:rFonts w:ascii="Arial" w:hAnsi="Arial" w:cs="Arial"/>
      </w:rPr>
      <w:fldChar w:fldCharType="separate"/>
    </w:r>
    <w:r w:rsidR="00432AAA">
      <w:rPr>
        <w:rStyle w:val="slostrnky"/>
        <w:rFonts w:ascii="Arial" w:hAnsi="Arial" w:cs="Arial"/>
        <w:noProof/>
      </w:rPr>
      <w:t>29</w:t>
    </w:r>
    <w:r w:rsidRPr="00A82001">
      <w:rPr>
        <w:rStyle w:val="slostrnky"/>
        <w:rFonts w:ascii="Arial" w:hAnsi="Arial"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A82001" w:rsidR="009F7D71" w:rsidRDefault="009F7D71" w14:paraId="4006B372" w14:textId="77777777">
    <w:pPr>
      <w:pStyle w:val="Zpat"/>
      <w:jc w:val="center"/>
      <w:rPr>
        <w:rFonts w:ascii="Arial" w:hAnsi="Arial" w:cs="Arial"/>
      </w:rPr>
    </w:pPr>
    <w:r w:rsidRPr="00A82001">
      <w:rPr>
        <w:rStyle w:val="slostrnky"/>
        <w:rFonts w:ascii="Arial" w:hAnsi="Arial" w:cs="Arial"/>
      </w:rPr>
      <w:fldChar w:fldCharType="begin"/>
    </w:r>
    <w:r w:rsidRPr="00A82001">
      <w:rPr>
        <w:rStyle w:val="slostrnky"/>
        <w:rFonts w:ascii="Arial" w:hAnsi="Arial" w:cs="Arial"/>
      </w:rPr>
      <w:instrText xml:space="preserve"> PAGE </w:instrText>
    </w:r>
    <w:r w:rsidRPr="00A82001">
      <w:rPr>
        <w:rStyle w:val="slostrnky"/>
        <w:rFonts w:ascii="Arial" w:hAnsi="Arial" w:cs="Arial"/>
      </w:rPr>
      <w:fldChar w:fldCharType="separate"/>
    </w:r>
    <w:r w:rsidR="00432AAA">
      <w:rPr>
        <w:rStyle w:val="slostrnky"/>
        <w:rFonts w:ascii="Arial" w:hAnsi="Arial" w:cs="Arial"/>
        <w:noProof/>
      </w:rPr>
      <w:t>18</w:t>
    </w:r>
    <w:r w:rsidRPr="00A82001">
      <w:rPr>
        <w:rStyle w:val="slostrnky"/>
        <w:rFonts w:ascii="Arial" w:hAnsi="Arial" w:cs="Arial"/>
      </w:rPr>
      <w:fldChar w:fldCharType="end"/>
    </w:r>
    <w:r w:rsidRPr="00A82001">
      <w:rPr>
        <w:rStyle w:val="slostrnky"/>
        <w:rFonts w:ascii="Arial" w:hAnsi="Arial" w:cs="Arial"/>
      </w:rPr>
      <w:t xml:space="preserve"> z </w:t>
    </w:r>
    <w:r w:rsidRPr="00A82001">
      <w:rPr>
        <w:rStyle w:val="slostrnky"/>
        <w:rFonts w:ascii="Arial" w:hAnsi="Arial" w:cs="Arial"/>
      </w:rPr>
      <w:fldChar w:fldCharType="begin"/>
    </w:r>
    <w:r w:rsidRPr="00A82001">
      <w:rPr>
        <w:rStyle w:val="slostrnky"/>
        <w:rFonts w:ascii="Arial" w:hAnsi="Arial" w:cs="Arial"/>
      </w:rPr>
      <w:instrText xml:space="preserve"> NUMPAGES \*Arabic </w:instrText>
    </w:r>
    <w:r w:rsidRPr="00A82001">
      <w:rPr>
        <w:rStyle w:val="slostrnky"/>
        <w:rFonts w:ascii="Arial" w:hAnsi="Arial" w:cs="Arial"/>
      </w:rPr>
      <w:fldChar w:fldCharType="separate"/>
    </w:r>
    <w:r w:rsidR="00432AAA">
      <w:rPr>
        <w:rStyle w:val="slostrnky"/>
        <w:rFonts w:ascii="Arial" w:hAnsi="Arial" w:cs="Arial"/>
        <w:noProof/>
      </w:rPr>
      <w:t>29</w:t>
    </w:r>
    <w:r w:rsidRPr="00A82001">
      <w:rPr>
        <w:rStyle w:val="slostrnky"/>
        <w:rFonts w:ascii="Arial" w:hAnsi="Arial" w:cs="Arial"/>
      </w:rPr>
      <w:fldChar w:fldCharType="end"/>
    </w:r>
  </w:p>
  <w:p w:rsidRPr="00A82001" w:rsidR="009F7D71" w:rsidRDefault="009F7D71" w14:paraId="5C1EF640" w14:textId="77777777">
    <w:pPr>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0B3C43" w:rsidR="009F7D71" w:rsidRDefault="009F7D71" w14:paraId="0570E2EA" w14:textId="77777777">
    <w:pPr>
      <w:pStyle w:val="Zpat"/>
      <w:jc w:val="center"/>
      <w:rPr>
        <w:rFonts w:asciiTheme="minorHAnsi" w:hAnsiTheme="minorHAnsi" w:cstheme="minorHAnsi"/>
        <w:sz w:val="22"/>
      </w:rPr>
    </w:pPr>
    <w:r w:rsidRPr="000B3C43">
      <w:rPr>
        <w:rStyle w:val="slostrnky"/>
        <w:rFonts w:asciiTheme="minorHAnsi" w:hAnsiTheme="minorHAnsi" w:cstheme="minorHAnsi"/>
        <w:sz w:val="22"/>
      </w:rPr>
      <w:fldChar w:fldCharType="begin"/>
    </w:r>
    <w:r w:rsidRPr="000B3C43">
      <w:rPr>
        <w:rStyle w:val="slostrnky"/>
        <w:rFonts w:asciiTheme="minorHAnsi" w:hAnsiTheme="minorHAnsi" w:cstheme="minorHAnsi"/>
        <w:sz w:val="22"/>
      </w:rPr>
      <w:instrText xml:space="preserve"> PAGE </w:instrText>
    </w:r>
    <w:r w:rsidRPr="000B3C43">
      <w:rPr>
        <w:rStyle w:val="slostrnky"/>
        <w:rFonts w:asciiTheme="minorHAnsi" w:hAnsiTheme="minorHAnsi" w:cstheme="minorHAnsi"/>
        <w:sz w:val="22"/>
      </w:rPr>
      <w:fldChar w:fldCharType="separate"/>
    </w:r>
    <w:r w:rsidR="00432AAA">
      <w:rPr>
        <w:rStyle w:val="slostrnky"/>
        <w:rFonts w:asciiTheme="minorHAnsi" w:hAnsiTheme="minorHAnsi" w:cstheme="minorHAnsi"/>
        <w:noProof/>
        <w:sz w:val="22"/>
      </w:rPr>
      <w:t>21</w:t>
    </w:r>
    <w:r w:rsidRPr="000B3C43">
      <w:rPr>
        <w:rStyle w:val="slostrnky"/>
        <w:rFonts w:asciiTheme="minorHAnsi" w:hAnsiTheme="minorHAnsi" w:cstheme="minorHAnsi"/>
        <w:sz w:val="22"/>
      </w:rPr>
      <w:fldChar w:fldCharType="end"/>
    </w:r>
    <w:r w:rsidRPr="000B3C43">
      <w:rPr>
        <w:rStyle w:val="slostrnky"/>
        <w:rFonts w:asciiTheme="minorHAnsi" w:hAnsiTheme="minorHAnsi" w:cstheme="minorHAnsi"/>
        <w:sz w:val="22"/>
      </w:rPr>
      <w:t xml:space="preserve"> z </w:t>
    </w:r>
    <w:r w:rsidRPr="000B3C43">
      <w:rPr>
        <w:rStyle w:val="slostrnky"/>
        <w:rFonts w:asciiTheme="minorHAnsi" w:hAnsiTheme="minorHAnsi" w:cstheme="minorHAnsi"/>
        <w:sz w:val="22"/>
      </w:rPr>
      <w:fldChar w:fldCharType="begin"/>
    </w:r>
    <w:r w:rsidRPr="000B3C43">
      <w:rPr>
        <w:rStyle w:val="slostrnky"/>
        <w:rFonts w:asciiTheme="minorHAnsi" w:hAnsiTheme="minorHAnsi" w:cstheme="minorHAnsi"/>
        <w:sz w:val="22"/>
      </w:rPr>
      <w:instrText xml:space="preserve"> NUMPAGES \*Arabic </w:instrText>
    </w:r>
    <w:r w:rsidRPr="000B3C43">
      <w:rPr>
        <w:rStyle w:val="slostrnky"/>
        <w:rFonts w:asciiTheme="minorHAnsi" w:hAnsiTheme="minorHAnsi" w:cstheme="minorHAnsi"/>
        <w:sz w:val="22"/>
      </w:rPr>
      <w:fldChar w:fldCharType="separate"/>
    </w:r>
    <w:r w:rsidR="00432AAA">
      <w:rPr>
        <w:rStyle w:val="slostrnky"/>
        <w:rFonts w:asciiTheme="minorHAnsi" w:hAnsiTheme="minorHAnsi" w:cstheme="minorHAnsi"/>
        <w:noProof/>
        <w:sz w:val="22"/>
      </w:rPr>
      <w:t>29</w:t>
    </w:r>
    <w:r w:rsidRPr="000B3C43">
      <w:rPr>
        <w:rStyle w:val="slostrnky"/>
        <w:rFonts w:asciiTheme="minorHAnsi" w:hAnsiTheme="minorHAnsi" w:cstheme="minorHAnsi"/>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D71" w:rsidRDefault="009F7D71" w14:paraId="5A8F5277" w14:textId="77777777">
      <w:pPr>
        <w:spacing w:before="0"/>
      </w:pPr>
      <w:r>
        <w:separator/>
      </w:r>
    </w:p>
  </w:footnote>
  <w:footnote w:type="continuationSeparator" w:id="0">
    <w:p w:rsidR="009F7D71" w:rsidRDefault="009F7D71" w14:paraId="1F9BC709" w14:textId="77777777">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rFonts w:ascii="Arial" w:hAnsi="Arial" w:cs="Arial"/>
        <w:sz w:val="22"/>
        <w:szCs w:val="22"/>
      </w:r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hAnsi="Arial" w:cs="Arial"/>
        <w:sz w:val="22"/>
        <w:szCs w:val="22"/>
      </w:rPr>
    </w:lvl>
  </w:abstractNum>
  <w:abstractNum w:abstractNumId="2" w15:restartNumberingAfterBreak="0">
    <w:nsid w:val="00000003"/>
    <w:multiLevelType w:val="singleLevel"/>
    <w:tmpl w:val="077436C8"/>
    <w:name w:val="WW8Num3"/>
    <w:lvl w:ilvl="0">
      <w:start w:val="1"/>
      <w:numFmt w:val="decimal"/>
      <w:lvlText w:val="%1."/>
      <w:lvlJc w:val="left"/>
      <w:pPr>
        <w:tabs>
          <w:tab w:val="num" w:pos="720"/>
        </w:tabs>
        <w:ind w:left="720" w:hanging="360"/>
      </w:pPr>
      <w:rPr>
        <w:rFonts w:ascii="Arial" w:hAnsi="Arial" w:cs="Arial"/>
        <w:b w:val="0"/>
        <w:sz w:val="22"/>
        <w:szCs w:val="22"/>
      </w:rPr>
    </w:lvl>
  </w:abstractNum>
  <w:abstractNum w:abstractNumId="3" w15:restartNumberingAfterBreak="0">
    <w:nsid w:val="00000004"/>
    <w:multiLevelType w:val="singleLevel"/>
    <w:tmpl w:val="00000004"/>
    <w:lvl w:ilvl="0">
      <w:start w:val="1"/>
      <w:numFmt w:val="decimal"/>
      <w:lvlText w:val="%1."/>
      <w:lvlJc w:val="left"/>
      <w:pPr>
        <w:tabs>
          <w:tab w:val="num" w:pos="720"/>
        </w:tabs>
        <w:ind w:left="720" w:hanging="360"/>
      </w:pPr>
      <w:rPr>
        <w:rFonts w:ascii="Arial" w:hAnsi="Arial" w:cs="Arial"/>
        <w:sz w:val="22"/>
        <w:szCs w:val="22"/>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rPr>
        <w:rFonts w:hint="default" w:ascii="Arial" w:hAnsi="Arial" w:cs="Arial"/>
        <w:sz w:val="22"/>
        <w:szCs w:val="22"/>
      </w:rPr>
    </w:lvl>
  </w:abstractNum>
  <w:abstractNum w:abstractNumId="5" w15:restartNumberingAfterBreak="0">
    <w:nsid w:val="00000006"/>
    <w:multiLevelType w:val="singleLevel"/>
    <w:tmpl w:val="00000006"/>
    <w:name w:val="WW8Num6"/>
    <w:lvl w:ilvl="0">
      <w:start w:val="1"/>
      <w:numFmt w:val="lowerLetter"/>
      <w:lvlText w:val="%1."/>
      <w:lvlJc w:val="left"/>
      <w:pPr>
        <w:tabs>
          <w:tab w:val="num" w:pos="717"/>
        </w:tabs>
        <w:ind w:left="714" w:hanging="357"/>
      </w:pPr>
      <w:rPr>
        <w:rFonts w:ascii="Arial" w:hAnsi="Arial" w:cs="Arial"/>
        <w:sz w:val="22"/>
        <w:szCs w:val="22"/>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rFonts w:ascii="Arial" w:hAnsi="Arial" w:cs="Arial"/>
        <w:sz w:val="22"/>
        <w:szCs w:val="22"/>
      </w:rPr>
    </w:lvl>
  </w:abstractNum>
  <w:abstractNum w:abstractNumId="7" w15:restartNumberingAfterBreak="0">
    <w:nsid w:val="00000008"/>
    <w:multiLevelType w:val="singleLevel"/>
    <w:tmpl w:val="B28ADDFC"/>
    <w:name w:val="WW8Num8"/>
    <w:lvl w:ilvl="0">
      <w:start w:val="1"/>
      <w:numFmt w:val="decimal"/>
      <w:lvlText w:val="%1."/>
      <w:lvlJc w:val="left"/>
      <w:pPr>
        <w:tabs>
          <w:tab w:val="num" w:pos="502"/>
        </w:tabs>
        <w:ind w:left="502" w:hanging="360"/>
      </w:pPr>
      <w:rPr>
        <w:rFonts w:hint="default"/>
        <w:b w:val="0"/>
      </w:rPr>
    </w:lvl>
  </w:abstractNum>
  <w:abstractNum w:abstractNumId="8" w15:restartNumberingAfterBreak="0">
    <w:nsid w:val="00000009"/>
    <w:multiLevelType w:val="singleLevel"/>
    <w:tmpl w:val="00000009"/>
    <w:name w:val="WW8Num9"/>
    <w:lvl w:ilvl="0">
      <w:start w:val="1"/>
      <w:numFmt w:val="lowerLetter"/>
      <w:lvlText w:val="%1."/>
      <w:lvlJc w:val="left"/>
      <w:pPr>
        <w:tabs>
          <w:tab w:val="num" w:pos="717"/>
        </w:tabs>
        <w:ind w:left="714" w:hanging="357"/>
      </w:pPr>
      <w:rPr>
        <w:rFonts w:hint="default" w:ascii="Arial" w:hAnsi="Arial" w:cs="Arial"/>
        <w:sz w:val="22"/>
        <w:szCs w:val="22"/>
      </w:rPr>
    </w:lvl>
  </w:abstractNum>
  <w:abstractNum w:abstractNumId="9" w15:restartNumberingAfterBreak="0">
    <w:nsid w:val="0000000A"/>
    <w:multiLevelType w:val="singleLevel"/>
    <w:tmpl w:val="0000000A"/>
    <w:name w:val="WW8Num10"/>
    <w:lvl w:ilvl="0">
      <w:start w:val="1"/>
      <w:numFmt w:val="decimal"/>
      <w:lvlText w:val="%1."/>
      <w:lvlJc w:val="left"/>
      <w:pPr>
        <w:tabs>
          <w:tab w:val="num" w:pos="720"/>
        </w:tabs>
        <w:ind w:left="720" w:hanging="360"/>
      </w:pPr>
      <w:rPr>
        <w:rFonts w:cs="Arial"/>
      </w:rPr>
    </w:lvl>
  </w:abstractNum>
  <w:abstractNum w:abstractNumId="10" w15:restartNumberingAfterBreak="0">
    <w:nsid w:val="0000000B"/>
    <w:multiLevelType w:val="singleLevel"/>
    <w:tmpl w:val="0000000B"/>
    <w:name w:val="WW8Num11"/>
    <w:lvl w:ilvl="0">
      <w:start w:val="1"/>
      <w:numFmt w:val="decimal"/>
      <w:lvlText w:val="%1."/>
      <w:lvlJc w:val="left"/>
      <w:pPr>
        <w:tabs>
          <w:tab w:val="num" w:pos="720"/>
        </w:tabs>
        <w:ind w:left="720" w:hanging="360"/>
      </w:pPr>
      <w:rPr>
        <w:rFonts w:ascii="Arial" w:hAnsi="Arial" w:cs="Arial"/>
        <w:sz w:val="22"/>
        <w:szCs w:val="22"/>
      </w:r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Arial" w:hAnsi="Arial" w:cs="Arial"/>
        <w:sz w:val="22"/>
        <w:szCs w:val="22"/>
      </w:rPr>
    </w:lvl>
  </w:abstractNum>
  <w:abstractNum w:abstractNumId="12" w15:restartNumberingAfterBreak="0">
    <w:nsid w:val="0000000D"/>
    <w:multiLevelType w:val="singleLevel"/>
    <w:tmpl w:val="0000000D"/>
    <w:name w:val="WW8Num13"/>
    <w:lvl w:ilvl="0">
      <w:start w:val="1"/>
      <w:numFmt w:val="upperRoman"/>
      <w:lvlText w:val="%1."/>
      <w:lvlJc w:val="left"/>
      <w:pPr>
        <w:tabs>
          <w:tab w:val="num" w:pos="426"/>
        </w:tabs>
        <w:ind w:left="426" w:firstLine="3402"/>
      </w:pPr>
      <w:rPr>
        <w:rFonts w:hint="default" w:ascii="Arial" w:hAnsi="Arial" w:cs="Arial"/>
        <w:b/>
        <w:sz w:val="22"/>
        <w:szCs w:val="22"/>
      </w:rPr>
    </w:lvl>
  </w:abstractNum>
  <w:abstractNum w:abstractNumId="13" w15:restartNumberingAfterBreak="0">
    <w:nsid w:val="0000000E"/>
    <w:multiLevelType w:val="singleLevel"/>
    <w:tmpl w:val="0000000E"/>
    <w:name w:val="WW8Num14"/>
    <w:lvl w:ilvl="0">
      <w:start w:val="1"/>
      <w:numFmt w:val="lowerLetter"/>
      <w:lvlText w:val="%1."/>
      <w:lvlJc w:val="left"/>
      <w:pPr>
        <w:tabs>
          <w:tab w:val="num" w:pos="717"/>
        </w:tabs>
        <w:ind w:left="714" w:hanging="357"/>
      </w:pPr>
      <w:rPr>
        <w:rFonts w:hint="default" w:ascii="Arial" w:hAnsi="Arial" w:cs="Arial"/>
        <w:sz w:val="22"/>
        <w:szCs w:val="22"/>
      </w:rPr>
    </w:lvl>
  </w:abstractNum>
  <w:abstractNum w:abstractNumId="14" w15:restartNumberingAfterBreak="0">
    <w:nsid w:val="0000000F"/>
    <w:multiLevelType w:val="singleLevel"/>
    <w:tmpl w:val="41304580"/>
    <w:name w:val="WW8Num15"/>
    <w:lvl w:ilvl="0">
      <w:start w:val="1"/>
      <w:numFmt w:val="lowerLetter"/>
      <w:lvlText w:val="%1."/>
      <w:lvlJc w:val="left"/>
      <w:pPr>
        <w:tabs>
          <w:tab w:val="num" w:pos="717"/>
        </w:tabs>
        <w:ind w:left="714" w:hanging="357"/>
      </w:pPr>
      <w:rPr>
        <w:rFonts w:hint="default"/>
        <w:b w:val="0"/>
      </w:rPr>
    </w:lvl>
  </w:abstractNum>
  <w:abstractNum w:abstractNumId="15" w15:restartNumberingAfterBreak="0">
    <w:nsid w:val="00000010"/>
    <w:multiLevelType w:val="singleLevel"/>
    <w:tmpl w:val="00000010"/>
    <w:name w:val="WW8Num16"/>
    <w:lvl w:ilvl="0">
      <w:start w:val="1"/>
      <w:numFmt w:val="decimal"/>
      <w:lvlText w:val="%1."/>
      <w:lvlJc w:val="left"/>
      <w:pPr>
        <w:tabs>
          <w:tab w:val="num" w:pos="720"/>
        </w:tabs>
        <w:ind w:left="720" w:hanging="360"/>
      </w:pPr>
      <w:rPr>
        <w:rFonts w:hint="default" w:ascii="Arial" w:hAnsi="Arial" w:cs="Arial"/>
        <w:sz w:val="22"/>
        <w:szCs w:val="22"/>
      </w:rPr>
    </w:lvl>
  </w:abstractNum>
  <w:abstractNum w:abstractNumId="16" w15:restartNumberingAfterBreak="0">
    <w:nsid w:val="00000011"/>
    <w:multiLevelType w:val="singleLevel"/>
    <w:tmpl w:val="00000011"/>
    <w:name w:val="WW8Num17"/>
    <w:lvl w:ilvl="0">
      <w:start w:val="1"/>
      <w:numFmt w:val="lowerLetter"/>
      <w:lvlText w:val="%1."/>
      <w:lvlJc w:val="left"/>
      <w:pPr>
        <w:tabs>
          <w:tab w:val="num" w:pos="717"/>
        </w:tabs>
        <w:ind w:left="714" w:hanging="357"/>
      </w:pPr>
      <w:rPr>
        <w:rFonts w:ascii="Arial" w:hAnsi="Arial" w:cs="Arial"/>
        <w:sz w:val="22"/>
        <w:szCs w:val="22"/>
      </w:rPr>
    </w:lvl>
  </w:abstractNum>
  <w:abstractNum w:abstractNumId="17" w15:restartNumberingAfterBreak="0">
    <w:nsid w:val="00000012"/>
    <w:multiLevelType w:val="singleLevel"/>
    <w:tmpl w:val="00000012"/>
    <w:name w:val="WW8Num18"/>
    <w:lvl w:ilvl="0">
      <w:start w:val="1"/>
      <w:numFmt w:val="lowerLetter"/>
      <w:lvlText w:val="%1."/>
      <w:lvlJc w:val="left"/>
      <w:pPr>
        <w:tabs>
          <w:tab w:val="num" w:pos="717"/>
        </w:tabs>
        <w:ind w:left="714" w:hanging="357"/>
      </w:pPr>
      <w:rPr>
        <w:rFonts w:hint="default" w:ascii="Arial" w:hAnsi="Arial" w:cs="Arial"/>
        <w:sz w:val="22"/>
        <w:szCs w:val="22"/>
      </w:rPr>
    </w:lvl>
  </w:abstractNum>
  <w:abstractNum w:abstractNumId="18" w15:restartNumberingAfterBreak="0">
    <w:nsid w:val="00000013"/>
    <w:multiLevelType w:val="singleLevel"/>
    <w:tmpl w:val="4F0AA9F2"/>
    <w:name w:val="WW8Num19"/>
    <w:lvl w:ilvl="0">
      <w:start w:val="1"/>
      <w:numFmt w:val="decimal"/>
      <w:lvlText w:val="%1."/>
      <w:lvlJc w:val="left"/>
      <w:pPr>
        <w:tabs>
          <w:tab w:val="num" w:pos="720"/>
        </w:tabs>
        <w:ind w:left="720" w:hanging="360"/>
      </w:pPr>
      <w:rPr>
        <w:rFonts w:hint="default" w:cs="Arial"/>
        <w:b w:val="0"/>
      </w:rPr>
    </w:lvl>
  </w:abstractNum>
  <w:abstractNum w:abstractNumId="19" w15:restartNumberingAfterBreak="0">
    <w:nsid w:val="00000014"/>
    <w:multiLevelType w:val="singleLevel"/>
    <w:tmpl w:val="E4BEEB82"/>
    <w:name w:val="WW8Num20"/>
    <w:lvl w:ilvl="0">
      <w:start w:val="1"/>
      <w:numFmt w:val="lowerLetter"/>
      <w:lvlText w:val="%1."/>
      <w:lvlJc w:val="left"/>
      <w:pPr>
        <w:tabs>
          <w:tab w:val="num" w:pos="717"/>
        </w:tabs>
        <w:ind w:left="714" w:hanging="357"/>
      </w:pPr>
      <w:rPr>
        <w:rFonts w:hint="default"/>
        <w:b w:val="0"/>
      </w:rPr>
    </w:lvl>
  </w:abstractNum>
  <w:abstractNum w:abstractNumId="20" w15:restartNumberingAfterBreak="0">
    <w:nsid w:val="00000015"/>
    <w:multiLevelType w:val="singleLevel"/>
    <w:tmpl w:val="00000015"/>
    <w:name w:val="WW8Num21"/>
    <w:lvl w:ilvl="0">
      <w:start w:val="1"/>
      <w:numFmt w:val="lowerLetter"/>
      <w:lvlText w:val="%1."/>
      <w:lvlJc w:val="left"/>
      <w:pPr>
        <w:tabs>
          <w:tab w:val="num" w:pos="717"/>
        </w:tabs>
        <w:ind w:left="714" w:hanging="357"/>
      </w:pPr>
      <w:rPr>
        <w:rFonts w:hint="default" w:ascii="Arial" w:hAnsi="Arial" w:cs="Arial"/>
        <w:sz w:val="22"/>
        <w:szCs w:val="22"/>
      </w:rPr>
    </w:lvl>
  </w:abstractNum>
  <w:abstractNum w:abstractNumId="21" w15:restartNumberingAfterBreak="0">
    <w:nsid w:val="00000016"/>
    <w:multiLevelType w:val="singleLevel"/>
    <w:tmpl w:val="00000016"/>
    <w:name w:val="WW8Num22"/>
    <w:lvl w:ilvl="0">
      <w:start w:val="1"/>
      <w:numFmt w:val="decimal"/>
      <w:lvlText w:val="%1."/>
      <w:lvlJc w:val="left"/>
      <w:pPr>
        <w:tabs>
          <w:tab w:val="num" w:pos="720"/>
        </w:tabs>
        <w:ind w:left="720" w:hanging="360"/>
      </w:pPr>
      <w:rPr>
        <w:rFonts w:ascii="Arial" w:hAnsi="Arial" w:cs="Arial"/>
        <w:sz w:val="22"/>
        <w:szCs w:val="22"/>
      </w:rPr>
    </w:lvl>
  </w:abstractNum>
  <w:abstractNum w:abstractNumId="22" w15:restartNumberingAfterBreak="0">
    <w:nsid w:val="00000017"/>
    <w:multiLevelType w:val="singleLevel"/>
    <w:tmpl w:val="00000017"/>
    <w:name w:val="WW8Num23"/>
    <w:lvl w:ilvl="0">
      <w:start w:val="1"/>
      <w:numFmt w:val="decimal"/>
      <w:lvlText w:val="%1."/>
      <w:lvlJc w:val="left"/>
      <w:pPr>
        <w:tabs>
          <w:tab w:val="num" w:pos="720"/>
        </w:tabs>
        <w:ind w:left="720" w:hanging="360"/>
      </w:pPr>
      <w:rPr>
        <w:rFonts w:hint="default" w:ascii="Arial" w:hAnsi="Arial" w:cs="Arial"/>
        <w:sz w:val="22"/>
        <w:szCs w:val="22"/>
      </w:rPr>
    </w:lvl>
  </w:abstractNum>
  <w:abstractNum w:abstractNumId="23" w15:restartNumberingAfterBreak="0">
    <w:nsid w:val="00000018"/>
    <w:multiLevelType w:val="singleLevel"/>
    <w:tmpl w:val="00000018"/>
    <w:name w:val="WW8Num24"/>
    <w:lvl w:ilvl="0">
      <w:start w:val="1"/>
      <w:numFmt w:val="decimal"/>
      <w:lvlText w:val="%1."/>
      <w:lvlJc w:val="left"/>
      <w:pPr>
        <w:tabs>
          <w:tab w:val="num" w:pos="720"/>
        </w:tabs>
        <w:ind w:left="720" w:hanging="360"/>
      </w:pPr>
      <w:rPr>
        <w:rFonts w:hint="default"/>
      </w:rPr>
    </w:lvl>
  </w:abstractNum>
  <w:abstractNum w:abstractNumId="24" w15:restartNumberingAfterBreak="0">
    <w:nsid w:val="00000019"/>
    <w:multiLevelType w:val="singleLevel"/>
    <w:tmpl w:val="00000019"/>
    <w:name w:val="WW8Num25"/>
    <w:lvl w:ilvl="0">
      <w:start w:val="1"/>
      <w:numFmt w:val="lowerLetter"/>
      <w:lvlText w:val="%1."/>
      <w:lvlJc w:val="left"/>
      <w:pPr>
        <w:tabs>
          <w:tab w:val="num" w:pos="717"/>
        </w:tabs>
        <w:ind w:left="714" w:hanging="357"/>
      </w:pPr>
      <w:rPr>
        <w:rFonts w:ascii="Arial" w:hAnsi="Arial" w:cs="Arial"/>
        <w:sz w:val="22"/>
        <w:szCs w:val="22"/>
      </w:rPr>
    </w:lvl>
  </w:abstractNum>
  <w:abstractNum w:abstractNumId="25" w15:restartNumberingAfterBreak="0">
    <w:nsid w:val="00A021E5"/>
    <w:multiLevelType w:val="hybridMultilevel"/>
    <w:tmpl w:val="FAFC340E"/>
    <w:lvl w:ilvl="0" w:tplc="04050001">
      <w:start w:val="1"/>
      <w:numFmt w:val="bullet"/>
      <w:lvlText w:val=""/>
      <w:lvlJc w:val="left"/>
      <w:pPr>
        <w:tabs>
          <w:tab w:val="num" w:pos="720"/>
        </w:tabs>
        <w:ind w:left="720" w:hanging="360"/>
      </w:pPr>
      <w:rPr>
        <w:rFonts w:hint="default" w:ascii="Symbol" w:hAnsi="Symbol"/>
      </w:rPr>
    </w:lvl>
    <w:lvl w:ilvl="1" w:tplc="04050003" w:tentative="1">
      <w:start w:val="1"/>
      <w:numFmt w:val="bullet"/>
      <w:lvlText w:val="o"/>
      <w:lvlJc w:val="left"/>
      <w:pPr>
        <w:tabs>
          <w:tab w:val="num" w:pos="1800"/>
        </w:tabs>
        <w:ind w:left="1800" w:hanging="360"/>
      </w:pPr>
      <w:rPr>
        <w:rFonts w:hint="default" w:ascii="Courier New" w:hAnsi="Courier New" w:cs="Courier New"/>
      </w:rPr>
    </w:lvl>
    <w:lvl w:ilvl="2" w:tplc="04050005" w:tentative="1">
      <w:start w:val="1"/>
      <w:numFmt w:val="bullet"/>
      <w:lvlText w:val=""/>
      <w:lvlJc w:val="left"/>
      <w:pPr>
        <w:tabs>
          <w:tab w:val="num" w:pos="2520"/>
        </w:tabs>
        <w:ind w:left="2520" w:hanging="360"/>
      </w:pPr>
      <w:rPr>
        <w:rFonts w:hint="default" w:ascii="Wingdings" w:hAnsi="Wingdings"/>
      </w:rPr>
    </w:lvl>
    <w:lvl w:ilvl="3" w:tplc="04050001" w:tentative="1">
      <w:start w:val="1"/>
      <w:numFmt w:val="bullet"/>
      <w:lvlText w:val=""/>
      <w:lvlJc w:val="left"/>
      <w:pPr>
        <w:tabs>
          <w:tab w:val="num" w:pos="3240"/>
        </w:tabs>
        <w:ind w:left="3240" w:hanging="360"/>
      </w:pPr>
      <w:rPr>
        <w:rFonts w:hint="default" w:ascii="Symbol" w:hAnsi="Symbol"/>
      </w:rPr>
    </w:lvl>
    <w:lvl w:ilvl="4" w:tplc="04050003" w:tentative="1">
      <w:start w:val="1"/>
      <w:numFmt w:val="bullet"/>
      <w:lvlText w:val="o"/>
      <w:lvlJc w:val="left"/>
      <w:pPr>
        <w:tabs>
          <w:tab w:val="num" w:pos="3960"/>
        </w:tabs>
        <w:ind w:left="3960" w:hanging="360"/>
      </w:pPr>
      <w:rPr>
        <w:rFonts w:hint="default" w:ascii="Courier New" w:hAnsi="Courier New" w:cs="Courier New"/>
      </w:rPr>
    </w:lvl>
    <w:lvl w:ilvl="5" w:tplc="04050005" w:tentative="1">
      <w:start w:val="1"/>
      <w:numFmt w:val="bullet"/>
      <w:lvlText w:val=""/>
      <w:lvlJc w:val="left"/>
      <w:pPr>
        <w:tabs>
          <w:tab w:val="num" w:pos="4680"/>
        </w:tabs>
        <w:ind w:left="4680" w:hanging="360"/>
      </w:pPr>
      <w:rPr>
        <w:rFonts w:hint="default" w:ascii="Wingdings" w:hAnsi="Wingdings"/>
      </w:rPr>
    </w:lvl>
    <w:lvl w:ilvl="6" w:tplc="04050001" w:tentative="1">
      <w:start w:val="1"/>
      <w:numFmt w:val="bullet"/>
      <w:lvlText w:val=""/>
      <w:lvlJc w:val="left"/>
      <w:pPr>
        <w:tabs>
          <w:tab w:val="num" w:pos="5400"/>
        </w:tabs>
        <w:ind w:left="5400" w:hanging="360"/>
      </w:pPr>
      <w:rPr>
        <w:rFonts w:hint="default" w:ascii="Symbol" w:hAnsi="Symbol"/>
      </w:rPr>
    </w:lvl>
    <w:lvl w:ilvl="7" w:tplc="04050003" w:tentative="1">
      <w:start w:val="1"/>
      <w:numFmt w:val="bullet"/>
      <w:lvlText w:val="o"/>
      <w:lvlJc w:val="left"/>
      <w:pPr>
        <w:tabs>
          <w:tab w:val="num" w:pos="6120"/>
        </w:tabs>
        <w:ind w:left="6120" w:hanging="360"/>
      </w:pPr>
      <w:rPr>
        <w:rFonts w:hint="default" w:ascii="Courier New" w:hAnsi="Courier New" w:cs="Courier New"/>
      </w:rPr>
    </w:lvl>
    <w:lvl w:ilvl="8" w:tplc="04050005" w:tentative="1">
      <w:start w:val="1"/>
      <w:numFmt w:val="bullet"/>
      <w:lvlText w:val=""/>
      <w:lvlJc w:val="left"/>
      <w:pPr>
        <w:tabs>
          <w:tab w:val="num" w:pos="6840"/>
        </w:tabs>
        <w:ind w:left="6840" w:hanging="360"/>
      </w:pPr>
      <w:rPr>
        <w:rFonts w:hint="default" w:ascii="Wingdings" w:hAnsi="Wingdings"/>
      </w:rPr>
    </w:lvl>
  </w:abstractNum>
  <w:abstractNum w:abstractNumId="26" w15:restartNumberingAfterBreak="0">
    <w:nsid w:val="00B71D4C"/>
    <w:multiLevelType w:val="hybridMultilevel"/>
    <w:tmpl w:val="4D04007C"/>
    <w:lvl w:ilvl="0" w:tplc="04050017">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27" w15:restartNumberingAfterBreak="0">
    <w:nsid w:val="01DD3B37"/>
    <w:multiLevelType w:val="hybridMultilevel"/>
    <w:tmpl w:val="F4B440BA"/>
    <w:lvl w:ilvl="0" w:tplc="0405001B">
      <w:start w:val="1"/>
      <w:numFmt w:val="lowerRoman"/>
      <w:lvlText w:val="%1."/>
      <w:lvlJc w:val="righ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03059758"/>
    <w:multiLevelType w:val="hybridMultilevel"/>
    <w:tmpl w:val="0A3CF076"/>
    <w:lvl w:ilvl="0" w:tplc="7794FF8E">
      <w:start w:val="1"/>
      <w:numFmt w:val="decimal"/>
      <w:lvlText w:val="%1."/>
      <w:lvlJc w:val="left"/>
      <w:pPr>
        <w:ind w:left="720" w:hanging="360"/>
      </w:pPr>
    </w:lvl>
    <w:lvl w:ilvl="1" w:tplc="AAC28476">
      <w:start w:val="1"/>
      <w:numFmt w:val="lowerLetter"/>
      <w:lvlText w:val="%2."/>
      <w:lvlJc w:val="left"/>
      <w:pPr>
        <w:ind w:left="1440" w:hanging="360"/>
      </w:pPr>
    </w:lvl>
    <w:lvl w:ilvl="2" w:tplc="24423AD4">
      <w:start w:val="1"/>
      <w:numFmt w:val="lowerRoman"/>
      <w:lvlText w:val="%3."/>
      <w:lvlJc w:val="right"/>
      <w:pPr>
        <w:ind w:left="2160" w:hanging="180"/>
      </w:pPr>
    </w:lvl>
    <w:lvl w:ilvl="3" w:tplc="5C7217B6">
      <w:start w:val="1"/>
      <w:numFmt w:val="decimal"/>
      <w:lvlText w:val="%4."/>
      <w:lvlJc w:val="left"/>
      <w:pPr>
        <w:ind w:left="2880" w:hanging="360"/>
      </w:pPr>
    </w:lvl>
    <w:lvl w:ilvl="4" w:tplc="02C0D89E">
      <w:start w:val="1"/>
      <w:numFmt w:val="lowerLetter"/>
      <w:lvlText w:val="%5."/>
      <w:lvlJc w:val="left"/>
      <w:pPr>
        <w:ind w:left="3600" w:hanging="360"/>
      </w:pPr>
    </w:lvl>
    <w:lvl w:ilvl="5" w:tplc="B84E38DE">
      <w:start w:val="1"/>
      <w:numFmt w:val="lowerRoman"/>
      <w:lvlText w:val="%6."/>
      <w:lvlJc w:val="right"/>
      <w:pPr>
        <w:ind w:left="4320" w:hanging="180"/>
      </w:pPr>
    </w:lvl>
    <w:lvl w:ilvl="6" w:tplc="2D4E7936">
      <w:start w:val="1"/>
      <w:numFmt w:val="decimal"/>
      <w:lvlText w:val="%7."/>
      <w:lvlJc w:val="left"/>
      <w:pPr>
        <w:ind w:left="5040" w:hanging="360"/>
      </w:pPr>
    </w:lvl>
    <w:lvl w:ilvl="7" w:tplc="9CF84D30">
      <w:start w:val="1"/>
      <w:numFmt w:val="lowerLetter"/>
      <w:lvlText w:val="%8."/>
      <w:lvlJc w:val="left"/>
      <w:pPr>
        <w:ind w:left="5760" w:hanging="360"/>
      </w:pPr>
    </w:lvl>
    <w:lvl w:ilvl="8" w:tplc="B33A36E0">
      <w:start w:val="1"/>
      <w:numFmt w:val="lowerRoman"/>
      <w:lvlText w:val="%9."/>
      <w:lvlJc w:val="right"/>
      <w:pPr>
        <w:ind w:left="6480" w:hanging="180"/>
      </w:pPr>
    </w:lvl>
  </w:abstractNum>
  <w:abstractNum w:abstractNumId="29" w15:restartNumberingAfterBreak="0">
    <w:nsid w:val="08CA68EC"/>
    <w:multiLevelType w:val="hybridMultilevel"/>
    <w:tmpl w:val="6B90057C"/>
    <w:lvl w:ilvl="0" w:tplc="426C82CC">
      <w:start w:val="1"/>
      <w:numFmt w:val="upperRoman"/>
      <w:lvlText w:val="%1."/>
      <w:lvlJc w:val="lef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097C009F"/>
    <w:multiLevelType w:val="hybridMultilevel"/>
    <w:tmpl w:val="27D0A070"/>
    <w:lvl w:ilvl="0" w:tplc="04050001">
      <w:start w:val="1"/>
      <w:numFmt w:val="bullet"/>
      <w:lvlText w:val=""/>
      <w:lvlJc w:val="left"/>
      <w:pPr>
        <w:tabs>
          <w:tab w:val="num" w:pos="720"/>
        </w:tabs>
        <w:ind w:left="720" w:hanging="360"/>
      </w:pPr>
      <w:rPr>
        <w:rFonts w:hint="default" w:ascii="Symbol" w:hAnsi="Symbol"/>
      </w:rPr>
    </w:lvl>
    <w:lvl w:ilvl="1" w:tplc="04050003" w:tentative="1">
      <w:start w:val="1"/>
      <w:numFmt w:val="bullet"/>
      <w:lvlText w:val="o"/>
      <w:lvlJc w:val="left"/>
      <w:pPr>
        <w:tabs>
          <w:tab w:val="num" w:pos="1866"/>
        </w:tabs>
        <w:ind w:left="1866" w:hanging="360"/>
      </w:pPr>
      <w:rPr>
        <w:rFonts w:hint="default" w:ascii="Courier New" w:hAnsi="Courier New" w:cs="Courier New"/>
      </w:rPr>
    </w:lvl>
    <w:lvl w:ilvl="2" w:tplc="04050005" w:tentative="1">
      <w:start w:val="1"/>
      <w:numFmt w:val="bullet"/>
      <w:lvlText w:val=""/>
      <w:lvlJc w:val="left"/>
      <w:pPr>
        <w:tabs>
          <w:tab w:val="num" w:pos="2586"/>
        </w:tabs>
        <w:ind w:left="2586" w:hanging="360"/>
      </w:pPr>
      <w:rPr>
        <w:rFonts w:hint="default" w:ascii="Wingdings" w:hAnsi="Wingdings"/>
      </w:rPr>
    </w:lvl>
    <w:lvl w:ilvl="3" w:tplc="04050001" w:tentative="1">
      <w:start w:val="1"/>
      <w:numFmt w:val="bullet"/>
      <w:lvlText w:val=""/>
      <w:lvlJc w:val="left"/>
      <w:pPr>
        <w:tabs>
          <w:tab w:val="num" w:pos="3306"/>
        </w:tabs>
        <w:ind w:left="3306" w:hanging="360"/>
      </w:pPr>
      <w:rPr>
        <w:rFonts w:hint="default" w:ascii="Symbol" w:hAnsi="Symbol"/>
      </w:rPr>
    </w:lvl>
    <w:lvl w:ilvl="4" w:tplc="04050003" w:tentative="1">
      <w:start w:val="1"/>
      <w:numFmt w:val="bullet"/>
      <w:lvlText w:val="o"/>
      <w:lvlJc w:val="left"/>
      <w:pPr>
        <w:tabs>
          <w:tab w:val="num" w:pos="4026"/>
        </w:tabs>
        <w:ind w:left="4026" w:hanging="360"/>
      </w:pPr>
      <w:rPr>
        <w:rFonts w:hint="default" w:ascii="Courier New" w:hAnsi="Courier New" w:cs="Courier New"/>
      </w:rPr>
    </w:lvl>
    <w:lvl w:ilvl="5" w:tplc="04050005" w:tentative="1">
      <w:start w:val="1"/>
      <w:numFmt w:val="bullet"/>
      <w:lvlText w:val=""/>
      <w:lvlJc w:val="left"/>
      <w:pPr>
        <w:tabs>
          <w:tab w:val="num" w:pos="4746"/>
        </w:tabs>
        <w:ind w:left="4746" w:hanging="360"/>
      </w:pPr>
      <w:rPr>
        <w:rFonts w:hint="default" w:ascii="Wingdings" w:hAnsi="Wingdings"/>
      </w:rPr>
    </w:lvl>
    <w:lvl w:ilvl="6" w:tplc="04050001" w:tentative="1">
      <w:start w:val="1"/>
      <w:numFmt w:val="bullet"/>
      <w:lvlText w:val=""/>
      <w:lvlJc w:val="left"/>
      <w:pPr>
        <w:tabs>
          <w:tab w:val="num" w:pos="5466"/>
        </w:tabs>
        <w:ind w:left="5466" w:hanging="360"/>
      </w:pPr>
      <w:rPr>
        <w:rFonts w:hint="default" w:ascii="Symbol" w:hAnsi="Symbol"/>
      </w:rPr>
    </w:lvl>
    <w:lvl w:ilvl="7" w:tplc="04050003" w:tentative="1">
      <w:start w:val="1"/>
      <w:numFmt w:val="bullet"/>
      <w:lvlText w:val="o"/>
      <w:lvlJc w:val="left"/>
      <w:pPr>
        <w:tabs>
          <w:tab w:val="num" w:pos="6186"/>
        </w:tabs>
        <w:ind w:left="6186" w:hanging="360"/>
      </w:pPr>
      <w:rPr>
        <w:rFonts w:hint="default" w:ascii="Courier New" w:hAnsi="Courier New" w:cs="Courier New"/>
      </w:rPr>
    </w:lvl>
    <w:lvl w:ilvl="8" w:tplc="04050005" w:tentative="1">
      <w:start w:val="1"/>
      <w:numFmt w:val="bullet"/>
      <w:lvlText w:val=""/>
      <w:lvlJc w:val="left"/>
      <w:pPr>
        <w:tabs>
          <w:tab w:val="num" w:pos="6906"/>
        </w:tabs>
        <w:ind w:left="6906" w:hanging="360"/>
      </w:pPr>
      <w:rPr>
        <w:rFonts w:hint="default" w:ascii="Wingdings" w:hAnsi="Wingdings"/>
      </w:rPr>
    </w:lvl>
  </w:abstractNum>
  <w:abstractNum w:abstractNumId="31" w15:restartNumberingAfterBreak="0">
    <w:nsid w:val="0FD15A32"/>
    <w:multiLevelType w:val="hybridMultilevel"/>
    <w:tmpl w:val="7AF45502"/>
    <w:lvl w:ilvl="0" w:tplc="A28EADE6">
      <w:start w:val="1"/>
      <w:numFmt w:val="decimal"/>
      <w:lvlText w:val="%1."/>
      <w:lvlJc w:val="left"/>
      <w:pPr>
        <w:ind w:left="720" w:hanging="360"/>
      </w:pPr>
    </w:lvl>
    <w:lvl w:ilvl="1" w:tplc="FC2E2262">
      <w:start w:val="1"/>
      <w:numFmt w:val="lowerLetter"/>
      <w:lvlText w:val="%2."/>
      <w:lvlJc w:val="left"/>
      <w:pPr>
        <w:ind w:left="1440" w:hanging="360"/>
      </w:pPr>
    </w:lvl>
    <w:lvl w:ilvl="2" w:tplc="57862008">
      <w:start w:val="1"/>
      <w:numFmt w:val="lowerRoman"/>
      <w:lvlText w:val="%3."/>
      <w:lvlJc w:val="right"/>
      <w:pPr>
        <w:ind w:left="2160" w:hanging="180"/>
      </w:pPr>
    </w:lvl>
    <w:lvl w:ilvl="3" w:tplc="552A9C2A">
      <w:start w:val="1"/>
      <w:numFmt w:val="decimal"/>
      <w:lvlText w:val="%4."/>
      <w:lvlJc w:val="left"/>
      <w:pPr>
        <w:ind w:left="2880" w:hanging="360"/>
      </w:pPr>
    </w:lvl>
    <w:lvl w:ilvl="4" w:tplc="91DC41A4">
      <w:start w:val="1"/>
      <w:numFmt w:val="lowerLetter"/>
      <w:lvlText w:val="%5."/>
      <w:lvlJc w:val="left"/>
      <w:pPr>
        <w:ind w:left="3600" w:hanging="360"/>
      </w:pPr>
    </w:lvl>
    <w:lvl w:ilvl="5" w:tplc="A7EE041E">
      <w:start w:val="1"/>
      <w:numFmt w:val="lowerRoman"/>
      <w:lvlText w:val="%6."/>
      <w:lvlJc w:val="right"/>
      <w:pPr>
        <w:ind w:left="4320" w:hanging="180"/>
      </w:pPr>
    </w:lvl>
    <w:lvl w:ilvl="6" w:tplc="6D1EB73A">
      <w:start w:val="1"/>
      <w:numFmt w:val="decimal"/>
      <w:lvlText w:val="%7."/>
      <w:lvlJc w:val="left"/>
      <w:pPr>
        <w:ind w:left="5040" w:hanging="360"/>
      </w:pPr>
    </w:lvl>
    <w:lvl w:ilvl="7" w:tplc="D8804E84">
      <w:start w:val="1"/>
      <w:numFmt w:val="lowerLetter"/>
      <w:lvlText w:val="%8."/>
      <w:lvlJc w:val="left"/>
      <w:pPr>
        <w:ind w:left="5760" w:hanging="360"/>
      </w:pPr>
    </w:lvl>
    <w:lvl w:ilvl="8" w:tplc="8D9AE922">
      <w:start w:val="1"/>
      <w:numFmt w:val="lowerRoman"/>
      <w:lvlText w:val="%9."/>
      <w:lvlJc w:val="right"/>
      <w:pPr>
        <w:ind w:left="6480" w:hanging="180"/>
      </w:pPr>
    </w:lvl>
  </w:abstractNum>
  <w:abstractNum w:abstractNumId="32" w15:restartNumberingAfterBreak="0">
    <w:nsid w:val="127A7A45"/>
    <w:multiLevelType w:val="hybridMultilevel"/>
    <w:tmpl w:val="59AA6584"/>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hint="default" w:ascii="Courier New" w:hAnsi="Courier New" w:cs="Courier New"/>
      </w:rPr>
    </w:lvl>
    <w:lvl w:ilvl="2" w:tplc="04050005" w:tentative="1">
      <w:start w:val="1"/>
      <w:numFmt w:val="bullet"/>
      <w:lvlText w:val=""/>
      <w:lvlJc w:val="left"/>
      <w:pPr>
        <w:ind w:left="2520" w:hanging="360"/>
      </w:pPr>
      <w:rPr>
        <w:rFonts w:hint="default" w:ascii="Wingdings" w:hAnsi="Wingdings"/>
      </w:rPr>
    </w:lvl>
    <w:lvl w:ilvl="3" w:tplc="04050001" w:tentative="1">
      <w:start w:val="1"/>
      <w:numFmt w:val="bullet"/>
      <w:lvlText w:val=""/>
      <w:lvlJc w:val="left"/>
      <w:pPr>
        <w:ind w:left="3240" w:hanging="360"/>
      </w:pPr>
      <w:rPr>
        <w:rFonts w:hint="default" w:ascii="Symbol" w:hAnsi="Symbol"/>
      </w:rPr>
    </w:lvl>
    <w:lvl w:ilvl="4" w:tplc="04050003" w:tentative="1">
      <w:start w:val="1"/>
      <w:numFmt w:val="bullet"/>
      <w:lvlText w:val="o"/>
      <w:lvlJc w:val="left"/>
      <w:pPr>
        <w:ind w:left="3960" w:hanging="360"/>
      </w:pPr>
      <w:rPr>
        <w:rFonts w:hint="default" w:ascii="Courier New" w:hAnsi="Courier New" w:cs="Courier New"/>
      </w:rPr>
    </w:lvl>
    <w:lvl w:ilvl="5" w:tplc="04050005" w:tentative="1">
      <w:start w:val="1"/>
      <w:numFmt w:val="bullet"/>
      <w:lvlText w:val=""/>
      <w:lvlJc w:val="left"/>
      <w:pPr>
        <w:ind w:left="4680" w:hanging="360"/>
      </w:pPr>
      <w:rPr>
        <w:rFonts w:hint="default" w:ascii="Wingdings" w:hAnsi="Wingdings"/>
      </w:rPr>
    </w:lvl>
    <w:lvl w:ilvl="6" w:tplc="04050001" w:tentative="1">
      <w:start w:val="1"/>
      <w:numFmt w:val="bullet"/>
      <w:lvlText w:val=""/>
      <w:lvlJc w:val="left"/>
      <w:pPr>
        <w:ind w:left="5400" w:hanging="360"/>
      </w:pPr>
      <w:rPr>
        <w:rFonts w:hint="default" w:ascii="Symbol" w:hAnsi="Symbol"/>
      </w:rPr>
    </w:lvl>
    <w:lvl w:ilvl="7" w:tplc="04050003" w:tentative="1">
      <w:start w:val="1"/>
      <w:numFmt w:val="bullet"/>
      <w:lvlText w:val="o"/>
      <w:lvlJc w:val="left"/>
      <w:pPr>
        <w:ind w:left="6120" w:hanging="360"/>
      </w:pPr>
      <w:rPr>
        <w:rFonts w:hint="default" w:ascii="Courier New" w:hAnsi="Courier New" w:cs="Courier New"/>
      </w:rPr>
    </w:lvl>
    <w:lvl w:ilvl="8" w:tplc="04050005" w:tentative="1">
      <w:start w:val="1"/>
      <w:numFmt w:val="bullet"/>
      <w:lvlText w:val=""/>
      <w:lvlJc w:val="left"/>
      <w:pPr>
        <w:ind w:left="6840" w:hanging="360"/>
      </w:pPr>
      <w:rPr>
        <w:rFonts w:hint="default" w:ascii="Wingdings" w:hAnsi="Wingdings"/>
      </w:rPr>
    </w:lvl>
  </w:abstractNum>
  <w:abstractNum w:abstractNumId="33" w15:restartNumberingAfterBreak="0">
    <w:nsid w:val="19C316AE"/>
    <w:multiLevelType w:val="hybridMultilevel"/>
    <w:tmpl w:val="33664368"/>
    <w:lvl w:ilvl="0" w:tplc="0405000F">
      <w:start w:val="1"/>
      <w:numFmt w:val="decimal"/>
      <w:lvlText w:val="%1."/>
      <w:lvlJc w:val="left"/>
      <w:pPr>
        <w:ind w:left="1080" w:hanging="360"/>
      </w:pPr>
    </w:lvl>
    <w:lvl w:ilvl="1" w:tplc="44B2D40C">
      <w:numFmt w:val="bullet"/>
      <w:lvlText w:val=""/>
      <w:lvlJc w:val="left"/>
      <w:pPr>
        <w:ind w:left="1800" w:hanging="360"/>
      </w:pPr>
      <w:rPr>
        <w:rFonts w:hint="default" w:ascii="Symbol" w:hAnsi="Symbol" w:eastAsia="Times New Roman" w:cs="Arial"/>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1DCE1FC2"/>
    <w:multiLevelType w:val="singleLevel"/>
    <w:tmpl w:val="FFFFFFFF"/>
    <w:lvl w:ilvl="0">
      <w:numFmt w:val="decimal"/>
      <w:pStyle w:val="Nadpis5"/>
      <w:lvlText w:val="%1"/>
      <w:legacy w:legacy="1" w:legacySpace="0" w:legacyIndent="0"/>
      <w:lvlJc w:val="left"/>
    </w:lvl>
  </w:abstractNum>
  <w:abstractNum w:abstractNumId="35" w15:restartNumberingAfterBreak="0">
    <w:nsid w:val="1FB65049"/>
    <w:multiLevelType w:val="singleLevel"/>
    <w:tmpl w:val="7D2C6934"/>
    <w:lvl w:ilvl="0">
      <w:start w:val="1"/>
      <w:numFmt w:val="bullet"/>
      <w:lvlText w:val=""/>
      <w:lvlJc w:val="left"/>
      <w:pPr>
        <w:tabs>
          <w:tab w:val="num" w:pos="360"/>
        </w:tabs>
        <w:ind w:left="360" w:hanging="360"/>
      </w:pPr>
      <w:rPr>
        <w:rFonts w:hint="default" w:ascii="Symbol" w:hAnsi="Symbol"/>
      </w:rPr>
    </w:lvl>
  </w:abstractNum>
  <w:abstractNum w:abstractNumId="36" w15:restartNumberingAfterBreak="0">
    <w:nsid w:val="226222DA"/>
    <w:multiLevelType w:val="hybridMultilevel"/>
    <w:tmpl w:val="840C28A8"/>
    <w:lvl w:ilvl="0" w:tplc="25A44FE8">
      <w:start w:val="1"/>
      <w:numFmt w:val="bullet"/>
      <w:lvlText w:val="-"/>
      <w:lvlJc w:val="left"/>
      <w:pPr>
        <w:ind w:left="720" w:hanging="360"/>
      </w:pPr>
      <w:rPr>
        <w:rFonts w:hint="default" w:ascii="&quot;Arial&quot;,sans-serif" w:hAnsi="&quot;Arial&quot;,sans-serif"/>
      </w:rPr>
    </w:lvl>
    <w:lvl w:ilvl="1" w:tplc="0FB0126A">
      <w:start w:val="1"/>
      <w:numFmt w:val="bullet"/>
      <w:lvlText w:val="o"/>
      <w:lvlJc w:val="left"/>
      <w:pPr>
        <w:ind w:left="1440" w:hanging="360"/>
      </w:pPr>
      <w:rPr>
        <w:rFonts w:hint="default" w:ascii="Courier New" w:hAnsi="Courier New"/>
      </w:rPr>
    </w:lvl>
    <w:lvl w:ilvl="2" w:tplc="A894CE60">
      <w:start w:val="1"/>
      <w:numFmt w:val="bullet"/>
      <w:lvlText w:val=""/>
      <w:lvlJc w:val="left"/>
      <w:pPr>
        <w:ind w:left="2160" w:hanging="360"/>
      </w:pPr>
      <w:rPr>
        <w:rFonts w:hint="default" w:ascii="Wingdings" w:hAnsi="Wingdings"/>
      </w:rPr>
    </w:lvl>
    <w:lvl w:ilvl="3" w:tplc="D76A7B9A">
      <w:start w:val="1"/>
      <w:numFmt w:val="bullet"/>
      <w:lvlText w:val=""/>
      <w:lvlJc w:val="left"/>
      <w:pPr>
        <w:ind w:left="2880" w:hanging="360"/>
      </w:pPr>
      <w:rPr>
        <w:rFonts w:hint="default" w:ascii="Symbol" w:hAnsi="Symbol"/>
      </w:rPr>
    </w:lvl>
    <w:lvl w:ilvl="4" w:tplc="59EE7998">
      <w:start w:val="1"/>
      <w:numFmt w:val="bullet"/>
      <w:lvlText w:val="o"/>
      <w:lvlJc w:val="left"/>
      <w:pPr>
        <w:ind w:left="3600" w:hanging="360"/>
      </w:pPr>
      <w:rPr>
        <w:rFonts w:hint="default" w:ascii="Courier New" w:hAnsi="Courier New"/>
      </w:rPr>
    </w:lvl>
    <w:lvl w:ilvl="5" w:tplc="40264FC8">
      <w:start w:val="1"/>
      <w:numFmt w:val="bullet"/>
      <w:lvlText w:val=""/>
      <w:lvlJc w:val="left"/>
      <w:pPr>
        <w:ind w:left="4320" w:hanging="360"/>
      </w:pPr>
      <w:rPr>
        <w:rFonts w:hint="default" w:ascii="Wingdings" w:hAnsi="Wingdings"/>
      </w:rPr>
    </w:lvl>
    <w:lvl w:ilvl="6" w:tplc="362EE780">
      <w:start w:val="1"/>
      <w:numFmt w:val="bullet"/>
      <w:lvlText w:val=""/>
      <w:lvlJc w:val="left"/>
      <w:pPr>
        <w:ind w:left="5040" w:hanging="360"/>
      </w:pPr>
      <w:rPr>
        <w:rFonts w:hint="default" w:ascii="Symbol" w:hAnsi="Symbol"/>
      </w:rPr>
    </w:lvl>
    <w:lvl w:ilvl="7" w:tplc="99062748">
      <w:start w:val="1"/>
      <w:numFmt w:val="bullet"/>
      <w:lvlText w:val="o"/>
      <w:lvlJc w:val="left"/>
      <w:pPr>
        <w:ind w:left="5760" w:hanging="360"/>
      </w:pPr>
      <w:rPr>
        <w:rFonts w:hint="default" w:ascii="Courier New" w:hAnsi="Courier New"/>
      </w:rPr>
    </w:lvl>
    <w:lvl w:ilvl="8" w:tplc="42A295EC">
      <w:start w:val="1"/>
      <w:numFmt w:val="bullet"/>
      <w:lvlText w:val=""/>
      <w:lvlJc w:val="left"/>
      <w:pPr>
        <w:ind w:left="6480" w:hanging="360"/>
      </w:pPr>
      <w:rPr>
        <w:rFonts w:hint="default" w:ascii="Wingdings" w:hAnsi="Wingdings"/>
      </w:rPr>
    </w:lvl>
  </w:abstractNum>
  <w:abstractNum w:abstractNumId="37" w15:restartNumberingAfterBreak="0">
    <w:nsid w:val="2C9D43E7"/>
    <w:multiLevelType w:val="hybridMultilevel"/>
    <w:tmpl w:val="938E29D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8" w15:restartNumberingAfterBreak="0">
    <w:nsid w:val="2D7A6888"/>
    <w:multiLevelType w:val="hybridMultilevel"/>
    <w:tmpl w:val="04E4ED9E"/>
    <w:lvl w:ilvl="0" w:tplc="04050001">
      <w:start w:val="1"/>
      <w:numFmt w:val="bullet"/>
      <w:lvlText w:val=""/>
      <w:lvlJc w:val="left"/>
      <w:pPr>
        <w:tabs>
          <w:tab w:val="num" w:pos="720"/>
        </w:tabs>
        <w:ind w:left="720" w:hanging="360"/>
      </w:pPr>
      <w:rPr>
        <w:rFonts w:hint="default" w:ascii="Symbol" w:hAnsi="Symbol"/>
      </w:rPr>
    </w:lvl>
    <w:lvl w:ilvl="1" w:tplc="04050003" w:tentative="1">
      <w:start w:val="1"/>
      <w:numFmt w:val="bullet"/>
      <w:lvlText w:val="o"/>
      <w:lvlJc w:val="left"/>
      <w:pPr>
        <w:tabs>
          <w:tab w:val="num" w:pos="1866"/>
        </w:tabs>
        <w:ind w:left="1866" w:hanging="360"/>
      </w:pPr>
      <w:rPr>
        <w:rFonts w:hint="default" w:ascii="Courier New" w:hAnsi="Courier New" w:cs="Courier New"/>
      </w:rPr>
    </w:lvl>
    <w:lvl w:ilvl="2" w:tplc="04050005" w:tentative="1">
      <w:start w:val="1"/>
      <w:numFmt w:val="bullet"/>
      <w:lvlText w:val=""/>
      <w:lvlJc w:val="left"/>
      <w:pPr>
        <w:tabs>
          <w:tab w:val="num" w:pos="2586"/>
        </w:tabs>
        <w:ind w:left="2586" w:hanging="360"/>
      </w:pPr>
      <w:rPr>
        <w:rFonts w:hint="default" w:ascii="Wingdings" w:hAnsi="Wingdings"/>
      </w:rPr>
    </w:lvl>
    <w:lvl w:ilvl="3" w:tplc="04050001" w:tentative="1">
      <w:start w:val="1"/>
      <w:numFmt w:val="bullet"/>
      <w:lvlText w:val=""/>
      <w:lvlJc w:val="left"/>
      <w:pPr>
        <w:tabs>
          <w:tab w:val="num" w:pos="3306"/>
        </w:tabs>
        <w:ind w:left="3306" w:hanging="360"/>
      </w:pPr>
      <w:rPr>
        <w:rFonts w:hint="default" w:ascii="Symbol" w:hAnsi="Symbol"/>
      </w:rPr>
    </w:lvl>
    <w:lvl w:ilvl="4" w:tplc="04050003" w:tentative="1">
      <w:start w:val="1"/>
      <w:numFmt w:val="bullet"/>
      <w:lvlText w:val="o"/>
      <w:lvlJc w:val="left"/>
      <w:pPr>
        <w:tabs>
          <w:tab w:val="num" w:pos="4026"/>
        </w:tabs>
        <w:ind w:left="4026" w:hanging="360"/>
      </w:pPr>
      <w:rPr>
        <w:rFonts w:hint="default" w:ascii="Courier New" w:hAnsi="Courier New" w:cs="Courier New"/>
      </w:rPr>
    </w:lvl>
    <w:lvl w:ilvl="5" w:tplc="04050005" w:tentative="1">
      <w:start w:val="1"/>
      <w:numFmt w:val="bullet"/>
      <w:lvlText w:val=""/>
      <w:lvlJc w:val="left"/>
      <w:pPr>
        <w:tabs>
          <w:tab w:val="num" w:pos="4746"/>
        </w:tabs>
        <w:ind w:left="4746" w:hanging="360"/>
      </w:pPr>
      <w:rPr>
        <w:rFonts w:hint="default" w:ascii="Wingdings" w:hAnsi="Wingdings"/>
      </w:rPr>
    </w:lvl>
    <w:lvl w:ilvl="6" w:tplc="04050001" w:tentative="1">
      <w:start w:val="1"/>
      <w:numFmt w:val="bullet"/>
      <w:lvlText w:val=""/>
      <w:lvlJc w:val="left"/>
      <w:pPr>
        <w:tabs>
          <w:tab w:val="num" w:pos="5466"/>
        </w:tabs>
        <w:ind w:left="5466" w:hanging="360"/>
      </w:pPr>
      <w:rPr>
        <w:rFonts w:hint="default" w:ascii="Symbol" w:hAnsi="Symbol"/>
      </w:rPr>
    </w:lvl>
    <w:lvl w:ilvl="7" w:tplc="04050003" w:tentative="1">
      <w:start w:val="1"/>
      <w:numFmt w:val="bullet"/>
      <w:lvlText w:val="o"/>
      <w:lvlJc w:val="left"/>
      <w:pPr>
        <w:tabs>
          <w:tab w:val="num" w:pos="6186"/>
        </w:tabs>
        <w:ind w:left="6186" w:hanging="360"/>
      </w:pPr>
      <w:rPr>
        <w:rFonts w:hint="default" w:ascii="Courier New" w:hAnsi="Courier New" w:cs="Courier New"/>
      </w:rPr>
    </w:lvl>
    <w:lvl w:ilvl="8" w:tplc="04050005" w:tentative="1">
      <w:start w:val="1"/>
      <w:numFmt w:val="bullet"/>
      <w:lvlText w:val=""/>
      <w:lvlJc w:val="left"/>
      <w:pPr>
        <w:tabs>
          <w:tab w:val="num" w:pos="6906"/>
        </w:tabs>
        <w:ind w:left="6906" w:hanging="360"/>
      </w:pPr>
      <w:rPr>
        <w:rFonts w:hint="default" w:ascii="Wingdings" w:hAnsi="Wingdings"/>
      </w:rPr>
    </w:lvl>
  </w:abstractNum>
  <w:abstractNum w:abstractNumId="39" w15:restartNumberingAfterBreak="0">
    <w:nsid w:val="34E328D4"/>
    <w:multiLevelType w:val="hybridMultilevel"/>
    <w:tmpl w:val="09A45A64"/>
    <w:lvl w:ilvl="0" w:tplc="04050001">
      <w:start w:val="1"/>
      <w:numFmt w:val="bullet"/>
      <w:lvlText w:val=""/>
      <w:lvlJc w:val="left"/>
      <w:pPr>
        <w:tabs>
          <w:tab w:val="num" w:pos="1146"/>
        </w:tabs>
        <w:ind w:left="1146" w:hanging="360"/>
      </w:pPr>
      <w:rPr>
        <w:rFonts w:hint="default" w:ascii="Symbol" w:hAnsi="Symbol"/>
      </w:rPr>
    </w:lvl>
    <w:lvl w:ilvl="1" w:tplc="04050003" w:tentative="1">
      <w:start w:val="1"/>
      <w:numFmt w:val="bullet"/>
      <w:lvlText w:val="o"/>
      <w:lvlJc w:val="left"/>
      <w:pPr>
        <w:tabs>
          <w:tab w:val="num" w:pos="1866"/>
        </w:tabs>
        <w:ind w:left="1866" w:hanging="360"/>
      </w:pPr>
      <w:rPr>
        <w:rFonts w:hint="default" w:ascii="Courier New" w:hAnsi="Courier New" w:cs="Courier New"/>
      </w:rPr>
    </w:lvl>
    <w:lvl w:ilvl="2" w:tplc="04050005" w:tentative="1">
      <w:start w:val="1"/>
      <w:numFmt w:val="bullet"/>
      <w:lvlText w:val=""/>
      <w:lvlJc w:val="left"/>
      <w:pPr>
        <w:tabs>
          <w:tab w:val="num" w:pos="2586"/>
        </w:tabs>
        <w:ind w:left="2586" w:hanging="360"/>
      </w:pPr>
      <w:rPr>
        <w:rFonts w:hint="default" w:ascii="Wingdings" w:hAnsi="Wingdings"/>
      </w:rPr>
    </w:lvl>
    <w:lvl w:ilvl="3" w:tplc="04050001" w:tentative="1">
      <w:start w:val="1"/>
      <w:numFmt w:val="bullet"/>
      <w:lvlText w:val=""/>
      <w:lvlJc w:val="left"/>
      <w:pPr>
        <w:tabs>
          <w:tab w:val="num" w:pos="3306"/>
        </w:tabs>
        <w:ind w:left="3306" w:hanging="360"/>
      </w:pPr>
      <w:rPr>
        <w:rFonts w:hint="default" w:ascii="Symbol" w:hAnsi="Symbol"/>
      </w:rPr>
    </w:lvl>
    <w:lvl w:ilvl="4" w:tplc="04050003" w:tentative="1">
      <w:start w:val="1"/>
      <w:numFmt w:val="bullet"/>
      <w:lvlText w:val="o"/>
      <w:lvlJc w:val="left"/>
      <w:pPr>
        <w:tabs>
          <w:tab w:val="num" w:pos="4026"/>
        </w:tabs>
        <w:ind w:left="4026" w:hanging="360"/>
      </w:pPr>
      <w:rPr>
        <w:rFonts w:hint="default" w:ascii="Courier New" w:hAnsi="Courier New" w:cs="Courier New"/>
      </w:rPr>
    </w:lvl>
    <w:lvl w:ilvl="5" w:tplc="04050005" w:tentative="1">
      <w:start w:val="1"/>
      <w:numFmt w:val="bullet"/>
      <w:lvlText w:val=""/>
      <w:lvlJc w:val="left"/>
      <w:pPr>
        <w:tabs>
          <w:tab w:val="num" w:pos="4746"/>
        </w:tabs>
        <w:ind w:left="4746" w:hanging="360"/>
      </w:pPr>
      <w:rPr>
        <w:rFonts w:hint="default" w:ascii="Wingdings" w:hAnsi="Wingdings"/>
      </w:rPr>
    </w:lvl>
    <w:lvl w:ilvl="6" w:tplc="04050001" w:tentative="1">
      <w:start w:val="1"/>
      <w:numFmt w:val="bullet"/>
      <w:lvlText w:val=""/>
      <w:lvlJc w:val="left"/>
      <w:pPr>
        <w:tabs>
          <w:tab w:val="num" w:pos="5466"/>
        </w:tabs>
        <w:ind w:left="5466" w:hanging="360"/>
      </w:pPr>
      <w:rPr>
        <w:rFonts w:hint="default" w:ascii="Symbol" w:hAnsi="Symbol"/>
      </w:rPr>
    </w:lvl>
    <w:lvl w:ilvl="7" w:tplc="04050003" w:tentative="1">
      <w:start w:val="1"/>
      <w:numFmt w:val="bullet"/>
      <w:lvlText w:val="o"/>
      <w:lvlJc w:val="left"/>
      <w:pPr>
        <w:tabs>
          <w:tab w:val="num" w:pos="6186"/>
        </w:tabs>
        <w:ind w:left="6186" w:hanging="360"/>
      </w:pPr>
      <w:rPr>
        <w:rFonts w:hint="default" w:ascii="Courier New" w:hAnsi="Courier New" w:cs="Courier New"/>
      </w:rPr>
    </w:lvl>
    <w:lvl w:ilvl="8" w:tplc="04050005" w:tentative="1">
      <w:start w:val="1"/>
      <w:numFmt w:val="bullet"/>
      <w:lvlText w:val=""/>
      <w:lvlJc w:val="left"/>
      <w:pPr>
        <w:tabs>
          <w:tab w:val="num" w:pos="6906"/>
        </w:tabs>
        <w:ind w:left="6906" w:hanging="360"/>
      </w:pPr>
      <w:rPr>
        <w:rFonts w:hint="default" w:ascii="Wingdings" w:hAnsi="Wingdings"/>
      </w:rPr>
    </w:lvl>
  </w:abstractNum>
  <w:abstractNum w:abstractNumId="40" w15:restartNumberingAfterBreak="0">
    <w:nsid w:val="382A617D"/>
    <w:multiLevelType w:val="singleLevel"/>
    <w:tmpl w:val="889EAA8C"/>
    <w:lvl w:ilvl="0">
      <w:start w:val="1"/>
      <w:numFmt w:val="lowerLetter"/>
      <w:lvlText w:val="%1)"/>
      <w:legacy w:legacy="1" w:legacySpace="0" w:legacyIndent="283"/>
      <w:lvlJc w:val="left"/>
      <w:pPr>
        <w:ind w:left="709" w:hanging="283"/>
      </w:pPr>
    </w:lvl>
  </w:abstractNum>
  <w:abstractNum w:abstractNumId="41" w15:restartNumberingAfterBreak="0">
    <w:nsid w:val="3B463832"/>
    <w:multiLevelType w:val="singleLevel"/>
    <w:tmpl w:val="04050001"/>
    <w:lvl w:ilvl="0">
      <w:start w:val="1"/>
      <w:numFmt w:val="bullet"/>
      <w:lvlText w:val=""/>
      <w:lvlJc w:val="left"/>
      <w:pPr>
        <w:tabs>
          <w:tab w:val="num" w:pos="360"/>
        </w:tabs>
        <w:ind w:left="360" w:hanging="360"/>
      </w:pPr>
      <w:rPr>
        <w:rFonts w:hint="default" w:ascii="Symbol" w:hAnsi="Symbol"/>
      </w:rPr>
    </w:lvl>
  </w:abstractNum>
  <w:abstractNum w:abstractNumId="42" w15:restartNumberingAfterBreak="0">
    <w:nsid w:val="40105CE8"/>
    <w:multiLevelType w:val="hybridMultilevel"/>
    <w:tmpl w:val="ECD0A442"/>
    <w:lvl w:ilvl="0" w:tplc="04050001">
      <w:start w:val="1"/>
      <w:numFmt w:val="bullet"/>
      <w:lvlText w:val=""/>
      <w:lvlJc w:val="left"/>
      <w:pPr>
        <w:tabs>
          <w:tab w:val="num" w:pos="360"/>
        </w:tabs>
        <w:ind w:left="360" w:hanging="360"/>
      </w:pPr>
      <w:rPr>
        <w:rFonts w:hint="default" w:ascii="Symbol" w:hAnsi="Symbol"/>
        <w:color w:val="auto"/>
      </w:rPr>
    </w:lvl>
    <w:lvl w:ilvl="1" w:tplc="04050003" w:tentative="1">
      <w:start w:val="1"/>
      <w:numFmt w:val="bullet"/>
      <w:lvlText w:val="o"/>
      <w:lvlJc w:val="left"/>
      <w:pPr>
        <w:tabs>
          <w:tab w:val="num" w:pos="1080"/>
        </w:tabs>
        <w:ind w:left="1080" w:hanging="360"/>
      </w:pPr>
      <w:rPr>
        <w:rFonts w:hint="default" w:ascii="Courier New" w:hAnsi="Courier New" w:cs="Courier New"/>
      </w:rPr>
    </w:lvl>
    <w:lvl w:ilvl="2" w:tplc="04050005" w:tentative="1">
      <w:start w:val="1"/>
      <w:numFmt w:val="bullet"/>
      <w:lvlText w:val=""/>
      <w:lvlJc w:val="left"/>
      <w:pPr>
        <w:tabs>
          <w:tab w:val="num" w:pos="1800"/>
        </w:tabs>
        <w:ind w:left="1800" w:hanging="360"/>
      </w:pPr>
      <w:rPr>
        <w:rFonts w:hint="default" w:ascii="Wingdings" w:hAnsi="Wingdings"/>
      </w:rPr>
    </w:lvl>
    <w:lvl w:ilvl="3" w:tplc="04050001" w:tentative="1">
      <w:start w:val="1"/>
      <w:numFmt w:val="bullet"/>
      <w:lvlText w:val=""/>
      <w:lvlJc w:val="left"/>
      <w:pPr>
        <w:tabs>
          <w:tab w:val="num" w:pos="2520"/>
        </w:tabs>
        <w:ind w:left="2520" w:hanging="360"/>
      </w:pPr>
      <w:rPr>
        <w:rFonts w:hint="default" w:ascii="Symbol" w:hAnsi="Symbol"/>
      </w:rPr>
    </w:lvl>
    <w:lvl w:ilvl="4" w:tplc="04050003" w:tentative="1">
      <w:start w:val="1"/>
      <w:numFmt w:val="bullet"/>
      <w:lvlText w:val="o"/>
      <w:lvlJc w:val="left"/>
      <w:pPr>
        <w:tabs>
          <w:tab w:val="num" w:pos="3240"/>
        </w:tabs>
        <w:ind w:left="3240" w:hanging="360"/>
      </w:pPr>
      <w:rPr>
        <w:rFonts w:hint="default" w:ascii="Courier New" w:hAnsi="Courier New" w:cs="Courier New"/>
      </w:rPr>
    </w:lvl>
    <w:lvl w:ilvl="5" w:tplc="04050005" w:tentative="1">
      <w:start w:val="1"/>
      <w:numFmt w:val="bullet"/>
      <w:lvlText w:val=""/>
      <w:lvlJc w:val="left"/>
      <w:pPr>
        <w:tabs>
          <w:tab w:val="num" w:pos="3960"/>
        </w:tabs>
        <w:ind w:left="3960" w:hanging="360"/>
      </w:pPr>
      <w:rPr>
        <w:rFonts w:hint="default" w:ascii="Wingdings" w:hAnsi="Wingdings"/>
      </w:rPr>
    </w:lvl>
    <w:lvl w:ilvl="6" w:tplc="04050001" w:tentative="1">
      <w:start w:val="1"/>
      <w:numFmt w:val="bullet"/>
      <w:lvlText w:val=""/>
      <w:lvlJc w:val="left"/>
      <w:pPr>
        <w:tabs>
          <w:tab w:val="num" w:pos="4680"/>
        </w:tabs>
        <w:ind w:left="4680" w:hanging="360"/>
      </w:pPr>
      <w:rPr>
        <w:rFonts w:hint="default" w:ascii="Symbol" w:hAnsi="Symbol"/>
      </w:rPr>
    </w:lvl>
    <w:lvl w:ilvl="7" w:tplc="04050003" w:tentative="1">
      <w:start w:val="1"/>
      <w:numFmt w:val="bullet"/>
      <w:lvlText w:val="o"/>
      <w:lvlJc w:val="left"/>
      <w:pPr>
        <w:tabs>
          <w:tab w:val="num" w:pos="5400"/>
        </w:tabs>
        <w:ind w:left="5400" w:hanging="360"/>
      </w:pPr>
      <w:rPr>
        <w:rFonts w:hint="default" w:ascii="Courier New" w:hAnsi="Courier New" w:cs="Courier New"/>
      </w:rPr>
    </w:lvl>
    <w:lvl w:ilvl="8" w:tplc="04050005" w:tentative="1">
      <w:start w:val="1"/>
      <w:numFmt w:val="bullet"/>
      <w:lvlText w:val=""/>
      <w:lvlJc w:val="left"/>
      <w:pPr>
        <w:tabs>
          <w:tab w:val="num" w:pos="6120"/>
        </w:tabs>
        <w:ind w:left="6120" w:hanging="360"/>
      </w:pPr>
      <w:rPr>
        <w:rFonts w:hint="default" w:ascii="Wingdings" w:hAnsi="Wingdings"/>
      </w:rPr>
    </w:lvl>
  </w:abstractNum>
  <w:abstractNum w:abstractNumId="43" w15:restartNumberingAfterBreak="0">
    <w:nsid w:val="450108EC"/>
    <w:multiLevelType w:val="hybridMultilevel"/>
    <w:tmpl w:val="F4B440BA"/>
    <w:lvl w:ilvl="0" w:tplc="0405001B">
      <w:start w:val="1"/>
      <w:numFmt w:val="lowerRoman"/>
      <w:lvlText w:val="%1."/>
      <w:lvlJc w:val="righ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44"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2726E66"/>
    <w:multiLevelType w:val="multilevel"/>
    <w:tmpl w:val="4F92F444"/>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3894B7E"/>
    <w:multiLevelType w:val="hybridMultilevel"/>
    <w:tmpl w:val="15DE5CA0"/>
    <w:lvl w:ilvl="0" w:tplc="FED0FC6C">
      <w:start w:val="1"/>
      <w:numFmt w:val="bullet"/>
      <w:lvlText w:val="-"/>
      <w:lvlJc w:val="left"/>
      <w:pPr>
        <w:ind w:left="720" w:hanging="360"/>
      </w:pPr>
      <w:rPr>
        <w:rFonts w:hint="default" w:ascii="&quot;Arial&quot;,sans-serif" w:hAnsi="&quot;Arial&quot;,sans-serif"/>
      </w:rPr>
    </w:lvl>
    <w:lvl w:ilvl="1" w:tplc="80E2EF30">
      <w:start w:val="1"/>
      <w:numFmt w:val="bullet"/>
      <w:lvlText w:val="o"/>
      <w:lvlJc w:val="left"/>
      <w:pPr>
        <w:ind w:left="1440" w:hanging="360"/>
      </w:pPr>
      <w:rPr>
        <w:rFonts w:hint="default" w:ascii="Courier New" w:hAnsi="Courier New"/>
      </w:rPr>
    </w:lvl>
    <w:lvl w:ilvl="2" w:tplc="911A2674">
      <w:start w:val="1"/>
      <w:numFmt w:val="bullet"/>
      <w:lvlText w:val=""/>
      <w:lvlJc w:val="left"/>
      <w:pPr>
        <w:ind w:left="2160" w:hanging="360"/>
      </w:pPr>
      <w:rPr>
        <w:rFonts w:hint="default" w:ascii="Wingdings" w:hAnsi="Wingdings"/>
      </w:rPr>
    </w:lvl>
    <w:lvl w:ilvl="3" w:tplc="941A3546">
      <w:start w:val="1"/>
      <w:numFmt w:val="bullet"/>
      <w:lvlText w:val=""/>
      <w:lvlJc w:val="left"/>
      <w:pPr>
        <w:ind w:left="2880" w:hanging="360"/>
      </w:pPr>
      <w:rPr>
        <w:rFonts w:hint="default" w:ascii="Symbol" w:hAnsi="Symbol"/>
      </w:rPr>
    </w:lvl>
    <w:lvl w:ilvl="4" w:tplc="2B86258E">
      <w:start w:val="1"/>
      <w:numFmt w:val="bullet"/>
      <w:lvlText w:val="o"/>
      <w:lvlJc w:val="left"/>
      <w:pPr>
        <w:ind w:left="3600" w:hanging="360"/>
      </w:pPr>
      <w:rPr>
        <w:rFonts w:hint="default" w:ascii="Courier New" w:hAnsi="Courier New"/>
      </w:rPr>
    </w:lvl>
    <w:lvl w:ilvl="5" w:tplc="0A781890">
      <w:start w:val="1"/>
      <w:numFmt w:val="bullet"/>
      <w:lvlText w:val=""/>
      <w:lvlJc w:val="left"/>
      <w:pPr>
        <w:ind w:left="4320" w:hanging="360"/>
      </w:pPr>
      <w:rPr>
        <w:rFonts w:hint="default" w:ascii="Wingdings" w:hAnsi="Wingdings"/>
      </w:rPr>
    </w:lvl>
    <w:lvl w:ilvl="6" w:tplc="AC8C0E1A">
      <w:start w:val="1"/>
      <w:numFmt w:val="bullet"/>
      <w:lvlText w:val=""/>
      <w:lvlJc w:val="left"/>
      <w:pPr>
        <w:ind w:left="5040" w:hanging="360"/>
      </w:pPr>
      <w:rPr>
        <w:rFonts w:hint="default" w:ascii="Symbol" w:hAnsi="Symbol"/>
      </w:rPr>
    </w:lvl>
    <w:lvl w:ilvl="7" w:tplc="7F043354">
      <w:start w:val="1"/>
      <w:numFmt w:val="bullet"/>
      <w:lvlText w:val="o"/>
      <w:lvlJc w:val="left"/>
      <w:pPr>
        <w:ind w:left="5760" w:hanging="360"/>
      </w:pPr>
      <w:rPr>
        <w:rFonts w:hint="default" w:ascii="Courier New" w:hAnsi="Courier New"/>
      </w:rPr>
    </w:lvl>
    <w:lvl w:ilvl="8" w:tplc="91D87A04">
      <w:start w:val="1"/>
      <w:numFmt w:val="bullet"/>
      <w:lvlText w:val=""/>
      <w:lvlJc w:val="left"/>
      <w:pPr>
        <w:ind w:left="6480" w:hanging="360"/>
      </w:pPr>
      <w:rPr>
        <w:rFonts w:hint="default" w:ascii="Wingdings" w:hAnsi="Wingdings"/>
      </w:rPr>
    </w:lvl>
  </w:abstractNum>
  <w:abstractNum w:abstractNumId="47" w15:restartNumberingAfterBreak="0">
    <w:nsid w:val="658D25EC"/>
    <w:multiLevelType w:val="hybridMultilevel"/>
    <w:tmpl w:val="16BEEDC4"/>
    <w:lvl w:ilvl="0" w:tplc="077436C8">
      <w:start w:val="1"/>
      <w:numFmt w:val="decimal"/>
      <w:lvlText w:val="%1."/>
      <w:lvlJc w:val="left"/>
      <w:pPr>
        <w:ind w:left="1080" w:hanging="720"/>
      </w:pPr>
      <w:rPr>
        <w:rFonts w:hint="default" w:ascii="Arial" w:hAnsi="Arial" w:cs="Arial"/>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59D10CB"/>
    <w:multiLevelType w:val="hybridMultilevel"/>
    <w:tmpl w:val="F8EC3B50"/>
    <w:lvl w:ilvl="0" w:tplc="71C07480">
      <w:start w:val="1"/>
      <w:numFmt w:val="bullet"/>
      <w:lvlText w:val=""/>
      <w:lvlJc w:val="left"/>
      <w:pPr>
        <w:ind w:left="360" w:hanging="360"/>
      </w:pPr>
      <w:rPr>
        <w:rFonts w:hint="default" w:ascii="Symbol" w:hAnsi="Symbol"/>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abstractNum w:abstractNumId="49" w15:restartNumberingAfterBreak="0">
    <w:nsid w:val="705718D6"/>
    <w:multiLevelType w:val="hybridMultilevel"/>
    <w:tmpl w:val="F1C2270A"/>
    <w:lvl w:ilvl="0" w:tplc="04050001">
      <w:start w:val="1"/>
      <w:numFmt w:val="bullet"/>
      <w:lvlText w:val=""/>
      <w:lvlJc w:val="left"/>
      <w:pPr>
        <w:tabs>
          <w:tab w:val="num" w:pos="786"/>
        </w:tabs>
        <w:ind w:left="786" w:hanging="360"/>
      </w:pPr>
      <w:rPr>
        <w:rFonts w:hint="default" w:ascii="Symbol" w:hAnsi="Symbol"/>
      </w:rPr>
    </w:lvl>
    <w:lvl w:ilvl="1" w:tplc="04050003" w:tentative="1">
      <w:start w:val="1"/>
      <w:numFmt w:val="bullet"/>
      <w:lvlText w:val="o"/>
      <w:lvlJc w:val="left"/>
      <w:pPr>
        <w:tabs>
          <w:tab w:val="num" w:pos="1506"/>
        </w:tabs>
        <w:ind w:left="1506" w:hanging="360"/>
      </w:pPr>
      <w:rPr>
        <w:rFonts w:hint="default" w:ascii="Courier New" w:hAnsi="Courier New" w:cs="Courier New"/>
      </w:rPr>
    </w:lvl>
    <w:lvl w:ilvl="2" w:tplc="04050005" w:tentative="1">
      <w:start w:val="1"/>
      <w:numFmt w:val="bullet"/>
      <w:lvlText w:val=""/>
      <w:lvlJc w:val="left"/>
      <w:pPr>
        <w:tabs>
          <w:tab w:val="num" w:pos="2226"/>
        </w:tabs>
        <w:ind w:left="2226" w:hanging="360"/>
      </w:pPr>
      <w:rPr>
        <w:rFonts w:hint="default" w:ascii="Wingdings" w:hAnsi="Wingdings"/>
      </w:rPr>
    </w:lvl>
    <w:lvl w:ilvl="3" w:tplc="04050001" w:tentative="1">
      <w:start w:val="1"/>
      <w:numFmt w:val="bullet"/>
      <w:lvlText w:val=""/>
      <w:lvlJc w:val="left"/>
      <w:pPr>
        <w:tabs>
          <w:tab w:val="num" w:pos="2946"/>
        </w:tabs>
        <w:ind w:left="2946" w:hanging="360"/>
      </w:pPr>
      <w:rPr>
        <w:rFonts w:hint="default" w:ascii="Symbol" w:hAnsi="Symbol"/>
      </w:rPr>
    </w:lvl>
    <w:lvl w:ilvl="4" w:tplc="04050003" w:tentative="1">
      <w:start w:val="1"/>
      <w:numFmt w:val="bullet"/>
      <w:lvlText w:val="o"/>
      <w:lvlJc w:val="left"/>
      <w:pPr>
        <w:tabs>
          <w:tab w:val="num" w:pos="3666"/>
        </w:tabs>
        <w:ind w:left="3666" w:hanging="360"/>
      </w:pPr>
      <w:rPr>
        <w:rFonts w:hint="default" w:ascii="Courier New" w:hAnsi="Courier New" w:cs="Courier New"/>
      </w:rPr>
    </w:lvl>
    <w:lvl w:ilvl="5" w:tplc="04050005" w:tentative="1">
      <w:start w:val="1"/>
      <w:numFmt w:val="bullet"/>
      <w:lvlText w:val=""/>
      <w:lvlJc w:val="left"/>
      <w:pPr>
        <w:tabs>
          <w:tab w:val="num" w:pos="4386"/>
        </w:tabs>
        <w:ind w:left="4386" w:hanging="360"/>
      </w:pPr>
      <w:rPr>
        <w:rFonts w:hint="default" w:ascii="Wingdings" w:hAnsi="Wingdings"/>
      </w:rPr>
    </w:lvl>
    <w:lvl w:ilvl="6" w:tplc="04050001" w:tentative="1">
      <w:start w:val="1"/>
      <w:numFmt w:val="bullet"/>
      <w:lvlText w:val=""/>
      <w:lvlJc w:val="left"/>
      <w:pPr>
        <w:tabs>
          <w:tab w:val="num" w:pos="5106"/>
        </w:tabs>
        <w:ind w:left="5106" w:hanging="360"/>
      </w:pPr>
      <w:rPr>
        <w:rFonts w:hint="default" w:ascii="Symbol" w:hAnsi="Symbol"/>
      </w:rPr>
    </w:lvl>
    <w:lvl w:ilvl="7" w:tplc="04050003" w:tentative="1">
      <w:start w:val="1"/>
      <w:numFmt w:val="bullet"/>
      <w:lvlText w:val="o"/>
      <w:lvlJc w:val="left"/>
      <w:pPr>
        <w:tabs>
          <w:tab w:val="num" w:pos="5826"/>
        </w:tabs>
        <w:ind w:left="5826" w:hanging="360"/>
      </w:pPr>
      <w:rPr>
        <w:rFonts w:hint="default" w:ascii="Courier New" w:hAnsi="Courier New" w:cs="Courier New"/>
      </w:rPr>
    </w:lvl>
    <w:lvl w:ilvl="8" w:tplc="04050005" w:tentative="1">
      <w:start w:val="1"/>
      <w:numFmt w:val="bullet"/>
      <w:lvlText w:val=""/>
      <w:lvlJc w:val="left"/>
      <w:pPr>
        <w:tabs>
          <w:tab w:val="num" w:pos="6546"/>
        </w:tabs>
        <w:ind w:left="6546" w:hanging="360"/>
      </w:pPr>
      <w:rPr>
        <w:rFonts w:hint="default" w:ascii="Wingdings" w:hAnsi="Wingdings"/>
      </w:rPr>
    </w:lvl>
  </w:abstractNum>
  <w:abstractNum w:abstractNumId="50" w15:restartNumberingAfterBreak="0">
    <w:nsid w:val="737809F2"/>
    <w:multiLevelType w:val="hybridMultilevel"/>
    <w:tmpl w:val="72E2DECE"/>
    <w:lvl w:ilvl="0" w:tplc="00000002">
      <w:start w:val="1"/>
      <w:numFmt w:val="decimal"/>
      <w:lvlText w:val="%1."/>
      <w:lvlJc w:val="left"/>
      <w:pPr>
        <w:ind w:left="1080" w:hanging="360"/>
      </w:pPr>
      <w:rPr>
        <w:rFonts w:ascii="Arial" w:hAnsi="Arial" w:cs="Arial"/>
        <w:sz w:val="22"/>
        <w:szCs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784D074E"/>
    <w:multiLevelType w:val="hybridMultilevel"/>
    <w:tmpl w:val="89EEFF58"/>
    <w:lvl w:ilvl="0" w:tplc="0405000F">
      <w:start w:val="1"/>
      <w:numFmt w:val="decimal"/>
      <w:lvlText w:val="%1."/>
      <w:lvlJc w:val="left"/>
      <w:pPr>
        <w:tabs>
          <w:tab w:val="num" w:pos="720"/>
        </w:tabs>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A555C53"/>
    <w:multiLevelType w:val="hybridMultilevel"/>
    <w:tmpl w:val="59AA6584"/>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hint="default" w:ascii="Courier New" w:hAnsi="Courier New" w:cs="Courier New"/>
      </w:rPr>
    </w:lvl>
    <w:lvl w:ilvl="2" w:tplc="04050005" w:tentative="1">
      <w:start w:val="1"/>
      <w:numFmt w:val="bullet"/>
      <w:lvlText w:val=""/>
      <w:lvlJc w:val="left"/>
      <w:pPr>
        <w:ind w:left="2520" w:hanging="360"/>
      </w:pPr>
      <w:rPr>
        <w:rFonts w:hint="default" w:ascii="Wingdings" w:hAnsi="Wingdings"/>
      </w:rPr>
    </w:lvl>
    <w:lvl w:ilvl="3" w:tplc="04050001" w:tentative="1">
      <w:start w:val="1"/>
      <w:numFmt w:val="bullet"/>
      <w:lvlText w:val=""/>
      <w:lvlJc w:val="left"/>
      <w:pPr>
        <w:ind w:left="3240" w:hanging="360"/>
      </w:pPr>
      <w:rPr>
        <w:rFonts w:hint="default" w:ascii="Symbol" w:hAnsi="Symbol"/>
      </w:rPr>
    </w:lvl>
    <w:lvl w:ilvl="4" w:tplc="04050003" w:tentative="1">
      <w:start w:val="1"/>
      <w:numFmt w:val="bullet"/>
      <w:lvlText w:val="o"/>
      <w:lvlJc w:val="left"/>
      <w:pPr>
        <w:ind w:left="3960" w:hanging="360"/>
      </w:pPr>
      <w:rPr>
        <w:rFonts w:hint="default" w:ascii="Courier New" w:hAnsi="Courier New" w:cs="Courier New"/>
      </w:rPr>
    </w:lvl>
    <w:lvl w:ilvl="5" w:tplc="04050005" w:tentative="1">
      <w:start w:val="1"/>
      <w:numFmt w:val="bullet"/>
      <w:lvlText w:val=""/>
      <w:lvlJc w:val="left"/>
      <w:pPr>
        <w:ind w:left="4680" w:hanging="360"/>
      </w:pPr>
      <w:rPr>
        <w:rFonts w:hint="default" w:ascii="Wingdings" w:hAnsi="Wingdings"/>
      </w:rPr>
    </w:lvl>
    <w:lvl w:ilvl="6" w:tplc="04050001" w:tentative="1">
      <w:start w:val="1"/>
      <w:numFmt w:val="bullet"/>
      <w:lvlText w:val=""/>
      <w:lvlJc w:val="left"/>
      <w:pPr>
        <w:ind w:left="5400" w:hanging="360"/>
      </w:pPr>
      <w:rPr>
        <w:rFonts w:hint="default" w:ascii="Symbol" w:hAnsi="Symbol"/>
      </w:rPr>
    </w:lvl>
    <w:lvl w:ilvl="7" w:tplc="04050003" w:tentative="1">
      <w:start w:val="1"/>
      <w:numFmt w:val="bullet"/>
      <w:lvlText w:val="o"/>
      <w:lvlJc w:val="left"/>
      <w:pPr>
        <w:ind w:left="6120" w:hanging="360"/>
      </w:pPr>
      <w:rPr>
        <w:rFonts w:hint="default" w:ascii="Courier New" w:hAnsi="Courier New" w:cs="Courier New"/>
      </w:rPr>
    </w:lvl>
    <w:lvl w:ilvl="8" w:tplc="04050005" w:tentative="1">
      <w:start w:val="1"/>
      <w:numFmt w:val="bullet"/>
      <w:lvlText w:val=""/>
      <w:lvlJc w:val="left"/>
      <w:pPr>
        <w:ind w:left="6840" w:hanging="360"/>
      </w:pPr>
      <w:rPr>
        <w:rFonts w:hint="default" w:ascii="Wingdings" w:hAnsi="Wingdings"/>
      </w:rPr>
    </w:lvl>
  </w:abstractNum>
  <w:abstractNum w:abstractNumId="53" w15:restartNumberingAfterBreak="0">
    <w:nsid w:val="7EA730B4"/>
    <w:multiLevelType w:val="hybridMultilevel"/>
    <w:tmpl w:val="0DC6AF3A"/>
    <w:lvl w:ilvl="0" w:tplc="D952DAA2">
      <w:start w:val="3"/>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6"/>
  </w:num>
  <w:num w:numId="2">
    <w:abstractNumId w:val="31"/>
  </w:num>
  <w:num w:numId="3">
    <w:abstractNumId w:val="36"/>
  </w:num>
  <w:num w:numId="4">
    <w:abstractNumId w:val="28"/>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10"/>
  </w:num>
  <w:num w:numId="15">
    <w:abstractNumId w:val="11"/>
  </w:num>
  <w:num w:numId="16">
    <w:abstractNumId w:val="13"/>
  </w:num>
  <w:num w:numId="17">
    <w:abstractNumId w:val="15"/>
  </w:num>
  <w:num w:numId="18">
    <w:abstractNumId w:val="18"/>
  </w:num>
  <w:num w:numId="19">
    <w:abstractNumId w:val="19"/>
  </w:num>
  <w:num w:numId="20">
    <w:abstractNumId w:val="20"/>
  </w:num>
  <w:num w:numId="21">
    <w:abstractNumId w:val="21"/>
  </w:num>
  <w:num w:numId="22">
    <w:abstractNumId w:val="23"/>
  </w:num>
  <w:num w:numId="23">
    <w:abstractNumId w:val="53"/>
  </w:num>
  <w:num w:numId="24">
    <w:abstractNumId w:val="33"/>
  </w:num>
  <w:num w:numId="25">
    <w:abstractNumId w:val="29"/>
  </w:num>
  <w:num w:numId="26">
    <w:abstractNumId w:val="52"/>
  </w:num>
  <w:num w:numId="27">
    <w:abstractNumId w:val="51"/>
  </w:num>
  <w:num w:numId="28">
    <w:abstractNumId w:val="44"/>
  </w:num>
  <w:num w:numId="29">
    <w:abstractNumId w:val="41"/>
  </w:num>
  <w:num w:numId="30">
    <w:abstractNumId w:val="40"/>
  </w:num>
  <w:num w:numId="31">
    <w:abstractNumId w:val="30"/>
  </w:num>
  <w:num w:numId="32">
    <w:abstractNumId w:val="25"/>
  </w:num>
  <w:num w:numId="33">
    <w:abstractNumId w:val="38"/>
  </w:num>
  <w:num w:numId="34">
    <w:abstractNumId w:val="42"/>
  </w:num>
  <w:num w:numId="35">
    <w:abstractNumId w:val="49"/>
  </w:num>
  <w:num w:numId="36">
    <w:abstractNumId w:val="39"/>
  </w:num>
  <w:num w:numId="37">
    <w:abstractNumId w:val="34"/>
  </w:num>
  <w:num w:numId="38">
    <w:abstractNumId w:val="45"/>
  </w:num>
  <w:num w:numId="39">
    <w:abstractNumId w:val="37"/>
  </w:num>
  <w:num w:numId="40">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 w:numId="42">
    <w:abstractNumId w:val="48"/>
  </w:num>
  <w:num w:numId="43">
    <w:abstractNumId w:val="26"/>
  </w:num>
  <w:num w:numId="44">
    <w:abstractNumId w:val="47"/>
  </w:num>
  <w:num w:numId="45">
    <w:abstractNumId w:val="50"/>
  </w:num>
  <w:num w:numId="46">
    <w:abstractNumId w:val="43"/>
  </w:num>
  <w:num w:numId="47">
    <w:abstractNumId w:val="27"/>
  </w:num>
  <w:num w:numId="48">
    <w:abstractNumId w:val="32"/>
  </w:num>
  <w:numIdMacAtCleanup w:val="4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6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17"/>
    <w:rsid w:val="00005EF9"/>
    <w:rsid w:val="00044F8C"/>
    <w:rsid w:val="00046778"/>
    <w:rsid w:val="00056056"/>
    <w:rsid w:val="00086148"/>
    <w:rsid w:val="000967DD"/>
    <w:rsid w:val="000B0A7F"/>
    <w:rsid w:val="000B1E97"/>
    <w:rsid w:val="000B2132"/>
    <w:rsid w:val="000B3C43"/>
    <w:rsid w:val="000B52A1"/>
    <w:rsid w:val="000B5C7C"/>
    <w:rsid w:val="000C4653"/>
    <w:rsid w:val="000D58E0"/>
    <w:rsid w:val="000E2586"/>
    <w:rsid w:val="000E5426"/>
    <w:rsid w:val="00116867"/>
    <w:rsid w:val="001543F5"/>
    <w:rsid w:val="0015556A"/>
    <w:rsid w:val="00185DDF"/>
    <w:rsid w:val="001A1820"/>
    <w:rsid w:val="001A41E6"/>
    <w:rsid w:val="001C0BD5"/>
    <w:rsid w:val="002153E8"/>
    <w:rsid w:val="0023200E"/>
    <w:rsid w:val="00234D13"/>
    <w:rsid w:val="002526A9"/>
    <w:rsid w:val="00253ADD"/>
    <w:rsid w:val="00254D8E"/>
    <w:rsid w:val="00263001"/>
    <w:rsid w:val="00267802"/>
    <w:rsid w:val="00271317"/>
    <w:rsid w:val="002915D5"/>
    <w:rsid w:val="00291BA3"/>
    <w:rsid w:val="00293E49"/>
    <w:rsid w:val="002975F4"/>
    <w:rsid w:val="002A4C4D"/>
    <w:rsid w:val="002B4035"/>
    <w:rsid w:val="002C0ECE"/>
    <w:rsid w:val="002C2F7D"/>
    <w:rsid w:val="002D7B78"/>
    <w:rsid w:val="002E0ADE"/>
    <w:rsid w:val="002F30CF"/>
    <w:rsid w:val="002F5101"/>
    <w:rsid w:val="00311C99"/>
    <w:rsid w:val="003575F4"/>
    <w:rsid w:val="00366671"/>
    <w:rsid w:val="003728EA"/>
    <w:rsid w:val="00391075"/>
    <w:rsid w:val="0039227E"/>
    <w:rsid w:val="00393EEA"/>
    <w:rsid w:val="003C1D2A"/>
    <w:rsid w:val="003C5B51"/>
    <w:rsid w:val="003C61EE"/>
    <w:rsid w:val="003D4750"/>
    <w:rsid w:val="003D5721"/>
    <w:rsid w:val="003E1393"/>
    <w:rsid w:val="00404985"/>
    <w:rsid w:val="00407AA5"/>
    <w:rsid w:val="00407CB5"/>
    <w:rsid w:val="004154FB"/>
    <w:rsid w:val="004208F1"/>
    <w:rsid w:val="00424730"/>
    <w:rsid w:val="00432AAA"/>
    <w:rsid w:val="00441499"/>
    <w:rsid w:val="0045143D"/>
    <w:rsid w:val="00463E12"/>
    <w:rsid w:val="00472221"/>
    <w:rsid w:val="004B119F"/>
    <w:rsid w:val="004B3BAC"/>
    <w:rsid w:val="004C35F7"/>
    <w:rsid w:val="004D46D2"/>
    <w:rsid w:val="00500AF6"/>
    <w:rsid w:val="00502F89"/>
    <w:rsid w:val="00505707"/>
    <w:rsid w:val="0051400B"/>
    <w:rsid w:val="005267F7"/>
    <w:rsid w:val="00527108"/>
    <w:rsid w:val="00531FB6"/>
    <w:rsid w:val="00533666"/>
    <w:rsid w:val="00535395"/>
    <w:rsid w:val="005371DE"/>
    <w:rsid w:val="00545943"/>
    <w:rsid w:val="00554521"/>
    <w:rsid w:val="005608E9"/>
    <w:rsid w:val="005779D0"/>
    <w:rsid w:val="00592AB9"/>
    <w:rsid w:val="00597B51"/>
    <w:rsid w:val="005A6444"/>
    <w:rsid w:val="005B0363"/>
    <w:rsid w:val="005C2C07"/>
    <w:rsid w:val="005D0337"/>
    <w:rsid w:val="005F24BD"/>
    <w:rsid w:val="00604460"/>
    <w:rsid w:val="00607109"/>
    <w:rsid w:val="00620136"/>
    <w:rsid w:val="006212FD"/>
    <w:rsid w:val="00633A9F"/>
    <w:rsid w:val="0065285E"/>
    <w:rsid w:val="0065600A"/>
    <w:rsid w:val="00667B04"/>
    <w:rsid w:val="006771B3"/>
    <w:rsid w:val="006B5E77"/>
    <w:rsid w:val="006D1CB5"/>
    <w:rsid w:val="006D2806"/>
    <w:rsid w:val="006E4425"/>
    <w:rsid w:val="006E7B01"/>
    <w:rsid w:val="007048CF"/>
    <w:rsid w:val="0071364A"/>
    <w:rsid w:val="007165A9"/>
    <w:rsid w:val="00724F25"/>
    <w:rsid w:val="007442BB"/>
    <w:rsid w:val="00763258"/>
    <w:rsid w:val="007636C0"/>
    <w:rsid w:val="00794237"/>
    <w:rsid w:val="007970CA"/>
    <w:rsid w:val="007A7C2D"/>
    <w:rsid w:val="007B6FB7"/>
    <w:rsid w:val="007F587A"/>
    <w:rsid w:val="0080052A"/>
    <w:rsid w:val="00814BDD"/>
    <w:rsid w:val="0084293E"/>
    <w:rsid w:val="00850CF3"/>
    <w:rsid w:val="00872624"/>
    <w:rsid w:val="00883926"/>
    <w:rsid w:val="00894220"/>
    <w:rsid w:val="00894B88"/>
    <w:rsid w:val="00896FE1"/>
    <w:rsid w:val="008D33BB"/>
    <w:rsid w:val="008D38B9"/>
    <w:rsid w:val="008D6753"/>
    <w:rsid w:val="008D7AD0"/>
    <w:rsid w:val="008F3833"/>
    <w:rsid w:val="008F4077"/>
    <w:rsid w:val="008F7560"/>
    <w:rsid w:val="00905EC3"/>
    <w:rsid w:val="00922FA1"/>
    <w:rsid w:val="00955F5E"/>
    <w:rsid w:val="00956A8D"/>
    <w:rsid w:val="00966AAD"/>
    <w:rsid w:val="0096707D"/>
    <w:rsid w:val="0099361B"/>
    <w:rsid w:val="0099442C"/>
    <w:rsid w:val="009A31E0"/>
    <w:rsid w:val="009C59A3"/>
    <w:rsid w:val="009C5A1C"/>
    <w:rsid w:val="009D1DD4"/>
    <w:rsid w:val="009D762D"/>
    <w:rsid w:val="009E65C6"/>
    <w:rsid w:val="009F7D71"/>
    <w:rsid w:val="00A02FA4"/>
    <w:rsid w:val="00A10973"/>
    <w:rsid w:val="00A1108F"/>
    <w:rsid w:val="00A17C1E"/>
    <w:rsid w:val="00A21B12"/>
    <w:rsid w:val="00A412C0"/>
    <w:rsid w:val="00A44AA4"/>
    <w:rsid w:val="00A46DE7"/>
    <w:rsid w:val="00A67535"/>
    <w:rsid w:val="00A85DC4"/>
    <w:rsid w:val="00A9097B"/>
    <w:rsid w:val="00A911EE"/>
    <w:rsid w:val="00A92859"/>
    <w:rsid w:val="00A95ACB"/>
    <w:rsid w:val="00A96AA4"/>
    <w:rsid w:val="00AB62DD"/>
    <w:rsid w:val="00AC367A"/>
    <w:rsid w:val="00AC7FD4"/>
    <w:rsid w:val="00AD2EAC"/>
    <w:rsid w:val="00AF237A"/>
    <w:rsid w:val="00B060CD"/>
    <w:rsid w:val="00B30EC5"/>
    <w:rsid w:val="00B379ED"/>
    <w:rsid w:val="00B44F4E"/>
    <w:rsid w:val="00B47786"/>
    <w:rsid w:val="00B50ED9"/>
    <w:rsid w:val="00B623DF"/>
    <w:rsid w:val="00B62900"/>
    <w:rsid w:val="00B6446F"/>
    <w:rsid w:val="00B735AA"/>
    <w:rsid w:val="00B768D9"/>
    <w:rsid w:val="00B8433E"/>
    <w:rsid w:val="00B85246"/>
    <w:rsid w:val="00B91153"/>
    <w:rsid w:val="00B952E1"/>
    <w:rsid w:val="00BB7A45"/>
    <w:rsid w:val="00C023E1"/>
    <w:rsid w:val="00C12BE2"/>
    <w:rsid w:val="00C46611"/>
    <w:rsid w:val="00C53305"/>
    <w:rsid w:val="00C545AC"/>
    <w:rsid w:val="00C74D2E"/>
    <w:rsid w:val="00C8733D"/>
    <w:rsid w:val="00CB702B"/>
    <w:rsid w:val="00CC1342"/>
    <w:rsid w:val="00CE3908"/>
    <w:rsid w:val="00D42C37"/>
    <w:rsid w:val="00D6577B"/>
    <w:rsid w:val="00DA526F"/>
    <w:rsid w:val="00DB2515"/>
    <w:rsid w:val="00DC2CC8"/>
    <w:rsid w:val="00DC6E48"/>
    <w:rsid w:val="00DD5AB9"/>
    <w:rsid w:val="00DE7754"/>
    <w:rsid w:val="00DF09AA"/>
    <w:rsid w:val="00DF3EE0"/>
    <w:rsid w:val="00E14EB3"/>
    <w:rsid w:val="00E17698"/>
    <w:rsid w:val="00E444AA"/>
    <w:rsid w:val="00EA147C"/>
    <w:rsid w:val="00EA7B13"/>
    <w:rsid w:val="00EB3872"/>
    <w:rsid w:val="00ED0278"/>
    <w:rsid w:val="00EE60E4"/>
    <w:rsid w:val="00EF0510"/>
    <w:rsid w:val="00EF1A4A"/>
    <w:rsid w:val="00F052F5"/>
    <w:rsid w:val="00F065B4"/>
    <w:rsid w:val="00F109BB"/>
    <w:rsid w:val="00F16673"/>
    <w:rsid w:val="00F176E8"/>
    <w:rsid w:val="00F33A45"/>
    <w:rsid w:val="00F4527E"/>
    <w:rsid w:val="00F51E8A"/>
    <w:rsid w:val="00F619A8"/>
    <w:rsid w:val="00F66D86"/>
    <w:rsid w:val="00F72409"/>
    <w:rsid w:val="00FA199A"/>
    <w:rsid w:val="00FB3B5B"/>
    <w:rsid w:val="00FD569B"/>
    <w:rsid w:val="00FE120C"/>
    <w:rsid w:val="00FF1A5D"/>
    <w:rsid w:val="06055A35"/>
    <w:rsid w:val="0667DC60"/>
    <w:rsid w:val="0858DA84"/>
    <w:rsid w:val="0B66CF18"/>
    <w:rsid w:val="0CFAFFEB"/>
    <w:rsid w:val="19574FCA"/>
    <w:rsid w:val="19857C27"/>
    <w:rsid w:val="1E30E80B"/>
    <w:rsid w:val="1EAD12B7"/>
    <w:rsid w:val="1EBC812A"/>
    <w:rsid w:val="226F1384"/>
    <w:rsid w:val="24975794"/>
    <w:rsid w:val="2A70DDC7"/>
    <w:rsid w:val="30299D9F"/>
    <w:rsid w:val="361C810E"/>
    <w:rsid w:val="3F40A0D3"/>
    <w:rsid w:val="40D31C8D"/>
    <w:rsid w:val="41D599CB"/>
    <w:rsid w:val="47A8037C"/>
    <w:rsid w:val="49E43795"/>
    <w:rsid w:val="4B531188"/>
    <w:rsid w:val="51C458F6"/>
    <w:rsid w:val="598797D6"/>
    <w:rsid w:val="632BA39F"/>
    <w:rsid w:val="63482149"/>
    <w:rsid w:val="6E11E380"/>
    <w:rsid w:val="737B3614"/>
    <w:rsid w:val="756B24D6"/>
    <w:rsid w:val="7853BC9D"/>
    <w:rsid w:val="7895C935"/>
    <w:rsid w:val="79A281B4"/>
    <w:rsid w:val="7AEE90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EB2E499"/>
  <w15:docId w15:val="{A4008709-7A4A-4B0D-96E9-B8B314EC03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imes New Roman" w:hAnsi="Times New Roman" w:eastAsia="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 w:default="1">
    <w:name w:val="Normal"/>
    <w:qFormat/>
    <w:pPr>
      <w:suppressAutoHyphens/>
      <w:spacing w:before="120"/>
      <w:jc w:val="both"/>
    </w:pPr>
    <w:rPr>
      <w:sz w:val="24"/>
      <w:szCs w:val="24"/>
      <w:lang w:eastAsia="ar-SA"/>
    </w:rPr>
  </w:style>
  <w:style w:type="paragraph" w:styleId="Nadpis1">
    <w:name w:val="heading 1"/>
    <w:basedOn w:val="Normln"/>
    <w:next w:val="Normln"/>
    <w:qFormat/>
    <w:pPr>
      <w:keepNext/>
      <w:numPr>
        <w:numId w:val="5"/>
      </w:numPr>
      <w:spacing w:after="60"/>
      <w:ind w:left="227" w:right="113" w:firstLine="567"/>
      <w:outlineLvl w:val="0"/>
    </w:pPr>
    <w:rPr>
      <w:kern w:val="1"/>
    </w:rPr>
  </w:style>
  <w:style w:type="paragraph" w:styleId="Nadpis2">
    <w:name w:val="heading 2"/>
    <w:basedOn w:val="Normln"/>
    <w:next w:val="Zkladntext"/>
    <w:qFormat/>
    <w:pPr>
      <w:numPr>
        <w:ilvl w:val="1"/>
        <w:numId w:val="5"/>
      </w:numPr>
      <w:spacing w:before="280" w:after="280"/>
      <w:jc w:val="left"/>
      <w:outlineLvl w:val="1"/>
    </w:pPr>
    <w:rPr>
      <w:rFonts w:ascii="Arial Unicode MS" w:hAnsi="Arial Unicode MS" w:eastAsia="Arial Unicode MS" w:cs="Arial Unicode MS"/>
      <w:b/>
      <w:bCs/>
      <w:sz w:val="34"/>
      <w:szCs w:val="34"/>
    </w:rPr>
  </w:style>
  <w:style w:type="paragraph" w:styleId="Nadpis3">
    <w:name w:val="heading 3"/>
    <w:basedOn w:val="Normln"/>
    <w:next w:val="Normln"/>
    <w:qFormat/>
    <w:pPr>
      <w:keepNext/>
      <w:numPr>
        <w:ilvl w:val="2"/>
        <w:numId w:val="5"/>
      </w:numPr>
      <w:jc w:val="center"/>
      <w:outlineLvl w:val="2"/>
    </w:pPr>
    <w:rPr>
      <w:b/>
      <w:bCs/>
      <w:sz w:val="28"/>
    </w:rPr>
  </w:style>
  <w:style w:type="paragraph" w:styleId="Nadpis4">
    <w:name w:val="heading 4"/>
    <w:basedOn w:val="Normln"/>
    <w:next w:val="Normln"/>
    <w:qFormat/>
    <w:pPr>
      <w:keepNext/>
      <w:numPr>
        <w:ilvl w:val="3"/>
        <w:numId w:val="5"/>
      </w:numPr>
      <w:spacing w:before="480" w:after="60"/>
      <w:ind w:left="227" w:right="113" w:firstLine="0"/>
      <w:outlineLvl w:val="3"/>
    </w:pPr>
    <w:rPr>
      <w:b/>
      <w:bCs/>
      <w:sz w:val="28"/>
      <w:szCs w:val="28"/>
    </w:rPr>
  </w:style>
  <w:style w:type="paragraph" w:styleId="Nadpis5">
    <w:name w:val="heading 5"/>
    <w:basedOn w:val="Normln"/>
    <w:next w:val="Normln"/>
    <w:link w:val="Nadpis5Char"/>
    <w:qFormat/>
    <w:rsid w:val="00AB62DD"/>
    <w:pPr>
      <w:keepNext/>
      <w:numPr>
        <w:numId w:val="37"/>
      </w:numPr>
      <w:tabs>
        <w:tab w:val="left" w:pos="720"/>
      </w:tabs>
      <w:suppressAutoHyphens w:val="0"/>
      <w:spacing w:before="0"/>
      <w:ind w:left="720" w:hanging="720"/>
      <w:jc w:val="left"/>
      <w:outlineLvl w:val="4"/>
    </w:pPr>
    <w:rPr>
      <w:b/>
      <w:sz w:val="28"/>
      <w:szCs w:val="20"/>
      <w:lang w:eastAsia="cs-CZ"/>
    </w:rPr>
  </w:style>
  <w:style w:type="character" w:styleId="Standardnpsmoodstavce" w:default="1">
    <w:name w:val="Default Paragraph Font"/>
    <w:uiPriority w:val="1"/>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WW8Num1z0" w:customStyle="1">
    <w:name w:val="WW8Num1z0"/>
    <w:rPr>
      <w:rFonts w:ascii="Arial" w:hAnsi="Arial" w:cs="Arial"/>
      <w:sz w:val="22"/>
      <w:szCs w:val="22"/>
    </w:rPr>
  </w:style>
  <w:style w:type="character" w:styleId="WW8Num1z1" w:customStyle="1">
    <w:name w:val="WW8Num1z1"/>
  </w:style>
  <w:style w:type="character" w:styleId="WW8Num1z2" w:customStyle="1">
    <w:name w:val="WW8Num1z2"/>
  </w:style>
  <w:style w:type="character" w:styleId="WW8Num1z3" w:customStyle="1">
    <w:name w:val="WW8Num1z3"/>
  </w:style>
  <w:style w:type="character" w:styleId="WW8Num1z4" w:customStyle="1">
    <w:name w:val="WW8Num1z4"/>
  </w:style>
  <w:style w:type="character" w:styleId="WW8Num1z5" w:customStyle="1">
    <w:name w:val="WW8Num1z5"/>
  </w:style>
  <w:style w:type="character" w:styleId="WW8Num1z6" w:customStyle="1">
    <w:name w:val="WW8Num1z6"/>
  </w:style>
  <w:style w:type="character" w:styleId="WW8Num1z7" w:customStyle="1">
    <w:name w:val="WW8Num1z7"/>
  </w:style>
  <w:style w:type="character" w:styleId="WW8Num1z8" w:customStyle="1">
    <w:name w:val="WW8Num1z8"/>
  </w:style>
  <w:style w:type="character" w:styleId="WW8Num2z0" w:customStyle="1">
    <w:name w:val="WW8Num2z0"/>
    <w:rPr>
      <w:rFonts w:ascii="Arial" w:hAnsi="Arial" w:cs="Arial"/>
      <w:sz w:val="22"/>
      <w:szCs w:val="22"/>
    </w:rPr>
  </w:style>
  <w:style w:type="character" w:styleId="WW8Num3z0" w:customStyle="1">
    <w:name w:val="WW8Num3z0"/>
    <w:rPr>
      <w:rFonts w:ascii="Arial" w:hAnsi="Arial" w:cs="Arial"/>
      <w:sz w:val="22"/>
      <w:szCs w:val="22"/>
    </w:rPr>
  </w:style>
  <w:style w:type="character" w:styleId="WW8Num4z0" w:customStyle="1">
    <w:name w:val="WW8Num4z0"/>
    <w:rPr>
      <w:rFonts w:ascii="Arial" w:hAnsi="Arial" w:cs="Arial"/>
      <w:sz w:val="22"/>
      <w:szCs w:val="22"/>
    </w:rPr>
  </w:style>
  <w:style w:type="character" w:styleId="WW8Num5z0" w:customStyle="1">
    <w:name w:val="WW8Num5z0"/>
    <w:rPr>
      <w:rFonts w:hint="default" w:ascii="Arial" w:hAnsi="Arial" w:cs="Arial"/>
      <w:sz w:val="22"/>
      <w:szCs w:val="22"/>
    </w:rPr>
  </w:style>
  <w:style w:type="character" w:styleId="WW8Num6z0" w:customStyle="1">
    <w:name w:val="WW8Num6z0"/>
    <w:rPr>
      <w:rFonts w:ascii="Arial" w:hAnsi="Arial" w:cs="Arial"/>
      <w:sz w:val="22"/>
      <w:szCs w:val="22"/>
    </w:rPr>
  </w:style>
  <w:style w:type="character" w:styleId="WW8Num7z0" w:customStyle="1">
    <w:name w:val="WW8Num7z0"/>
    <w:rPr>
      <w:rFonts w:ascii="Arial" w:hAnsi="Arial" w:cs="Arial"/>
      <w:sz w:val="22"/>
      <w:szCs w:val="22"/>
    </w:rPr>
  </w:style>
  <w:style w:type="character" w:styleId="WW8Num8z0" w:customStyle="1">
    <w:name w:val="WW8Num8z0"/>
    <w:rPr>
      <w:rFonts w:hint="default"/>
      <w:b/>
    </w:rPr>
  </w:style>
  <w:style w:type="character" w:styleId="WW8Num9z0" w:customStyle="1">
    <w:name w:val="WW8Num9z0"/>
    <w:rPr>
      <w:rFonts w:hint="default" w:ascii="Arial" w:hAnsi="Arial" w:cs="Arial"/>
      <w:sz w:val="22"/>
      <w:szCs w:val="22"/>
    </w:rPr>
  </w:style>
  <w:style w:type="character" w:styleId="WW8Num10z0" w:customStyle="1">
    <w:name w:val="WW8Num10z0"/>
    <w:rPr>
      <w:rFonts w:cs="Arial"/>
    </w:rPr>
  </w:style>
  <w:style w:type="character" w:styleId="WW8Num11z0" w:customStyle="1">
    <w:name w:val="WW8Num11z0"/>
    <w:rPr>
      <w:rFonts w:ascii="Arial" w:hAnsi="Arial" w:cs="Arial"/>
      <w:sz w:val="22"/>
      <w:szCs w:val="22"/>
    </w:rPr>
  </w:style>
  <w:style w:type="character" w:styleId="WW8Num12z0" w:customStyle="1">
    <w:name w:val="WW8Num12z0"/>
    <w:rPr>
      <w:rFonts w:ascii="Arial" w:hAnsi="Arial" w:cs="Arial"/>
      <w:sz w:val="22"/>
      <w:szCs w:val="22"/>
    </w:rPr>
  </w:style>
  <w:style w:type="character" w:styleId="WW8Num13z0" w:customStyle="1">
    <w:name w:val="WW8Num13z0"/>
    <w:rPr>
      <w:rFonts w:hint="default" w:ascii="Arial" w:hAnsi="Arial" w:cs="Arial"/>
      <w:b/>
      <w:sz w:val="22"/>
      <w:szCs w:val="22"/>
    </w:rPr>
  </w:style>
  <w:style w:type="character" w:styleId="WW8Num14z0" w:customStyle="1">
    <w:name w:val="WW8Num14z0"/>
    <w:rPr>
      <w:rFonts w:hint="default" w:ascii="Arial" w:hAnsi="Arial" w:cs="Arial"/>
      <w:sz w:val="22"/>
      <w:szCs w:val="22"/>
    </w:rPr>
  </w:style>
  <w:style w:type="character" w:styleId="WW8Num15z0" w:customStyle="1">
    <w:name w:val="WW8Num15z0"/>
    <w:rPr>
      <w:rFonts w:hint="default"/>
      <w:b/>
    </w:rPr>
  </w:style>
  <w:style w:type="character" w:styleId="WW8Num16z0" w:customStyle="1">
    <w:name w:val="WW8Num16z0"/>
    <w:rPr>
      <w:rFonts w:hint="default" w:ascii="Arial" w:hAnsi="Arial" w:cs="Arial"/>
      <w:sz w:val="22"/>
      <w:szCs w:val="22"/>
    </w:rPr>
  </w:style>
  <w:style w:type="character" w:styleId="WW8Num17z0" w:customStyle="1">
    <w:name w:val="WW8Num17z0"/>
    <w:rPr>
      <w:rFonts w:ascii="Arial" w:hAnsi="Arial" w:cs="Arial"/>
      <w:sz w:val="22"/>
      <w:szCs w:val="22"/>
    </w:rPr>
  </w:style>
  <w:style w:type="character" w:styleId="WW8Num18z0" w:customStyle="1">
    <w:name w:val="WW8Num18z0"/>
    <w:rPr>
      <w:rFonts w:hint="default" w:ascii="Arial" w:hAnsi="Arial" w:cs="Arial"/>
      <w:sz w:val="22"/>
      <w:szCs w:val="22"/>
    </w:rPr>
  </w:style>
  <w:style w:type="character" w:styleId="WW8Num19z0" w:customStyle="1">
    <w:name w:val="WW8Num19z0"/>
    <w:rPr>
      <w:rFonts w:hint="default" w:cs="Arial"/>
      <w:b/>
    </w:rPr>
  </w:style>
  <w:style w:type="character" w:styleId="WW8Num20z0" w:customStyle="1">
    <w:name w:val="WW8Num20z0"/>
    <w:rPr>
      <w:rFonts w:hint="default"/>
      <w:b/>
    </w:rPr>
  </w:style>
  <w:style w:type="character" w:styleId="WW8Num21z0" w:customStyle="1">
    <w:name w:val="WW8Num21z0"/>
    <w:rPr>
      <w:rFonts w:hint="default" w:ascii="Arial" w:hAnsi="Arial" w:cs="Arial"/>
      <w:sz w:val="22"/>
      <w:szCs w:val="22"/>
    </w:rPr>
  </w:style>
  <w:style w:type="character" w:styleId="WW8Num22z0" w:customStyle="1">
    <w:name w:val="WW8Num22z0"/>
    <w:rPr>
      <w:rFonts w:ascii="Arial" w:hAnsi="Arial" w:cs="Arial"/>
      <w:sz w:val="22"/>
      <w:szCs w:val="22"/>
    </w:rPr>
  </w:style>
  <w:style w:type="character" w:styleId="WW8Num23z0" w:customStyle="1">
    <w:name w:val="WW8Num23z0"/>
    <w:rPr>
      <w:rFonts w:hint="default" w:ascii="Arial" w:hAnsi="Arial" w:cs="Arial"/>
      <w:sz w:val="22"/>
      <w:szCs w:val="22"/>
    </w:rPr>
  </w:style>
  <w:style w:type="character" w:styleId="WW8Num24z0" w:customStyle="1">
    <w:name w:val="WW8Num24z0"/>
    <w:rPr>
      <w:rFonts w:hint="default"/>
    </w:rPr>
  </w:style>
  <w:style w:type="character" w:styleId="WW8Num25z0" w:customStyle="1">
    <w:name w:val="WW8Num25z0"/>
    <w:rPr>
      <w:rFonts w:ascii="Arial" w:hAnsi="Arial" w:cs="Arial"/>
      <w:sz w:val="22"/>
      <w:szCs w:val="22"/>
    </w:rPr>
  </w:style>
  <w:style w:type="character" w:styleId="WW8Num2z1" w:customStyle="1">
    <w:name w:val="WW8Num2z1"/>
  </w:style>
  <w:style w:type="character" w:styleId="WW8Num2z2" w:customStyle="1">
    <w:name w:val="WW8Num2z2"/>
  </w:style>
  <w:style w:type="character" w:styleId="WW8Num2z3" w:customStyle="1">
    <w:name w:val="WW8Num2z3"/>
  </w:style>
  <w:style w:type="character" w:styleId="WW8Num2z4" w:customStyle="1">
    <w:name w:val="WW8Num2z4"/>
  </w:style>
  <w:style w:type="character" w:styleId="WW8Num2z5" w:customStyle="1">
    <w:name w:val="WW8Num2z5"/>
  </w:style>
  <w:style w:type="character" w:styleId="WW8Num2z6" w:customStyle="1">
    <w:name w:val="WW8Num2z6"/>
  </w:style>
  <w:style w:type="character" w:styleId="WW8Num2z7" w:customStyle="1">
    <w:name w:val="WW8Num2z7"/>
  </w:style>
  <w:style w:type="character" w:styleId="WW8Num2z8" w:customStyle="1">
    <w:name w:val="WW8Num2z8"/>
  </w:style>
  <w:style w:type="character" w:styleId="WW8Num3z1" w:customStyle="1">
    <w:name w:val="WW8Num3z1"/>
  </w:style>
  <w:style w:type="character" w:styleId="WW8Num3z2" w:customStyle="1">
    <w:name w:val="WW8Num3z2"/>
  </w:style>
  <w:style w:type="character" w:styleId="WW8Num3z3" w:customStyle="1">
    <w:name w:val="WW8Num3z3"/>
  </w:style>
  <w:style w:type="character" w:styleId="WW8Num3z4" w:customStyle="1">
    <w:name w:val="WW8Num3z4"/>
  </w:style>
  <w:style w:type="character" w:styleId="WW8Num3z5" w:customStyle="1">
    <w:name w:val="WW8Num3z5"/>
  </w:style>
  <w:style w:type="character" w:styleId="WW8Num3z6" w:customStyle="1">
    <w:name w:val="WW8Num3z6"/>
  </w:style>
  <w:style w:type="character" w:styleId="WW8Num3z7" w:customStyle="1">
    <w:name w:val="WW8Num3z7"/>
  </w:style>
  <w:style w:type="character" w:styleId="WW8Num3z8" w:customStyle="1">
    <w:name w:val="WW8Num3z8"/>
  </w:style>
  <w:style w:type="character" w:styleId="WW8Num4z1" w:customStyle="1">
    <w:name w:val="WW8Num4z1"/>
  </w:style>
  <w:style w:type="character" w:styleId="WW8Num4z2" w:customStyle="1">
    <w:name w:val="WW8Num4z2"/>
  </w:style>
  <w:style w:type="character" w:styleId="WW8Num4z3" w:customStyle="1">
    <w:name w:val="WW8Num4z3"/>
  </w:style>
  <w:style w:type="character" w:styleId="WW8Num4z4" w:customStyle="1">
    <w:name w:val="WW8Num4z4"/>
  </w:style>
  <w:style w:type="character" w:styleId="WW8Num4z5" w:customStyle="1">
    <w:name w:val="WW8Num4z5"/>
  </w:style>
  <w:style w:type="character" w:styleId="WW8Num4z6" w:customStyle="1">
    <w:name w:val="WW8Num4z6"/>
  </w:style>
  <w:style w:type="character" w:styleId="WW8Num4z7" w:customStyle="1">
    <w:name w:val="WW8Num4z7"/>
  </w:style>
  <w:style w:type="character" w:styleId="WW8Num4z8" w:customStyle="1">
    <w:name w:val="WW8Num4z8"/>
  </w:style>
  <w:style w:type="character" w:styleId="WW8Num5z1" w:customStyle="1">
    <w:name w:val="WW8Num5z1"/>
  </w:style>
  <w:style w:type="character" w:styleId="WW8Num5z2" w:customStyle="1">
    <w:name w:val="WW8Num5z2"/>
  </w:style>
  <w:style w:type="character" w:styleId="WW8Num5z3" w:customStyle="1">
    <w:name w:val="WW8Num5z3"/>
  </w:style>
  <w:style w:type="character" w:styleId="WW8Num5z4" w:customStyle="1">
    <w:name w:val="WW8Num5z4"/>
  </w:style>
  <w:style w:type="character" w:styleId="WW8Num5z5" w:customStyle="1">
    <w:name w:val="WW8Num5z5"/>
  </w:style>
  <w:style w:type="character" w:styleId="WW8Num5z6" w:customStyle="1">
    <w:name w:val="WW8Num5z6"/>
  </w:style>
  <w:style w:type="character" w:styleId="WW8Num5z7" w:customStyle="1">
    <w:name w:val="WW8Num5z7"/>
  </w:style>
  <w:style w:type="character" w:styleId="WW8Num5z8" w:customStyle="1">
    <w:name w:val="WW8Num5z8"/>
  </w:style>
  <w:style w:type="character" w:styleId="WW8Num6z1" w:customStyle="1">
    <w:name w:val="WW8Num6z1"/>
  </w:style>
  <w:style w:type="character" w:styleId="WW8Num6z2" w:customStyle="1">
    <w:name w:val="WW8Num6z2"/>
  </w:style>
  <w:style w:type="character" w:styleId="WW8Num6z3" w:customStyle="1">
    <w:name w:val="WW8Num6z3"/>
  </w:style>
  <w:style w:type="character" w:styleId="WW8Num6z4" w:customStyle="1">
    <w:name w:val="WW8Num6z4"/>
  </w:style>
  <w:style w:type="character" w:styleId="WW8Num6z5" w:customStyle="1">
    <w:name w:val="WW8Num6z5"/>
  </w:style>
  <w:style w:type="character" w:styleId="WW8Num6z6" w:customStyle="1">
    <w:name w:val="WW8Num6z6"/>
  </w:style>
  <w:style w:type="character" w:styleId="WW8Num6z7" w:customStyle="1">
    <w:name w:val="WW8Num6z7"/>
  </w:style>
  <w:style w:type="character" w:styleId="WW8Num6z8" w:customStyle="1">
    <w:name w:val="WW8Num6z8"/>
  </w:style>
  <w:style w:type="character" w:styleId="WW8Num7z1" w:customStyle="1">
    <w:name w:val="WW8Num7z1"/>
  </w:style>
  <w:style w:type="character" w:styleId="WW8Num7z2" w:customStyle="1">
    <w:name w:val="WW8Num7z2"/>
  </w:style>
  <w:style w:type="character" w:styleId="WW8Num7z3" w:customStyle="1">
    <w:name w:val="WW8Num7z3"/>
  </w:style>
  <w:style w:type="character" w:styleId="WW8Num7z4" w:customStyle="1">
    <w:name w:val="WW8Num7z4"/>
  </w:style>
  <w:style w:type="character" w:styleId="WW8Num7z5" w:customStyle="1">
    <w:name w:val="WW8Num7z5"/>
  </w:style>
  <w:style w:type="character" w:styleId="WW8Num7z6" w:customStyle="1">
    <w:name w:val="WW8Num7z6"/>
  </w:style>
  <w:style w:type="character" w:styleId="WW8Num7z7" w:customStyle="1">
    <w:name w:val="WW8Num7z7"/>
  </w:style>
  <w:style w:type="character" w:styleId="WW8Num7z8" w:customStyle="1">
    <w:name w:val="WW8Num7z8"/>
  </w:style>
  <w:style w:type="character" w:styleId="WW8Num8z1" w:customStyle="1">
    <w:name w:val="WW8Num8z1"/>
  </w:style>
  <w:style w:type="character" w:styleId="WW8Num8z2" w:customStyle="1">
    <w:name w:val="WW8Num8z2"/>
  </w:style>
  <w:style w:type="character" w:styleId="WW8Num8z3" w:customStyle="1">
    <w:name w:val="WW8Num8z3"/>
  </w:style>
  <w:style w:type="character" w:styleId="WW8Num8z4" w:customStyle="1">
    <w:name w:val="WW8Num8z4"/>
  </w:style>
  <w:style w:type="character" w:styleId="WW8Num8z5" w:customStyle="1">
    <w:name w:val="WW8Num8z5"/>
  </w:style>
  <w:style w:type="character" w:styleId="WW8Num8z6" w:customStyle="1">
    <w:name w:val="WW8Num8z6"/>
  </w:style>
  <w:style w:type="character" w:styleId="WW8Num8z7" w:customStyle="1">
    <w:name w:val="WW8Num8z7"/>
  </w:style>
  <w:style w:type="character" w:styleId="WW8Num8z8" w:customStyle="1">
    <w:name w:val="WW8Num8z8"/>
  </w:style>
  <w:style w:type="character" w:styleId="WW8Num9z1" w:customStyle="1">
    <w:name w:val="WW8Num9z1"/>
  </w:style>
  <w:style w:type="character" w:styleId="WW8Num9z2" w:customStyle="1">
    <w:name w:val="WW8Num9z2"/>
  </w:style>
  <w:style w:type="character" w:styleId="WW8Num9z3" w:customStyle="1">
    <w:name w:val="WW8Num9z3"/>
  </w:style>
  <w:style w:type="character" w:styleId="WW8Num9z4" w:customStyle="1">
    <w:name w:val="WW8Num9z4"/>
  </w:style>
  <w:style w:type="character" w:styleId="WW8Num9z5" w:customStyle="1">
    <w:name w:val="WW8Num9z5"/>
  </w:style>
  <w:style w:type="character" w:styleId="WW8Num9z6" w:customStyle="1">
    <w:name w:val="WW8Num9z6"/>
  </w:style>
  <w:style w:type="character" w:styleId="WW8Num9z7" w:customStyle="1">
    <w:name w:val="WW8Num9z7"/>
  </w:style>
  <w:style w:type="character" w:styleId="WW8Num9z8" w:customStyle="1">
    <w:name w:val="WW8Num9z8"/>
  </w:style>
  <w:style w:type="character" w:styleId="WW8Num10z1" w:customStyle="1">
    <w:name w:val="WW8Num10z1"/>
  </w:style>
  <w:style w:type="character" w:styleId="WW8Num10z2" w:customStyle="1">
    <w:name w:val="WW8Num10z2"/>
  </w:style>
  <w:style w:type="character" w:styleId="WW8Num10z3" w:customStyle="1">
    <w:name w:val="WW8Num10z3"/>
  </w:style>
  <w:style w:type="character" w:styleId="WW8Num10z4" w:customStyle="1">
    <w:name w:val="WW8Num10z4"/>
  </w:style>
  <w:style w:type="character" w:styleId="WW8Num10z5" w:customStyle="1">
    <w:name w:val="WW8Num10z5"/>
  </w:style>
  <w:style w:type="character" w:styleId="WW8Num10z6" w:customStyle="1">
    <w:name w:val="WW8Num10z6"/>
  </w:style>
  <w:style w:type="character" w:styleId="WW8Num10z7" w:customStyle="1">
    <w:name w:val="WW8Num10z7"/>
  </w:style>
  <w:style w:type="character" w:styleId="WW8Num10z8" w:customStyle="1">
    <w:name w:val="WW8Num10z8"/>
  </w:style>
  <w:style w:type="character" w:styleId="WW8Num11z1" w:customStyle="1">
    <w:name w:val="WW8Num11z1"/>
  </w:style>
  <w:style w:type="character" w:styleId="WW8Num11z2" w:customStyle="1">
    <w:name w:val="WW8Num11z2"/>
  </w:style>
  <w:style w:type="character" w:styleId="WW8Num11z3" w:customStyle="1">
    <w:name w:val="WW8Num11z3"/>
  </w:style>
  <w:style w:type="character" w:styleId="WW8Num11z4" w:customStyle="1">
    <w:name w:val="WW8Num11z4"/>
  </w:style>
  <w:style w:type="character" w:styleId="WW8Num11z5" w:customStyle="1">
    <w:name w:val="WW8Num11z5"/>
  </w:style>
  <w:style w:type="character" w:styleId="WW8Num11z6" w:customStyle="1">
    <w:name w:val="WW8Num11z6"/>
  </w:style>
  <w:style w:type="character" w:styleId="WW8Num11z7" w:customStyle="1">
    <w:name w:val="WW8Num11z7"/>
  </w:style>
  <w:style w:type="character" w:styleId="WW8Num11z8" w:customStyle="1">
    <w:name w:val="WW8Num11z8"/>
  </w:style>
  <w:style w:type="character" w:styleId="WW8Num12z1" w:customStyle="1">
    <w:name w:val="WW8Num12z1"/>
  </w:style>
  <w:style w:type="character" w:styleId="WW8Num12z2" w:customStyle="1">
    <w:name w:val="WW8Num12z2"/>
  </w:style>
  <w:style w:type="character" w:styleId="WW8Num12z3" w:customStyle="1">
    <w:name w:val="WW8Num12z3"/>
  </w:style>
  <w:style w:type="character" w:styleId="WW8Num12z4" w:customStyle="1">
    <w:name w:val="WW8Num12z4"/>
  </w:style>
  <w:style w:type="character" w:styleId="WW8Num12z5" w:customStyle="1">
    <w:name w:val="WW8Num12z5"/>
  </w:style>
  <w:style w:type="character" w:styleId="WW8Num12z6" w:customStyle="1">
    <w:name w:val="WW8Num12z6"/>
  </w:style>
  <w:style w:type="character" w:styleId="WW8Num12z7" w:customStyle="1">
    <w:name w:val="WW8Num12z7"/>
  </w:style>
  <w:style w:type="character" w:styleId="WW8Num12z8" w:customStyle="1">
    <w:name w:val="WW8Num12z8"/>
  </w:style>
  <w:style w:type="character" w:styleId="WW8Num13z1" w:customStyle="1">
    <w:name w:val="WW8Num13z1"/>
  </w:style>
  <w:style w:type="character" w:styleId="WW8Num13z2" w:customStyle="1">
    <w:name w:val="WW8Num13z2"/>
  </w:style>
  <w:style w:type="character" w:styleId="WW8Num13z3" w:customStyle="1">
    <w:name w:val="WW8Num13z3"/>
  </w:style>
  <w:style w:type="character" w:styleId="WW8Num13z4" w:customStyle="1">
    <w:name w:val="WW8Num13z4"/>
  </w:style>
  <w:style w:type="character" w:styleId="WW8Num13z5" w:customStyle="1">
    <w:name w:val="WW8Num13z5"/>
  </w:style>
  <w:style w:type="character" w:styleId="WW8Num13z6" w:customStyle="1">
    <w:name w:val="WW8Num13z6"/>
  </w:style>
  <w:style w:type="character" w:styleId="WW8Num13z7" w:customStyle="1">
    <w:name w:val="WW8Num13z7"/>
  </w:style>
  <w:style w:type="character" w:styleId="WW8Num13z8" w:customStyle="1">
    <w:name w:val="WW8Num13z8"/>
  </w:style>
  <w:style w:type="character" w:styleId="WW8Num14z1" w:customStyle="1">
    <w:name w:val="WW8Num14z1"/>
  </w:style>
  <w:style w:type="character" w:styleId="WW8Num14z2" w:customStyle="1">
    <w:name w:val="WW8Num14z2"/>
  </w:style>
  <w:style w:type="character" w:styleId="WW8Num14z3" w:customStyle="1">
    <w:name w:val="WW8Num14z3"/>
  </w:style>
  <w:style w:type="character" w:styleId="WW8Num14z4" w:customStyle="1">
    <w:name w:val="WW8Num14z4"/>
  </w:style>
  <w:style w:type="character" w:styleId="WW8Num14z5" w:customStyle="1">
    <w:name w:val="WW8Num14z5"/>
  </w:style>
  <w:style w:type="character" w:styleId="WW8Num14z6" w:customStyle="1">
    <w:name w:val="WW8Num14z6"/>
  </w:style>
  <w:style w:type="character" w:styleId="WW8Num14z7" w:customStyle="1">
    <w:name w:val="WW8Num14z7"/>
  </w:style>
  <w:style w:type="character" w:styleId="WW8Num14z8" w:customStyle="1">
    <w:name w:val="WW8Num14z8"/>
  </w:style>
  <w:style w:type="character" w:styleId="WW8Num15z1" w:customStyle="1">
    <w:name w:val="WW8Num15z1"/>
  </w:style>
  <w:style w:type="character" w:styleId="WW8Num15z2" w:customStyle="1">
    <w:name w:val="WW8Num15z2"/>
  </w:style>
  <w:style w:type="character" w:styleId="WW8Num15z3" w:customStyle="1">
    <w:name w:val="WW8Num15z3"/>
  </w:style>
  <w:style w:type="character" w:styleId="WW8Num15z4" w:customStyle="1">
    <w:name w:val="WW8Num15z4"/>
  </w:style>
  <w:style w:type="character" w:styleId="WW8Num15z5" w:customStyle="1">
    <w:name w:val="WW8Num15z5"/>
  </w:style>
  <w:style w:type="character" w:styleId="WW8Num15z6" w:customStyle="1">
    <w:name w:val="WW8Num15z6"/>
  </w:style>
  <w:style w:type="character" w:styleId="WW8Num15z7" w:customStyle="1">
    <w:name w:val="WW8Num15z7"/>
  </w:style>
  <w:style w:type="character" w:styleId="WW8Num15z8" w:customStyle="1">
    <w:name w:val="WW8Num15z8"/>
  </w:style>
  <w:style w:type="character" w:styleId="WW8Num16z1" w:customStyle="1">
    <w:name w:val="WW8Num16z1"/>
  </w:style>
  <w:style w:type="character" w:styleId="WW8Num16z2" w:customStyle="1">
    <w:name w:val="WW8Num16z2"/>
  </w:style>
  <w:style w:type="character" w:styleId="WW8Num16z3" w:customStyle="1">
    <w:name w:val="WW8Num16z3"/>
  </w:style>
  <w:style w:type="character" w:styleId="WW8Num16z4" w:customStyle="1">
    <w:name w:val="WW8Num16z4"/>
  </w:style>
  <w:style w:type="character" w:styleId="WW8Num16z5" w:customStyle="1">
    <w:name w:val="WW8Num16z5"/>
  </w:style>
  <w:style w:type="character" w:styleId="WW8Num16z6" w:customStyle="1">
    <w:name w:val="WW8Num16z6"/>
  </w:style>
  <w:style w:type="character" w:styleId="WW8Num16z7" w:customStyle="1">
    <w:name w:val="WW8Num16z7"/>
  </w:style>
  <w:style w:type="character" w:styleId="WW8Num16z8" w:customStyle="1">
    <w:name w:val="WW8Num16z8"/>
  </w:style>
  <w:style w:type="character" w:styleId="WW8Num17z1" w:customStyle="1">
    <w:name w:val="WW8Num17z1"/>
  </w:style>
  <w:style w:type="character" w:styleId="WW8Num17z2" w:customStyle="1">
    <w:name w:val="WW8Num17z2"/>
  </w:style>
  <w:style w:type="character" w:styleId="WW8Num17z3" w:customStyle="1">
    <w:name w:val="WW8Num17z3"/>
  </w:style>
  <w:style w:type="character" w:styleId="WW8Num17z4" w:customStyle="1">
    <w:name w:val="WW8Num17z4"/>
  </w:style>
  <w:style w:type="character" w:styleId="WW8Num17z5" w:customStyle="1">
    <w:name w:val="WW8Num17z5"/>
  </w:style>
  <w:style w:type="character" w:styleId="WW8Num17z6" w:customStyle="1">
    <w:name w:val="WW8Num17z6"/>
  </w:style>
  <w:style w:type="character" w:styleId="WW8Num17z7" w:customStyle="1">
    <w:name w:val="WW8Num17z7"/>
  </w:style>
  <w:style w:type="character" w:styleId="WW8Num17z8" w:customStyle="1">
    <w:name w:val="WW8Num17z8"/>
  </w:style>
  <w:style w:type="character" w:styleId="WW8Num18z1" w:customStyle="1">
    <w:name w:val="WW8Num18z1"/>
  </w:style>
  <w:style w:type="character" w:styleId="WW8Num18z2" w:customStyle="1">
    <w:name w:val="WW8Num18z2"/>
  </w:style>
  <w:style w:type="character" w:styleId="WW8Num18z3" w:customStyle="1">
    <w:name w:val="WW8Num18z3"/>
  </w:style>
  <w:style w:type="character" w:styleId="WW8Num18z4" w:customStyle="1">
    <w:name w:val="WW8Num18z4"/>
  </w:style>
  <w:style w:type="character" w:styleId="WW8Num18z5" w:customStyle="1">
    <w:name w:val="WW8Num18z5"/>
  </w:style>
  <w:style w:type="character" w:styleId="WW8Num18z6" w:customStyle="1">
    <w:name w:val="WW8Num18z6"/>
  </w:style>
  <w:style w:type="character" w:styleId="WW8Num18z7" w:customStyle="1">
    <w:name w:val="WW8Num18z7"/>
  </w:style>
  <w:style w:type="character" w:styleId="WW8Num18z8" w:customStyle="1">
    <w:name w:val="WW8Num18z8"/>
  </w:style>
  <w:style w:type="character" w:styleId="WW8Num19z1" w:customStyle="1">
    <w:name w:val="WW8Num19z1"/>
  </w:style>
  <w:style w:type="character" w:styleId="WW8Num19z2" w:customStyle="1">
    <w:name w:val="WW8Num19z2"/>
  </w:style>
  <w:style w:type="character" w:styleId="WW8Num19z3" w:customStyle="1">
    <w:name w:val="WW8Num19z3"/>
  </w:style>
  <w:style w:type="character" w:styleId="WW8Num19z4" w:customStyle="1">
    <w:name w:val="WW8Num19z4"/>
  </w:style>
  <w:style w:type="character" w:styleId="WW8Num19z5" w:customStyle="1">
    <w:name w:val="WW8Num19z5"/>
  </w:style>
  <w:style w:type="character" w:styleId="WW8Num19z6" w:customStyle="1">
    <w:name w:val="WW8Num19z6"/>
  </w:style>
  <w:style w:type="character" w:styleId="WW8Num19z7" w:customStyle="1">
    <w:name w:val="WW8Num19z7"/>
  </w:style>
  <w:style w:type="character" w:styleId="WW8Num19z8" w:customStyle="1">
    <w:name w:val="WW8Num19z8"/>
  </w:style>
  <w:style w:type="character" w:styleId="WW8Num20z1" w:customStyle="1">
    <w:name w:val="WW8Num20z1"/>
  </w:style>
  <w:style w:type="character" w:styleId="WW8Num20z2" w:customStyle="1">
    <w:name w:val="WW8Num20z2"/>
  </w:style>
  <w:style w:type="character" w:styleId="WW8Num20z3" w:customStyle="1">
    <w:name w:val="WW8Num20z3"/>
  </w:style>
  <w:style w:type="character" w:styleId="WW8Num20z4" w:customStyle="1">
    <w:name w:val="WW8Num20z4"/>
  </w:style>
  <w:style w:type="character" w:styleId="WW8Num20z5" w:customStyle="1">
    <w:name w:val="WW8Num20z5"/>
  </w:style>
  <w:style w:type="character" w:styleId="WW8Num20z6" w:customStyle="1">
    <w:name w:val="WW8Num20z6"/>
  </w:style>
  <w:style w:type="character" w:styleId="WW8Num20z7" w:customStyle="1">
    <w:name w:val="WW8Num20z7"/>
  </w:style>
  <w:style w:type="character" w:styleId="WW8Num20z8" w:customStyle="1">
    <w:name w:val="WW8Num20z8"/>
  </w:style>
  <w:style w:type="character" w:styleId="WW8Num21z1" w:customStyle="1">
    <w:name w:val="WW8Num21z1"/>
  </w:style>
  <w:style w:type="character" w:styleId="WW8Num21z2" w:customStyle="1">
    <w:name w:val="WW8Num21z2"/>
  </w:style>
  <w:style w:type="character" w:styleId="WW8Num21z3" w:customStyle="1">
    <w:name w:val="WW8Num21z3"/>
  </w:style>
  <w:style w:type="character" w:styleId="WW8Num21z4" w:customStyle="1">
    <w:name w:val="WW8Num21z4"/>
  </w:style>
  <w:style w:type="character" w:styleId="WW8Num21z5" w:customStyle="1">
    <w:name w:val="WW8Num21z5"/>
  </w:style>
  <w:style w:type="character" w:styleId="WW8Num21z6" w:customStyle="1">
    <w:name w:val="WW8Num21z6"/>
  </w:style>
  <w:style w:type="character" w:styleId="WW8Num21z7" w:customStyle="1">
    <w:name w:val="WW8Num21z7"/>
  </w:style>
  <w:style w:type="character" w:styleId="WW8Num21z8" w:customStyle="1">
    <w:name w:val="WW8Num21z8"/>
  </w:style>
  <w:style w:type="character" w:styleId="WW8Num22z1" w:customStyle="1">
    <w:name w:val="WW8Num22z1"/>
  </w:style>
  <w:style w:type="character" w:styleId="WW8Num22z2" w:customStyle="1">
    <w:name w:val="WW8Num22z2"/>
  </w:style>
  <w:style w:type="character" w:styleId="WW8Num22z3" w:customStyle="1">
    <w:name w:val="WW8Num22z3"/>
  </w:style>
  <w:style w:type="character" w:styleId="WW8Num22z4" w:customStyle="1">
    <w:name w:val="WW8Num22z4"/>
  </w:style>
  <w:style w:type="character" w:styleId="WW8Num22z5" w:customStyle="1">
    <w:name w:val="WW8Num22z5"/>
  </w:style>
  <w:style w:type="character" w:styleId="WW8Num22z6" w:customStyle="1">
    <w:name w:val="WW8Num22z6"/>
  </w:style>
  <w:style w:type="character" w:styleId="WW8Num22z7" w:customStyle="1">
    <w:name w:val="WW8Num22z7"/>
  </w:style>
  <w:style w:type="character" w:styleId="WW8Num22z8" w:customStyle="1">
    <w:name w:val="WW8Num22z8"/>
  </w:style>
  <w:style w:type="character" w:styleId="WW8Num23z1" w:customStyle="1">
    <w:name w:val="WW8Num23z1"/>
  </w:style>
  <w:style w:type="character" w:styleId="WW8Num23z2" w:customStyle="1">
    <w:name w:val="WW8Num23z2"/>
  </w:style>
  <w:style w:type="character" w:styleId="WW8Num23z3" w:customStyle="1">
    <w:name w:val="WW8Num23z3"/>
  </w:style>
  <w:style w:type="character" w:styleId="WW8Num23z4" w:customStyle="1">
    <w:name w:val="WW8Num23z4"/>
  </w:style>
  <w:style w:type="character" w:styleId="WW8Num23z5" w:customStyle="1">
    <w:name w:val="WW8Num23z5"/>
  </w:style>
  <w:style w:type="character" w:styleId="WW8Num23z6" w:customStyle="1">
    <w:name w:val="WW8Num23z6"/>
  </w:style>
  <w:style w:type="character" w:styleId="WW8Num23z7" w:customStyle="1">
    <w:name w:val="WW8Num23z7"/>
  </w:style>
  <w:style w:type="character" w:styleId="WW8Num23z8" w:customStyle="1">
    <w:name w:val="WW8Num23z8"/>
  </w:style>
  <w:style w:type="character" w:styleId="WW8Num24z1" w:customStyle="1">
    <w:name w:val="WW8Num24z1"/>
  </w:style>
  <w:style w:type="character" w:styleId="WW8Num24z2" w:customStyle="1">
    <w:name w:val="WW8Num24z2"/>
  </w:style>
  <w:style w:type="character" w:styleId="WW8Num24z3" w:customStyle="1">
    <w:name w:val="WW8Num24z3"/>
  </w:style>
  <w:style w:type="character" w:styleId="WW8Num24z4" w:customStyle="1">
    <w:name w:val="WW8Num24z4"/>
  </w:style>
  <w:style w:type="character" w:styleId="WW8Num24z5" w:customStyle="1">
    <w:name w:val="WW8Num24z5"/>
  </w:style>
  <w:style w:type="character" w:styleId="WW8Num24z6" w:customStyle="1">
    <w:name w:val="WW8Num24z6"/>
  </w:style>
  <w:style w:type="character" w:styleId="WW8Num24z7" w:customStyle="1">
    <w:name w:val="WW8Num24z7"/>
  </w:style>
  <w:style w:type="character" w:styleId="WW8Num24z8" w:customStyle="1">
    <w:name w:val="WW8Num24z8"/>
  </w:style>
  <w:style w:type="character" w:styleId="WW8Num25z1" w:customStyle="1">
    <w:name w:val="WW8Num25z1"/>
  </w:style>
  <w:style w:type="character" w:styleId="WW8Num25z2" w:customStyle="1">
    <w:name w:val="WW8Num25z2"/>
  </w:style>
  <w:style w:type="character" w:styleId="WW8Num25z3" w:customStyle="1">
    <w:name w:val="WW8Num25z3"/>
  </w:style>
  <w:style w:type="character" w:styleId="WW8Num25z4" w:customStyle="1">
    <w:name w:val="WW8Num25z4"/>
  </w:style>
  <w:style w:type="character" w:styleId="WW8Num25z5" w:customStyle="1">
    <w:name w:val="WW8Num25z5"/>
  </w:style>
  <w:style w:type="character" w:styleId="WW8Num25z6" w:customStyle="1">
    <w:name w:val="WW8Num25z6"/>
  </w:style>
  <w:style w:type="character" w:styleId="WW8Num25z7" w:customStyle="1">
    <w:name w:val="WW8Num25z7"/>
  </w:style>
  <w:style w:type="character" w:styleId="WW8Num25z8" w:customStyle="1">
    <w:name w:val="WW8Num25z8"/>
  </w:style>
  <w:style w:type="character" w:styleId="WW8Num26z0" w:customStyle="1">
    <w:name w:val="WW8Num26z0"/>
  </w:style>
  <w:style w:type="character" w:styleId="WW8Num26z1" w:customStyle="1">
    <w:name w:val="WW8Num26z1"/>
  </w:style>
  <w:style w:type="character" w:styleId="WW8Num26z2" w:customStyle="1">
    <w:name w:val="WW8Num26z2"/>
  </w:style>
  <w:style w:type="character" w:styleId="WW8Num26z3" w:customStyle="1">
    <w:name w:val="WW8Num26z3"/>
  </w:style>
  <w:style w:type="character" w:styleId="WW8Num26z4" w:customStyle="1">
    <w:name w:val="WW8Num26z4"/>
  </w:style>
  <w:style w:type="character" w:styleId="WW8Num26z5" w:customStyle="1">
    <w:name w:val="WW8Num26z5"/>
  </w:style>
  <w:style w:type="character" w:styleId="WW8Num26z6" w:customStyle="1">
    <w:name w:val="WW8Num26z6"/>
  </w:style>
  <w:style w:type="character" w:styleId="WW8Num26z7" w:customStyle="1">
    <w:name w:val="WW8Num26z7"/>
  </w:style>
  <w:style w:type="character" w:styleId="WW8Num26z8" w:customStyle="1">
    <w:name w:val="WW8Num26z8"/>
  </w:style>
  <w:style w:type="character" w:styleId="WW8Num27z0" w:customStyle="1">
    <w:name w:val="WW8Num27z0"/>
  </w:style>
  <w:style w:type="character" w:styleId="WW8Num27z1" w:customStyle="1">
    <w:name w:val="WW8Num27z1"/>
  </w:style>
  <w:style w:type="character" w:styleId="WW8Num27z2" w:customStyle="1">
    <w:name w:val="WW8Num27z2"/>
  </w:style>
  <w:style w:type="character" w:styleId="WW8Num27z3" w:customStyle="1">
    <w:name w:val="WW8Num27z3"/>
  </w:style>
  <w:style w:type="character" w:styleId="WW8Num27z4" w:customStyle="1">
    <w:name w:val="WW8Num27z4"/>
  </w:style>
  <w:style w:type="character" w:styleId="WW8Num27z5" w:customStyle="1">
    <w:name w:val="WW8Num27z5"/>
  </w:style>
  <w:style w:type="character" w:styleId="WW8Num27z6" w:customStyle="1">
    <w:name w:val="WW8Num27z6"/>
  </w:style>
  <w:style w:type="character" w:styleId="WW8Num27z7" w:customStyle="1">
    <w:name w:val="WW8Num27z7"/>
  </w:style>
  <w:style w:type="character" w:styleId="WW8Num27z8" w:customStyle="1">
    <w:name w:val="WW8Num27z8"/>
  </w:style>
  <w:style w:type="character" w:styleId="WW8Num28z0" w:customStyle="1">
    <w:name w:val="WW8Num28z0"/>
    <w:rPr>
      <w:rFonts w:ascii="Arial" w:hAnsi="Arial" w:cs="Arial"/>
      <w:sz w:val="22"/>
      <w:szCs w:val="22"/>
    </w:rPr>
  </w:style>
  <w:style w:type="character" w:styleId="WW8Num28z1" w:customStyle="1">
    <w:name w:val="WW8Num28z1"/>
  </w:style>
  <w:style w:type="character" w:styleId="WW8Num28z2" w:customStyle="1">
    <w:name w:val="WW8Num28z2"/>
  </w:style>
  <w:style w:type="character" w:styleId="WW8Num28z3" w:customStyle="1">
    <w:name w:val="WW8Num28z3"/>
  </w:style>
  <w:style w:type="character" w:styleId="WW8Num28z4" w:customStyle="1">
    <w:name w:val="WW8Num28z4"/>
  </w:style>
  <w:style w:type="character" w:styleId="WW8Num28z5" w:customStyle="1">
    <w:name w:val="WW8Num28z5"/>
  </w:style>
  <w:style w:type="character" w:styleId="WW8Num28z6" w:customStyle="1">
    <w:name w:val="WW8Num28z6"/>
  </w:style>
  <w:style w:type="character" w:styleId="WW8Num28z7" w:customStyle="1">
    <w:name w:val="WW8Num28z7"/>
  </w:style>
  <w:style w:type="character" w:styleId="WW8Num28z8" w:customStyle="1">
    <w:name w:val="WW8Num28z8"/>
  </w:style>
  <w:style w:type="character" w:styleId="WW8Num29z0" w:customStyle="1">
    <w:name w:val="WW8Num29z0"/>
  </w:style>
  <w:style w:type="character" w:styleId="WW8Num29z1" w:customStyle="1">
    <w:name w:val="WW8Num29z1"/>
  </w:style>
  <w:style w:type="character" w:styleId="WW8Num29z2" w:customStyle="1">
    <w:name w:val="WW8Num29z2"/>
  </w:style>
  <w:style w:type="character" w:styleId="WW8Num29z3" w:customStyle="1">
    <w:name w:val="WW8Num29z3"/>
  </w:style>
  <w:style w:type="character" w:styleId="WW8Num29z4" w:customStyle="1">
    <w:name w:val="WW8Num29z4"/>
  </w:style>
  <w:style w:type="character" w:styleId="WW8Num29z5" w:customStyle="1">
    <w:name w:val="WW8Num29z5"/>
  </w:style>
  <w:style w:type="character" w:styleId="WW8Num29z6" w:customStyle="1">
    <w:name w:val="WW8Num29z6"/>
  </w:style>
  <w:style w:type="character" w:styleId="WW8Num29z7" w:customStyle="1">
    <w:name w:val="WW8Num29z7"/>
  </w:style>
  <w:style w:type="character" w:styleId="WW8Num29z8" w:customStyle="1">
    <w:name w:val="WW8Num29z8"/>
  </w:style>
  <w:style w:type="character" w:styleId="WW8Num30z0" w:customStyle="1">
    <w:name w:val="WW8Num30z0"/>
    <w:rPr>
      <w:rFonts w:ascii="Arial" w:hAnsi="Arial" w:cs="Arial"/>
      <w:sz w:val="22"/>
      <w:szCs w:val="22"/>
    </w:rPr>
  </w:style>
  <w:style w:type="character" w:styleId="WW8Num30z1" w:customStyle="1">
    <w:name w:val="WW8Num30z1"/>
  </w:style>
  <w:style w:type="character" w:styleId="WW8Num30z2" w:customStyle="1">
    <w:name w:val="WW8Num30z2"/>
  </w:style>
  <w:style w:type="character" w:styleId="WW8Num30z3" w:customStyle="1">
    <w:name w:val="WW8Num30z3"/>
  </w:style>
  <w:style w:type="character" w:styleId="WW8Num30z4" w:customStyle="1">
    <w:name w:val="WW8Num30z4"/>
  </w:style>
  <w:style w:type="character" w:styleId="WW8Num30z5" w:customStyle="1">
    <w:name w:val="WW8Num30z5"/>
  </w:style>
  <w:style w:type="character" w:styleId="WW8Num30z6" w:customStyle="1">
    <w:name w:val="WW8Num30z6"/>
  </w:style>
  <w:style w:type="character" w:styleId="WW8Num30z7" w:customStyle="1">
    <w:name w:val="WW8Num30z7"/>
  </w:style>
  <w:style w:type="character" w:styleId="WW8Num30z8" w:customStyle="1">
    <w:name w:val="WW8Num30z8"/>
  </w:style>
  <w:style w:type="character" w:styleId="WW8Num31z0" w:customStyle="1">
    <w:name w:val="WW8Num31z0"/>
    <w:rPr>
      <w:rFonts w:hint="default"/>
    </w:rPr>
  </w:style>
  <w:style w:type="character" w:styleId="WW8Num31z1" w:customStyle="1">
    <w:name w:val="WW8Num31z1"/>
  </w:style>
  <w:style w:type="character" w:styleId="WW8Num31z2" w:customStyle="1">
    <w:name w:val="WW8Num31z2"/>
  </w:style>
  <w:style w:type="character" w:styleId="WW8Num31z3" w:customStyle="1">
    <w:name w:val="WW8Num31z3"/>
  </w:style>
  <w:style w:type="character" w:styleId="WW8Num31z4" w:customStyle="1">
    <w:name w:val="WW8Num31z4"/>
  </w:style>
  <w:style w:type="character" w:styleId="WW8Num31z5" w:customStyle="1">
    <w:name w:val="WW8Num31z5"/>
  </w:style>
  <w:style w:type="character" w:styleId="WW8Num31z6" w:customStyle="1">
    <w:name w:val="WW8Num31z6"/>
  </w:style>
  <w:style w:type="character" w:styleId="WW8Num31z7" w:customStyle="1">
    <w:name w:val="WW8Num31z7"/>
  </w:style>
  <w:style w:type="character" w:styleId="WW8Num31z8" w:customStyle="1">
    <w:name w:val="WW8Num31z8"/>
  </w:style>
  <w:style w:type="character" w:styleId="Standardnpsmoodstavce1" w:customStyle="1">
    <w:name w:val="Standardní písmo odstavce1"/>
  </w:style>
  <w:style w:type="character" w:styleId="slostrnky">
    <w:name w:val="page number"/>
    <w:basedOn w:val="Standardnpsmoodstavce1"/>
  </w:style>
  <w:style w:type="character" w:styleId="Odkaznakoment1" w:customStyle="1">
    <w:name w:val="Odkaz na komentář1"/>
    <w:rPr>
      <w:sz w:val="16"/>
      <w:szCs w:val="16"/>
    </w:rPr>
  </w:style>
  <w:style w:type="character" w:styleId="Zkladntext3Char" w:customStyle="1">
    <w:name w:val="Základní text 3 Char"/>
    <w:rPr>
      <w:sz w:val="16"/>
      <w:szCs w:val="16"/>
    </w:rPr>
  </w:style>
  <w:style w:type="character" w:styleId="TextkomenteChar" w:customStyle="1">
    <w:name w:val="Text komentáře Char"/>
    <w:link w:val="Textkomente"/>
    <w:uiPriority w:val="99"/>
  </w:style>
  <w:style w:type="character" w:styleId="Hypertextovodkaz">
    <w:name w:val="Hyperlink"/>
    <w:rPr>
      <w:color w:val="000080"/>
      <w:u w:val="single"/>
    </w:rPr>
  </w:style>
  <w:style w:type="paragraph" w:styleId="Nadpis" w:customStyle="1">
    <w:name w:val="Nadpis"/>
    <w:basedOn w:val="Normln"/>
    <w:next w:val="Zkladntext"/>
    <w:pPr>
      <w:keepNext/>
      <w:spacing w:before="240" w:after="120"/>
    </w:pPr>
    <w:rPr>
      <w:rFonts w:ascii="Arial" w:hAnsi="Arial" w:eastAsia="Microsoft YaHei" w:cs="Arial"/>
      <w:sz w:val="28"/>
      <w:szCs w:val="28"/>
    </w:rPr>
  </w:style>
  <w:style w:type="paragraph" w:styleId="Zkladntext">
    <w:name w:val="Body Text"/>
    <w:basedOn w:val="Normln"/>
    <w:pPr>
      <w:tabs>
        <w:tab w:val="center" w:pos="1800"/>
        <w:tab w:val="center" w:pos="6660"/>
      </w:tabs>
      <w:jc w:val="left"/>
    </w:pPr>
  </w:style>
  <w:style w:type="paragraph" w:styleId="Seznam">
    <w:name w:val="List"/>
    <w:basedOn w:val="Zkladntext"/>
    <w:rPr>
      <w:rFonts w:cs="Arial"/>
    </w:rPr>
  </w:style>
  <w:style w:type="paragraph" w:styleId="Popisek" w:customStyle="1">
    <w:name w:val="Popisek"/>
    <w:basedOn w:val="Normln"/>
    <w:pPr>
      <w:suppressLineNumbers/>
      <w:spacing w:after="120"/>
    </w:pPr>
    <w:rPr>
      <w:rFonts w:cs="Arial"/>
      <w:i/>
      <w:iCs/>
    </w:rPr>
  </w:style>
  <w:style w:type="paragraph" w:styleId="Rejstk" w:customStyle="1">
    <w:name w:val="Rejstřík"/>
    <w:basedOn w:val="Normln"/>
    <w:pPr>
      <w:suppressLineNumbers/>
    </w:pPr>
    <w:rPr>
      <w:rFonts w:cs="Arial"/>
    </w:rPr>
  </w:style>
  <w:style w:type="paragraph" w:styleId="Zhlav">
    <w:name w:val="header"/>
    <w:basedOn w:val="Normln"/>
    <w:link w:val="ZhlavChar"/>
    <w:pPr>
      <w:tabs>
        <w:tab w:val="center" w:pos="4536"/>
        <w:tab w:val="right" w:pos="9072"/>
      </w:tabs>
    </w:pPr>
  </w:style>
  <w:style w:type="paragraph" w:styleId="Zpat">
    <w:name w:val="footer"/>
    <w:basedOn w:val="Normln"/>
    <w:pPr>
      <w:tabs>
        <w:tab w:val="center" w:pos="4536"/>
        <w:tab w:val="right" w:pos="9072"/>
      </w:tabs>
    </w:pPr>
  </w:style>
  <w:style w:type="paragraph" w:styleId="Ahlava" w:customStyle="1">
    <w:name w:val="A_hlava"/>
    <w:basedOn w:val="Normln"/>
    <w:pPr>
      <w:tabs>
        <w:tab w:val="left" w:pos="567"/>
      </w:tabs>
      <w:autoSpaceDE w:val="0"/>
      <w:ind w:left="567" w:hanging="567"/>
    </w:pPr>
    <w:rPr>
      <w:i/>
    </w:rPr>
  </w:style>
  <w:style w:type="paragraph" w:styleId="Textkomente1" w:customStyle="1">
    <w:name w:val="Text komentáře1"/>
    <w:basedOn w:val="Normln"/>
    <w:rPr>
      <w:sz w:val="20"/>
      <w:szCs w:val="20"/>
    </w:rPr>
  </w:style>
  <w:style w:type="paragraph" w:styleId="Pedmtkomente">
    <w:name w:val="annotation subject"/>
    <w:basedOn w:val="Textkomente1"/>
    <w:next w:val="Textkomente1"/>
    <w:rPr>
      <w:b/>
      <w:bCs/>
    </w:rPr>
  </w:style>
  <w:style w:type="paragraph" w:styleId="Textbubliny">
    <w:name w:val="Balloon Text"/>
    <w:basedOn w:val="Normln"/>
    <w:rPr>
      <w:rFonts w:ascii="Tahoma" w:hAnsi="Tahoma" w:cs="Tahoma"/>
      <w:sz w:val="16"/>
      <w:szCs w:val="16"/>
    </w:rPr>
  </w:style>
  <w:style w:type="paragraph" w:styleId="Zkladntext31" w:customStyle="1">
    <w:name w:val="Základní text 31"/>
    <w:basedOn w:val="Normln"/>
    <w:pPr>
      <w:spacing w:after="120"/>
    </w:pPr>
    <w:rPr>
      <w:sz w:val="16"/>
      <w:szCs w:val="16"/>
    </w:rPr>
  </w:style>
  <w:style w:type="paragraph" w:styleId="Revize">
    <w:name w:val="Revision"/>
    <w:pPr>
      <w:suppressAutoHyphens/>
    </w:pPr>
    <w:rPr>
      <w:sz w:val="24"/>
      <w:szCs w:val="24"/>
      <w:lang w:eastAsia="ar-SA"/>
    </w:rPr>
  </w:style>
  <w:style w:type="character" w:styleId="Odkaznakoment">
    <w:name w:val="annotation reference"/>
    <w:uiPriority w:val="99"/>
    <w:semiHidden/>
    <w:rsid w:val="00EF0510"/>
    <w:rPr>
      <w:sz w:val="16"/>
      <w:szCs w:val="16"/>
    </w:rPr>
  </w:style>
  <w:style w:type="paragraph" w:styleId="Textkomente">
    <w:name w:val="annotation text"/>
    <w:basedOn w:val="Normln"/>
    <w:link w:val="TextkomenteChar"/>
    <w:uiPriority w:val="99"/>
    <w:semiHidden/>
    <w:rsid w:val="00EF0510"/>
    <w:pPr>
      <w:suppressAutoHyphens w:val="0"/>
    </w:pPr>
    <w:rPr>
      <w:sz w:val="20"/>
      <w:szCs w:val="20"/>
      <w:lang w:eastAsia="cs-CZ"/>
    </w:rPr>
  </w:style>
  <w:style w:type="character" w:styleId="TextkomenteChar1" w:customStyle="1">
    <w:name w:val="Text komentáře Char1"/>
    <w:uiPriority w:val="99"/>
    <w:semiHidden/>
    <w:rsid w:val="00EF0510"/>
    <w:rPr>
      <w:lang w:eastAsia="ar-SA"/>
    </w:rPr>
  </w:style>
  <w:style w:type="paragraph" w:styleId="Odstavecseseznamem">
    <w:name w:val="List Paragraph"/>
    <w:basedOn w:val="Normln"/>
    <w:uiPriority w:val="34"/>
    <w:qFormat/>
    <w:rsid w:val="006B5E77"/>
    <w:pPr>
      <w:suppressAutoHyphens w:val="0"/>
      <w:spacing w:before="0" w:after="200" w:line="276" w:lineRule="auto"/>
      <w:ind w:left="720"/>
      <w:contextualSpacing/>
      <w:jc w:val="left"/>
    </w:pPr>
    <w:rPr>
      <w:rFonts w:ascii="Calibri" w:hAnsi="Calibri" w:eastAsia="Calibri"/>
      <w:sz w:val="22"/>
      <w:szCs w:val="22"/>
      <w:lang w:eastAsia="en-US"/>
    </w:rPr>
  </w:style>
  <w:style w:type="paragraph" w:styleId="Zkladntextodsazen">
    <w:name w:val="Body Text Indent"/>
    <w:basedOn w:val="Normln"/>
    <w:link w:val="ZkladntextodsazenChar"/>
    <w:uiPriority w:val="99"/>
    <w:semiHidden/>
    <w:unhideWhenUsed/>
    <w:rsid w:val="00554521"/>
    <w:pPr>
      <w:spacing w:after="120"/>
      <w:ind w:left="283"/>
    </w:pPr>
  </w:style>
  <w:style w:type="character" w:styleId="ZkladntextodsazenChar" w:customStyle="1">
    <w:name w:val="Základní text odsazený Char"/>
    <w:link w:val="Zkladntextodsazen"/>
    <w:uiPriority w:val="99"/>
    <w:semiHidden/>
    <w:rsid w:val="00554521"/>
    <w:rPr>
      <w:sz w:val="24"/>
      <w:szCs w:val="24"/>
      <w:lang w:eastAsia="ar-SA"/>
    </w:rPr>
  </w:style>
  <w:style w:type="paragraph" w:styleId="Odstavecsmlouvy" w:customStyle="1">
    <w:name w:val="Odstavec smlouvy"/>
    <w:basedOn w:val="Normln"/>
    <w:link w:val="OdstavecsmlouvyChar"/>
    <w:qFormat/>
    <w:rsid w:val="004D46D2"/>
    <w:pPr>
      <w:spacing w:after="120"/>
      <w:ind w:left="357" w:hanging="357"/>
    </w:pPr>
    <w:rPr>
      <w:rFonts w:ascii="Arial" w:hAnsi="Arial" w:cs="Arial"/>
      <w:sz w:val="22"/>
      <w:szCs w:val="22"/>
    </w:rPr>
  </w:style>
  <w:style w:type="paragraph" w:styleId="Psmenosmlouvy" w:customStyle="1">
    <w:name w:val="Písmeno smlouvy"/>
    <w:basedOn w:val="Normln"/>
    <w:qFormat/>
    <w:rsid w:val="004D46D2"/>
    <w:pPr>
      <w:suppressAutoHyphens w:val="0"/>
      <w:spacing w:before="0"/>
      <w:ind w:left="1315" w:hanging="181"/>
    </w:pPr>
    <w:rPr>
      <w:rFonts w:ascii="Arial" w:hAnsi="Arial" w:cs="Arial"/>
      <w:snapToGrid w:val="0"/>
      <w:sz w:val="22"/>
      <w:szCs w:val="22"/>
    </w:rPr>
  </w:style>
  <w:style w:type="character" w:styleId="OdstavecsmlouvyChar" w:customStyle="1">
    <w:name w:val="Odstavec smlouvy Char"/>
    <w:basedOn w:val="Standardnpsmoodstavce"/>
    <w:link w:val="Odstavecsmlouvy"/>
    <w:rsid w:val="004D46D2"/>
    <w:rPr>
      <w:rFonts w:ascii="Arial" w:hAnsi="Arial" w:cs="Arial"/>
      <w:sz w:val="22"/>
      <w:szCs w:val="22"/>
      <w:lang w:eastAsia="ar-SA"/>
    </w:rPr>
  </w:style>
  <w:style w:type="paragraph" w:styleId="Zkladntext3">
    <w:name w:val="Body Text 3"/>
    <w:basedOn w:val="Normln"/>
    <w:link w:val="Zkladntext3Char1"/>
    <w:uiPriority w:val="99"/>
    <w:unhideWhenUsed/>
    <w:rsid w:val="004D46D2"/>
    <w:pPr>
      <w:spacing w:after="120"/>
    </w:pPr>
    <w:rPr>
      <w:sz w:val="16"/>
      <w:szCs w:val="16"/>
    </w:rPr>
  </w:style>
  <w:style w:type="character" w:styleId="Zkladntext3Char1" w:customStyle="1">
    <w:name w:val="Základní text 3 Char1"/>
    <w:basedOn w:val="Standardnpsmoodstavce"/>
    <w:link w:val="Zkladntext3"/>
    <w:uiPriority w:val="99"/>
    <w:rsid w:val="004D46D2"/>
    <w:rPr>
      <w:sz w:val="16"/>
      <w:szCs w:val="16"/>
      <w:lang w:eastAsia="ar-SA"/>
    </w:rPr>
  </w:style>
  <w:style w:type="paragraph" w:styleId="slovn" w:customStyle="1">
    <w:name w:val="číslování"/>
    <w:basedOn w:val="Normln"/>
    <w:rsid w:val="004D46D2"/>
    <w:pPr>
      <w:numPr>
        <w:ilvl w:val="1"/>
        <w:numId w:val="28"/>
      </w:numPr>
      <w:tabs>
        <w:tab w:val="left" w:pos="-3119"/>
        <w:tab w:val="left" w:pos="-2977"/>
      </w:tabs>
      <w:suppressAutoHyphens w:val="0"/>
      <w:overflowPunct w:val="0"/>
      <w:autoSpaceDE w:val="0"/>
      <w:autoSpaceDN w:val="0"/>
      <w:adjustRightInd w:val="0"/>
      <w:spacing w:before="0" w:after="60"/>
      <w:textAlignment w:val="baseline"/>
    </w:pPr>
    <w:rPr>
      <w:rFonts w:ascii="Arial" w:hAnsi="Arial" w:cs="Arial"/>
      <w:sz w:val="20"/>
      <w:szCs w:val="20"/>
      <w:lang w:eastAsia="cs-CZ"/>
    </w:rPr>
  </w:style>
  <w:style w:type="paragraph" w:styleId="Zkladntext2">
    <w:name w:val="Body Text 2"/>
    <w:basedOn w:val="Normln"/>
    <w:link w:val="Zkladntext2Char"/>
    <w:uiPriority w:val="99"/>
    <w:semiHidden/>
    <w:unhideWhenUsed/>
    <w:rsid w:val="004D46D2"/>
    <w:pPr>
      <w:spacing w:after="120" w:line="480" w:lineRule="auto"/>
    </w:pPr>
  </w:style>
  <w:style w:type="character" w:styleId="Zkladntext2Char" w:customStyle="1">
    <w:name w:val="Základní text 2 Char"/>
    <w:basedOn w:val="Standardnpsmoodstavce"/>
    <w:link w:val="Zkladntext2"/>
    <w:uiPriority w:val="99"/>
    <w:semiHidden/>
    <w:rsid w:val="004D46D2"/>
    <w:rPr>
      <w:sz w:val="24"/>
      <w:szCs w:val="24"/>
      <w:lang w:eastAsia="ar-SA"/>
    </w:rPr>
  </w:style>
  <w:style w:type="paragraph" w:styleId="Zkladntextodsazen2">
    <w:name w:val="Body Text Indent 2"/>
    <w:basedOn w:val="Normln"/>
    <w:link w:val="Zkladntextodsazen2Char"/>
    <w:uiPriority w:val="99"/>
    <w:semiHidden/>
    <w:unhideWhenUsed/>
    <w:rsid w:val="004D46D2"/>
    <w:pPr>
      <w:spacing w:after="120" w:line="480" w:lineRule="auto"/>
      <w:ind w:left="283"/>
    </w:pPr>
  </w:style>
  <w:style w:type="character" w:styleId="Zkladntextodsazen2Char" w:customStyle="1">
    <w:name w:val="Základní text odsazený 2 Char"/>
    <w:basedOn w:val="Standardnpsmoodstavce"/>
    <w:link w:val="Zkladntextodsazen2"/>
    <w:uiPriority w:val="99"/>
    <w:semiHidden/>
    <w:rsid w:val="004D46D2"/>
    <w:rPr>
      <w:sz w:val="24"/>
      <w:szCs w:val="24"/>
      <w:lang w:eastAsia="ar-SA"/>
    </w:rPr>
  </w:style>
  <w:style w:type="character" w:styleId="ZhlavChar" w:customStyle="1">
    <w:name w:val="Záhlaví Char"/>
    <w:basedOn w:val="Standardnpsmoodstavce"/>
    <w:link w:val="Zhlav"/>
    <w:rsid w:val="004D46D2"/>
    <w:rPr>
      <w:sz w:val="24"/>
      <w:szCs w:val="24"/>
      <w:lang w:eastAsia="ar-SA"/>
    </w:rPr>
  </w:style>
  <w:style w:type="paragraph" w:styleId="Zkladntext21" w:customStyle="1">
    <w:name w:val="Základní text 21"/>
    <w:basedOn w:val="Normln"/>
    <w:rsid w:val="004D46D2"/>
    <w:pPr>
      <w:tabs>
        <w:tab w:val="left" w:pos="360"/>
      </w:tabs>
      <w:suppressAutoHyphens w:val="0"/>
      <w:spacing w:before="0"/>
      <w:ind w:right="-1"/>
      <w:jc w:val="left"/>
    </w:pPr>
    <w:rPr>
      <w:rFonts w:ascii="Arial" w:hAnsi="Arial"/>
      <w:szCs w:val="20"/>
      <w:lang w:eastAsia="cs-CZ"/>
    </w:rPr>
  </w:style>
  <w:style w:type="paragraph" w:styleId="Odstavec" w:customStyle="1">
    <w:name w:val="Odstavec"/>
    <w:basedOn w:val="Normln"/>
    <w:rsid w:val="004D46D2"/>
    <w:pPr>
      <w:suppressAutoHyphens w:val="0"/>
      <w:spacing w:after="120"/>
      <w:ind w:left="426"/>
    </w:pPr>
    <w:rPr>
      <w:szCs w:val="20"/>
      <w:lang w:eastAsia="cs-CZ"/>
    </w:rPr>
  </w:style>
  <w:style w:type="paragraph" w:styleId="Text" w:customStyle="1">
    <w:name w:val="Text"/>
    <w:basedOn w:val="Odstavec"/>
    <w:rsid w:val="004D46D2"/>
    <w:pPr>
      <w:spacing w:before="0"/>
      <w:ind w:left="425"/>
    </w:pPr>
    <w:rPr>
      <w:snapToGrid w:val="0"/>
    </w:rPr>
  </w:style>
  <w:style w:type="character" w:styleId="Nadpis5Char" w:customStyle="1">
    <w:name w:val="Nadpis 5 Char"/>
    <w:basedOn w:val="Standardnpsmoodstavce"/>
    <w:link w:val="Nadpis5"/>
    <w:rsid w:val="00AB62DD"/>
    <w:rPr>
      <w:b/>
      <w:sz w:val="28"/>
    </w:rPr>
  </w:style>
  <w:style w:type="paragraph" w:styleId="Zkladntext22" w:customStyle="1">
    <w:name w:val="Základní text 22"/>
    <w:basedOn w:val="Normln"/>
    <w:rsid w:val="00AB62DD"/>
    <w:pPr>
      <w:tabs>
        <w:tab w:val="left" w:pos="360"/>
      </w:tabs>
      <w:suppressAutoHyphens w:val="0"/>
      <w:spacing w:before="0"/>
      <w:ind w:right="-1"/>
      <w:jc w:val="left"/>
    </w:pPr>
    <w:rPr>
      <w:rFonts w:ascii="Arial" w:hAnsi="Arial"/>
      <w:szCs w:val="20"/>
      <w:lang w:eastAsia="cs-CZ"/>
    </w:rPr>
  </w:style>
  <w:style w:type="paragraph" w:styleId="Titulek">
    <w:name w:val="caption"/>
    <w:basedOn w:val="Normln"/>
    <w:next w:val="Normln"/>
    <w:qFormat/>
    <w:rsid w:val="00AB62DD"/>
    <w:pPr>
      <w:suppressAutoHyphens w:val="0"/>
      <w:spacing w:after="120"/>
      <w:jc w:val="left"/>
    </w:pPr>
    <w:rPr>
      <w:b/>
      <w:sz w:val="20"/>
      <w:szCs w:val="20"/>
      <w:lang w:eastAsia="cs-CZ"/>
    </w:rPr>
  </w:style>
  <w:style w:type="paragraph" w:styleId="Seznamobrzk">
    <w:name w:val="table of figures"/>
    <w:basedOn w:val="Normln"/>
    <w:next w:val="Normln"/>
    <w:uiPriority w:val="99"/>
    <w:rsid w:val="00AB62DD"/>
    <w:pPr>
      <w:suppressAutoHyphens w:val="0"/>
      <w:spacing w:before="0"/>
      <w:ind w:left="400" w:hanging="400"/>
      <w:jc w:val="left"/>
    </w:pPr>
    <w:rPr>
      <w:sz w:val="20"/>
      <w:szCs w:val="20"/>
      <w:lang w:eastAsia="cs-CZ"/>
    </w:rPr>
  </w:style>
  <w:style w:type="paragraph" w:styleId="Import6" w:customStyle="1">
    <w:name w:val="Import 6"/>
    <w:basedOn w:val="Normln"/>
    <w:rsid w:val="00DE775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before="0" w:line="230" w:lineRule="auto"/>
      <w:ind w:left="432"/>
      <w:jc w:val="left"/>
    </w:pPr>
    <w:rPr>
      <w:rFonts w:ascii="Courier New" w:hAnsi="Courier New"/>
      <w:szCs w:val="20"/>
      <w:lang w:eastAsia="cs-CZ"/>
    </w:rPr>
  </w:style>
  <w:style w:type="paragraph" w:styleId="Import7" w:customStyle="1">
    <w:name w:val="Import 7"/>
    <w:basedOn w:val="Normln"/>
    <w:rsid w:val="00DE775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before="0" w:line="230" w:lineRule="auto"/>
      <w:ind w:left="720" w:hanging="288"/>
      <w:jc w:val="left"/>
    </w:pPr>
    <w:rPr>
      <w:rFonts w:ascii="Courier New" w:hAnsi="Courier New"/>
      <w:szCs w:val="20"/>
      <w:lang w:eastAsia="cs-CZ"/>
    </w:rPr>
  </w:style>
  <w:style w:type="paragraph" w:styleId="Import5" w:customStyle="1">
    <w:name w:val="Import 5"/>
    <w:basedOn w:val="Normln"/>
    <w:rsid w:val="00DE775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before="0" w:line="230" w:lineRule="auto"/>
      <w:ind w:left="432" w:hanging="432"/>
      <w:jc w:val="left"/>
    </w:pPr>
    <w:rPr>
      <w:rFonts w:ascii="Courier New" w:hAnsi="Courier New"/>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225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1.emf"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image" Target="media/image4.emf" Id="rId16" /><Relationship Type="http://schemas.openxmlformats.org/officeDocument/2006/relationships/image" Target="media/image6.tmp"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fnbrno@fnbrno.cz" TargetMode="External" Id="rId11" /><Relationship Type="http://schemas.openxmlformats.org/officeDocument/2006/relationships/numbering" Target="numbering.xml" Id="rId5" /><Relationship Type="http://schemas.openxmlformats.org/officeDocument/2006/relationships/image" Target="media/image3.emf" Id="rId15" /><Relationship Type="http://schemas.openxmlformats.org/officeDocument/2006/relationships/endnotes" Target="endnotes.xml" Id="rId10" /><Relationship Type="http://schemas.openxmlformats.org/officeDocument/2006/relationships/image" Target="media/image5.tmp"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emf" Id="rId14" /><Relationship Type="http://schemas.openxmlformats.org/officeDocument/2006/relationships/theme" Target="theme/theme1.xml" Id="rId22"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67AF51B225E7847B6A3E4665A7B0EED" ma:contentTypeVersion="3" ma:contentTypeDescription="Vytvoří nový dokument" ma:contentTypeScope="" ma:versionID="c073f4ac528ded90ab535d0e4b77231e">
  <xsd:schema xmlns:xsd="http://www.w3.org/2001/XMLSchema" xmlns:xs="http://www.w3.org/2001/XMLSchema" xmlns:p="http://schemas.microsoft.com/office/2006/metadata/properties" xmlns:ns2="b21d46c5-6a21-41a1-89f9-c67b54cec002" targetNamespace="http://schemas.microsoft.com/office/2006/metadata/properties" ma:root="true" ma:fieldsID="e161bf8764f336c8303a161f613f0b4b" ns2:_="">
    <xsd:import namespace="b21d46c5-6a21-41a1-89f9-c67b54cec00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d46c5-6a21-41a1-89f9-c67b54cec0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E9224-4375-40E3-9C87-A3C20A92130A}">
  <ds:schemaRefs>
    <ds:schemaRef ds:uri="http://purl.org/dc/terms/"/>
    <ds:schemaRef ds:uri="http://schemas.microsoft.com/office/2006/documentManagement/types"/>
    <ds:schemaRef ds:uri="http://schemas.openxmlformats.org/package/2006/metadata/core-properties"/>
    <ds:schemaRef ds:uri="http://purl.org/dc/elements/1.1/"/>
    <ds:schemaRef ds:uri="b21d46c5-6a21-41a1-89f9-c67b54cec002"/>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36E500C7-DAC6-4201-897A-6F2C7DD8A006}">
  <ds:schemaRefs>
    <ds:schemaRef ds:uri="http://schemas.microsoft.com/sharepoint/v3/contenttype/forms"/>
  </ds:schemaRefs>
</ds:datastoreItem>
</file>

<file path=customXml/itemProps3.xml><?xml version="1.0" encoding="utf-8"?>
<ds:datastoreItem xmlns:ds="http://schemas.openxmlformats.org/officeDocument/2006/customXml" ds:itemID="{DA30EE15-D61B-4C40-8B3F-1767AB6AB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d46c5-6a21-41a1-89f9-c67b54cec0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110FC2-BB94-4854-B865-D52C3CF8F24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Halla Slavomír</dc:creator>
  <lastModifiedBy>Halla Slavomír</lastModifiedBy>
  <revision>10</revision>
  <lastPrinted>2016-06-15T13:30:00.0000000Z</lastPrinted>
  <dcterms:created xsi:type="dcterms:W3CDTF">2023-05-25T15:17:00.0000000Z</dcterms:created>
  <dcterms:modified xsi:type="dcterms:W3CDTF">2023-06-16T06:59:24.4418192Z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0x010100667AF51B225E7847B6A3E4665A7B0EED</vt:lpwstr>
  </property>
</Properties>
</file>